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B2B" w:rsidRPr="00981AAB" w:rsidRDefault="00537B2B" w:rsidP="00537B2B">
      <w:pPr>
        <w:pStyle w:val="Cmsor2"/>
      </w:pPr>
      <w:r w:rsidRPr="00981AAB">
        <w:t>Örömhír</w:t>
      </w:r>
    </w:p>
    <w:p w:rsidR="007546A3" w:rsidRPr="00F459FC" w:rsidRDefault="007546A3" w:rsidP="007546A3">
      <w:r w:rsidRPr="00F459FC">
        <w:rPr>
          <w:b/>
        </w:rPr>
        <w:t xml:space="preserve">A </w:t>
      </w:r>
      <w:r>
        <w:rPr>
          <w:b/>
        </w:rPr>
        <w:t>118.</w:t>
      </w:r>
      <w:r w:rsidRPr="00F459FC">
        <w:rPr>
          <w:b/>
        </w:rPr>
        <w:t xml:space="preserve"> zsoltár válasza: </w:t>
      </w:r>
      <w:r>
        <w:t>Törvényedet szívből szeretem, * én Uram, Istenem.</w:t>
      </w:r>
    </w:p>
    <w:p w:rsidR="007546A3" w:rsidRPr="00F459FC" w:rsidRDefault="007546A3" w:rsidP="007546A3">
      <w:pPr>
        <w:rPr>
          <w:b/>
        </w:rPr>
      </w:pPr>
      <w:r w:rsidRPr="00F459FC">
        <w:rPr>
          <w:b/>
        </w:rPr>
        <w:t>Evangélium (</w:t>
      </w:r>
      <w:proofErr w:type="spellStart"/>
      <w:r>
        <w:rPr>
          <w:b/>
        </w:rPr>
        <w:t>Mt</w:t>
      </w:r>
      <w:proofErr w:type="spellEnd"/>
      <w:r>
        <w:rPr>
          <w:b/>
        </w:rPr>
        <w:t xml:space="preserve"> 13,44-52)</w:t>
      </w:r>
    </w:p>
    <w:p w:rsidR="007546A3" w:rsidRPr="00381D16" w:rsidRDefault="007546A3" w:rsidP="007546A3">
      <w:r>
        <w:t>Abban az időben ezt mondta Jézus a tömegnek: „</w:t>
      </w:r>
      <w:proofErr w:type="gramStart"/>
      <w:r>
        <w:t>A</w:t>
      </w:r>
      <w:proofErr w:type="gramEnd"/>
      <w:r>
        <w:t xml:space="preserve"> mennyek országa olyan, mint a földbe rejtett kincs, amelyet egy ember megtalált. Elrejtette újra, azután boldogan elment, eladta mindenét, amije csak volt, és megvette azt a szántóföldet. A mennyek országa olyan, mint amikor egy kereskedő igazgyöngyöt keresett. Talált egy nagyon értékeset, erre elment, eladta mindenét, amije csak volt, és megvásárolta azt. Végül: a mennyek országa olyan, mint amikor a hálót a tengerbe vetik és az mindenféle halat összefog. Mihelyt megtelik, a partra vonják, és nekiülve kiválogatják: a javát edényekbe rakják, a hitványát pedig kidobják. Így lesz a világ végén is. Kivonulnak az angyalok, a gonoszokat elválasztják az igazaktól és tüzes kemencébe vetik, ott sírás lesz és fogcsikorgatás. Értitek-e mindezt?” „Igen!” - felelték. Erre így folytatta: „Minden írástudó, aki jártas a mennyek országáról szóló tanításban, olyan, mint egy családapa, aki kincseiből régit és újat vesz elő.”</w:t>
      </w:r>
    </w:p>
    <w:p w:rsidR="00923C05" w:rsidRPr="00F12CF4" w:rsidRDefault="00923C05" w:rsidP="007546A3">
      <w:pPr>
        <w:pBdr>
          <w:bottom w:val="single" w:sz="4" w:space="1" w:color="auto"/>
        </w:pBdr>
        <w:rPr>
          <w:sz w:val="10"/>
        </w:rPr>
      </w:pPr>
    </w:p>
    <w:p w:rsidR="001B05D0" w:rsidRPr="001B05D0" w:rsidRDefault="001B05D0" w:rsidP="009E1733">
      <w:pPr>
        <w:jc w:val="left"/>
        <w:rPr>
          <w:rFonts w:cs="Arial"/>
          <w:spacing w:val="-6"/>
          <w:sz w:val="2"/>
        </w:rPr>
      </w:pPr>
    </w:p>
    <w:p w:rsidR="007546A3" w:rsidRPr="008048C8" w:rsidRDefault="007546A3" w:rsidP="007546A3">
      <w:pPr>
        <w:pStyle w:val="Cmsor2"/>
        <w:tabs>
          <w:tab w:val="clear" w:pos="576"/>
          <w:tab w:val="num" w:pos="0"/>
        </w:tabs>
      </w:pPr>
      <w:r w:rsidRPr="008048C8">
        <w:t xml:space="preserve">Szentmisék </w:t>
      </w:r>
      <w:r>
        <w:t>júliusban</w:t>
      </w:r>
      <w:r w:rsidRPr="008048C8">
        <w:t xml:space="preserve"> elhunytakért</w:t>
      </w:r>
    </w:p>
    <w:p w:rsidR="007546A3" w:rsidRDefault="007546A3" w:rsidP="007546A3">
      <w:pPr>
        <w:rPr>
          <w:b/>
        </w:rPr>
      </w:pPr>
    </w:p>
    <w:p w:rsidR="007546A3" w:rsidRPr="007546A3" w:rsidRDefault="007546A3" w:rsidP="007546A3">
      <w:pPr>
        <w:rPr>
          <w:b/>
        </w:rPr>
      </w:pPr>
      <w:r w:rsidRPr="007546A3">
        <w:rPr>
          <w:b/>
        </w:rPr>
        <w:t>Lepsény (2017. július 30. 9.00)</w:t>
      </w:r>
    </w:p>
    <w:p w:rsidR="007546A3" w:rsidRPr="007546A3" w:rsidRDefault="007546A3" w:rsidP="007546A3">
      <w:r w:rsidRPr="007546A3">
        <w:rPr>
          <w:b/>
        </w:rPr>
        <w:t xml:space="preserve">20 éve elhunyt: </w:t>
      </w:r>
      <w:r w:rsidRPr="007546A3">
        <w:t xml:space="preserve">Kalmár Györgyné (Magyar Anna Róza), </w:t>
      </w:r>
      <w:proofErr w:type="spellStart"/>
      <w:r w:rsidRPr="007546A3">
        <w:t>Kneisz</w:t>
      </w:r>
      <w:proofErr w:type="spellEnd"/>
      <w:r w:rsidRPr="007546A3">
        <w:t xml:space="preserve"> Jánosné (Paál Erzsébet), Polák Jánosné (Nagy Margit)</w:t>
      </w:r>
    </w:p>
    <w:p w:rsidR="007546A3" w:rsidRPr="007546A3" w:rsidRDefault="007546A3" w:rsidP="007546A3">
      <w:r w:rsidRPr="007546A3">
        <w:rPr>
          <w:b/>
        </w:rPr>
        <w:t>15 éve elhunyt:</w:t>
      </w:r>
      <w:r w:rsidRPr="007546A3">
        <w:t xml:space="preserve"> Gondán Sándorné (Vajda Mária)</w:t>
      </w:r>
    </w:p>
    <w:p w:rsidR="007546A3" w:rsidRPr="007546A3" w:rsidRDefault="007546A3" w:rsidP="007546A3">
      <w:r w:rsidRPr="007546A3">
        <w:rPr>
          <w:b/>
        </w:rPr>
        <w:t>10 éve elhunyt:</w:t>
      </w:r>
      <w:r w:rsidRPr="007546A3">
        <w:t xml:space="preserve"> Pozsonyi Sándor, Tímár Józsefné (Varga Erzsébet), Somogyi Józsefné (</w:t>
      </w:r>
      <w:proofErr w:type="spellStart"/>
      <w:r w:rsidRPr="007546A3">
        <w:t>Grúber</w:t>
      </w:r>
      <w:proofErr w:type="spellEnd"/>
      <w:r w:rsidRPr="007546A3">
        <w:t xml:space="preserve"> Margit), Lévai Zsolt</w:t>
      </w:r>
    </w:p>
    <w:p w:rsidR="007546A3" w:rsidRPr="007546A3" w:rsidRDefault="007546A3" w:rsidP="007546A3">
      <w:r w:rsidRPr="007546A3">
        <w:rPr>
          <w:b/>
        </w:rPr>
        <w:t>5 éve elhunyt:</w:t>
      </w:r>
      <w:r w:rsidRPr="007546A3">
        <w:t xml:space="preserve"> Balázs Péter, Csóka Károly</w:t>
      </w:r>
    </w:p>
    <w:p w:rsidR="007546A3" w:rsidRPr="007546A3" w:rsidRDefault="007546A3" w:rsidP="007546A3">
      <w:pPr>
        <w:rPr>
          <w:b/>
        </w:rPr>
      </w:pPr>
      <w:r w:rsidRPr="007546A3">
        <w:rPr>
          <w:b/>
        </w:rPr>
        <w:t xml:space="preserve">1 éve elhunyt: </w:t>
      </w:r>
      <w:r w:rsidRPr="007546A3">
        <w:t xml:space="preserve">Albert Jánosné (Berta Jolán), ifj. </w:t>
      </w:r>
      <w:proofErr w:type="spellStart"/>
      <w:r w:rsidRPr="007546A3">
        <w:t>Bögös</w:t>
      </w:r>
      <w:proofErr w:type="spellEnd"/>
      <w:r w:rsidRPr="007546A3">
        <w:t xml:space="preserve"> Sándor</w:t>
      </w:r>
    </w:p>
    <w:p w:rsidR="007546A3" w:rsidRPr="007546A3" w:rsidRDefault="007546A3" w:rsidP="007546A3">
      <w:pPr>
        <w:rPr>
          <w:b/>
        </w:rPr>
      </w:pPr>
      <w:r w:rsidRPr="007546A3">
        <w:rPr>
          <w:b/>
        </w:rPr>
        <w:t xml:space="preserve">Külön kérésre: </w:t>
      </w:r>
      <w:r w:rsidRPr="007546A3">
        <w:t xml:space="preserve">Szabó Ferencné (Bódis Piroska) (július 24-én hunyt el), férje Szabó Ferenc (35. évf.), </w:t>
      </w:r>
      <w:proofErr w:type="spellStart"/>
      <w:r w:rsidRPr="007546A3">
        <w:t>Karda</w:t>
      </w:r>
      <w:proofErr w:type="spellEnd"/>
      <w:r w:rsidRPr="007546A3">
        <w:t xml:space="preserve"> Tibor és felesége Sarolta, elhunyt családtagok és barátok</w:t>
      </w:r>
    </w:p>
    <w:p w:rsidR="007546A3" w:rsidRPr="007546A3" w:rsidRDefault="007546A3" w:rsidP="007546A3">
      <w:pPr>
        <w:rPr>
          <w:b/>
        </w:rPr>
      </w:pPr>
    </w:p>
    <w:p w:rsidR="007546A3" w:rsidRPr="007546A3" w:rsidRDefault="007546A3" w:rsidP="007546A3">
      <w:pPr>
        <w:rPr>
          <w:b/>
        </w:rPr>
      </w:pPr>
      <w:r w:rsidRPr="007546A3">
        <w:rPr>
          <w:b/>
        </w:rPr>
        <w:t>Enying (201</w:t>
      </w:r>
      <w:r w:rsidRPr="007546A3">
        <w:rPr>
          <w:b/>
        </w:rPr>
        <w:t>7</w:t>
      </w:r>
      <w:r w:rsidRPr="007546A3">
        <w:rPr>
          <w:b/>
        </w:rPr>
        <w:t xml:space="preserve">. július </w:t>
      </w:r>
      <w:r w:rsidRPr="007546A3">
        <w:rPr>
          <w:b/>
        </w:rPr>
        <w:t>30</w:t>
      </w:r>
      <w:r w:rsidRPr="007546A3">
        <w:rPr>
          <w:b/>
        </w:rPr>
        <w:t>. 10.30)</w:t>
      </w:r>
    </w:p>
    <w:p w:rsidR="007546A3" w:rsidRPr="007546A3" w:rsidRDefault="007546A3" w:rsidP="007546A3">
      <w:r w:rsidRPr="007546A3">
        <w:rPr>
          <w:b/>
        </w:rPr>
        <w:t xml:space="preserve">20 éve elhunyt: </w:t>
      </w:r>
      <w:r w:rsidRPr="007546A3">
        <w:t xml:space="preserve">Iker Józsefné (Takács Margit), Horváth István, </w:t>
      </w:r>
      <w:proofErr w:type="spellStart"/>
      <w:r w:rsidRPr="007546A3">
        <w:t>Vasánszki</w:t>
      </w:r>
      <w:proofErr w:type="spellEnd"/>
      <w:r w:rsidRPr="007546A3">
        <w:t xml:space="preserve"> Sándor, </w:t>
      </w:r>
      <w:proofErr w:type="spellStart"/>
      <w:r w:rsidRPr="007546A3">
        <w:t>Pavelka</w:t>
      </w:r>
      <w:proofErr w:type="spellEnd"/>
      <w:r w:rsidRPr="007546A3">
        <w:t xml:space="preserve"> Ferencné (Sipos Katalin), Molnár Józsefné (Király Rozália)</w:t>
      </w:r>
    </w:p>
    <w:p w:rsidR="007546A3" w:rsidRPr="007546A3" w:rsidRDefault="007546A3" w:rsidP="007546A3">
      <w:r w:rsidRPr="007546A3">
        <w:rPr>
          <w:b/>
        </w:rPr>
        <w:t>15 éve elhunyt:</w:t>
      </w:r>
      <w:r w:rsidRPr="007546A3">
        <w:t xml:space="preserve"> Gróf Lajos, Simon Béláné (</w:t>
      </w:r>
      <w:proofErr w:type="spellStart"/>
      <w:r w:rsidRPr="007546A3">
        <w:t>Szerényi</w:t>
      </w:r>
      <w:proofErr w:type="spellEnd"/>
      <w:r w:rsidRPr="007546A3">
        <w:t xml:space="preserve"> Ilona)</w:t>
      </w:r>
    </w:p>
    <w:p w:rsidR="007546A3" w:rsidRPr="007546A3" w:rsidRDefault="007546A3" w:rsidP="007546A3">
      <w:r w:rsidRPr="007546A3">
        <w:rPr>
          <w:b/>
        </w:rPr>
        <w:t>10 éve elhunyt:</w:t>
      </w:r>
      <w:r w:rsidRPr="007546A3">
        <w:t xml:space="preserve"> Takács József, Novák Lajosné (</w:t>
      </w:r>
      <w:proofErr w:type="spellStart"/>
      <w:r w:rsidRPr="007546A3">
        <w:t>Durmics</w:t>
      </w:r>
      <w:proofErr w:type="spellEnd"/>
      <w:r w:rsidRPr="007546A3">
        <w:t xml:space="preserve"> Margit), Szávai János, </w:t>
      </w:r>
      <w:proofErr w:type="spellStart"/>
      <w:r w:rsidRPr="007546A3">
        <w:t>Serfecz</w:t>
      </w:r>
      <w:proofErr w:type="spellEnd"/>
      <w:r w:rsidRPr="007546A3">
        <w:t xml:space="preserve"> Károlyné (Bokor Mária), Horváth Lászlóné (Csajági Anna), Szalai Istvánné (Molnár Teréz), Pintér Istvánné (</w:t>
      </w:r>
      <w:proofErr w:type="spellStart"/>
      <w:r w:rsidRPr="007546A3">
        <w:t>Kotek</w:t>
      </w:r>
      <w:proofErr w:type="spellEnd"/>
      <w:r w:rsidRPr="007546A3">
        <w:t xml:space="preserve"> Mária), ifj. </w:t>
      </w:r>
      <w:proofErr w:type="spellStart"/>
      <w:r w:rsidRPr="007546A3">
        <w:t>Boér</w:t>
      </w:r>
      <w:proofErr w:type="spellEnd"/>
      <w:r w:rsidRPr="007546A3">
        <w:t xml:space="preserve"> Imre, </w:t>
      </w:r>
      <w:proofErr w:type="spellStart"/>
      <w:r w:rsidRPr="007546A3">
        <w:t>Zömbik</w:t>
      </w:r>
      <w:proofErr w:type="spellEnd"/>
      <w:r w:rsidRPr="007546A3">
        <w:t xml:space="preserve"> Józsefné (Gyenes Mária), Németh János, ifj. Tóth József, Nánási József, Simonyi István</w:t>
      </w:r>
    </w:p>
    <w:p w:rsidR="007546A3" w:rsidRPr="007546A3" w:rsidRDefault="007546A3" w:rsidP="007546A3">
      <w:r w:rsidRPr="007546A3">
        <w:rPr>
          <w:b/>
        </w:rPr>
        <w:t>5 éve elhunyt:</w:t>
      </w:r>
      <w:r w:rsidRPr="007546A3">
        <w:t xml:space="preserve"> Nagy Józsefné (Fenyő Márta Ilona), Simon Jenő Dánielné (Nagy Mária), Vaskó Gyula, Dr. Papp Attiláné (Csizmadia Mária Magdolna), Kósa Józsefné (Horváth Edit), </w:t>
      </w:r>
      <w:proofErr w:type="spellStart"/>
      <w:r w:rsidRPr="007546A3">
        <w:t>Benedeczky</w:t>
      </w:r>
      <w:proofErr w:type="spellEnd"/>
      <w:r w:rsidRPr="007546A3">
        <w:t xml:space="preserve"> Jánosné (Kovács Erzsébet), id. Varga Lajos, Gere Józsefné (Kovács Katalin), Huber Józsefné (Tasnádi Éva Mária)</w:t>
      </w:r>
    </w:p>
    <w:p w:rsidR="007546A3" w:rsidRPr="007546A3" w:rsidRDefault="007546A3" w:rsidP="007546A3">
      <w:pPr>
        <w:rPr>
          <w:b/>
        </w:rPr>
      </w:pPr>
      <w:r w:rsidRPr="007546A3">
        <w:rPr>
          <w:b/>
        </w:rPr>
        <w:t xml:space="preserve">1 éve elhunyt: </w:t>
      </w:r>
      <w:r w:rsidRPr="007546A3">
        <w:t xml:space="preserve">ifj. Kiss János, </w:t>
      </w:r>
      <w:proofErr w:type="spellStart"/>
      <w:r w:rsidRPr="007546A3">
        <w:t>Pelcz</w:t>
      </w:r>
      <w:proofErr w:type="spellEnd"/>
      <w:r w:rsidRPr="007546A3">
        <w:t xml:space="preserve"> József, Sánta </w:t>
      </w:r>
      <w:proofErr w:type="spellStart"/>
      <w:r w:rsidRPr="007546A3">
        <w:t>Magócs</w:t>
      </w:r>
      <w:proofErr w:type="spellEnd"/>
      <w:r w:rsidRPr="007546A3">
        <w:t xml:space="preserve"> Jánosné (Ács Mária), Bőhm György, Csizmazia Imre</w:t>
      </w:r>
    </w:p>
    <w:p w:rsidR="007546A3" w:rsidRPr="007546A3" w:rsidRDefault="007546A3" w:rsidP="007546A3">
      <w:pPr>
        <w:rPr>
          <w:b/>
        </w:rPr>
      </w:pPr>
      <w:r w:rsidRPr="007546A3">
        <w:rPr>
          <w:b/>
        </w:rPr>
        <w:t xml:space="preserve">Külön kérésre: </w:t>
      </w:r>
      <w:r w:rsidRPr="007546A3">
        <w:t>id.</w:t>
      </w:r>
      <w:r w:rsidRPr="007546A3">
        <w:rPr>
          <w:b/>
        </w:rPr>
        <w:t xml:space="preserve"> </w:t>
      </w:r>
      <w:r w:rsidRPr="007546A3">
        <w:t>Berta József (július 18-án hunyt el), Ujvári Istvánka (47. évf.), Simonyi István (10. évf.), Horváth Katalin (10. évf.), Németh József (9. évf.), Iker József (8. évf.), Juhász Józsefné (Ujvári Erzsébet Erika) (4. évf.), Szabó Lajos (3. évf.)</w:t>
      </w:r>
    </w:p>
    <w:p w:rsidR="007546A3" w:rsidRPr="007546A3" w:rsidRDefault="007546A3" w:rsidP="007546A3">
      <w:pPr>
        <w:rPr>
          <w:b/>
        </w:rPr>
      </w:pPr>
    </w:p>
    <w:p w:rsidR="007546A3" w:rsidRPr="007546A3" w:rsidRDefault="007546A3" w:rsidP="007546A3">
      <w:pPr>
        <w:rPr>
          <w:b/>
        </w:rPr>
      </w:pPr>
      <w:r w:rsidRPr="007546A3">
        <w:rPr>
          <w:b/>
        </w:rPr>
        <w:t>Kisláng</w:t>
      </w:r>
      <w:r w:rsidRPr="007546A3">
        <w:rPr>
          <w:b/>
        </w:rPr>
        <w:t xml:space="preserve"> (2017. július 30. 1</w:t>
      </w:r>
      <w:r w:rsidRPr="007546A3">
        <w:rPr>
          <w:b/>
        </w:rPr>
        <w:t>5</w:t>
      </w:r>
      <w:r w:rsidRPr="007546A3">
        <w:rPr>
          <w:b/>
        </w:rPr>
        <w:t>.</w:t>
      </w:r>
      <w:r w:rsidRPr="007546A3">
        <w:rPr>
          <w:b/>
        </w:rPr>
        <w:t>0</w:t>
      </w:r>
      <w:r w:rsidRPr="007546A3">
        <w:rPr>
          <w:b/>
        </w:rPr>
        <w:t>0)</w:t>
      </w:r>
    </w:p>
    <w:p w:rsidR="007546A3" w:rsidRPr="007546A3" w:rsidRDefault="007546A3" w:rsidP="007546A3">
      <w:r w:rsidRPr="007546A3">
        <w:rPr>
          <w:b/>
        </w:rPr>
        <w:t xml:space="preserve">20 éve elhunyt: </w:t>
      </w:r>
      <w:proofErr w:type="spellStart"/>
      <w:r w:rsidRPr="007546A3">
        <w:t>Blazsik</w:t>
      </w:r>
      <w:proofErr w:type="spellEnd"/>
      <w:r w:rsidRPr="007546A3">
        <w:t xml:space="preserve"> János, </w:t>
      </w:r>
      <w:proofErr w:type="spellStart"/>
      <w:r w:rsidRPr="007546A3">
        <w:t>Homai</w:t>
      </w:r>
      <w:proofErr w:type="spellEnd"/>
      <w:r w:rsidRPr="007546A3">
        <w:t xml:space="preserve"> Mihály, Csepregi József, Tóth István, Benedek Béláné (Varga Mária)</w:t>
      </w:r>
    </w:p>
    <w:p w:rsidR="007546A3" w:rsidRDefault="007546A3" w:rsidP="007546A3">
      <w:r w:rsidRPr="007546A3">
        <w:rPr>
          <w:b/>
        </w:rPr>
        <w:t>10 éve elhunyt:</w:t>
      </w:r>
      <w:r w:rsidRPr="007546A3">
        <w:t xml:space="preserve"> Major József, Csizmadia Mária, Kovács József, Molnár János, </w:t>
      </w:r>
      <w:proofErr w:type="spellStart"/>
      <w:r w:rsidRPr="007546A3">
        <w:t>Stircz</w:t>
      </w:r>
      <w:proofErr w:type="spellEnd"/>
      <w:r w:rsidRPr="007546A3">
        <w:t xml:space="preserve"> Józsefné (Bencze Rozália)</w:t>
      </w:r>
    </w:p>
    <w:p w:rsidR="007546A3" w:rsidRDefault="007546A3" w:rsidP="007546A3"/>
    <w:p w:rsidR="007546A3" w:rsidRDefault="007546A3" w:rsidP="007546A3">
      <w:bookmarkStart w:id="0" w:name="_GoBack"/>
      <w:bookmarkEnd w:id="0"/>
    </w:p>
    <w:p w:rsidR="007546A3" w:rsidRPr="00947154" w:rsidRDefault="007546A3" w:rsidP="007546A3"/>
    <w:p w:rsidR="0010103A" w:rsidRPr="004B4D73" w:rsidRDefault="0010103A" w:rsidP="001B05D0">
      <w:pPr>
        <w:rPr>
          <w:sz w:val="6"/>
        </w:rPr>
      </w:pPr>
    </w:p>
    <w:p w:rsidR="00371C73" w:rsidRPr="0006731C" w:rsidRDefault="004C1006" w:rsidP="00371C73">
      <w:pPr>
        <w:pStyle w:val="Cmsor2"/>
        <w:numPr>
          <w:ilvl w:val="0"/>
          <w:numId w:val="0"/>
        </w:numPr>
      </w:pPr>
      <w:r>
        <w:br w:type="column"/>
      </w:r>
      <w:r w:rsidR="00371C73" w:rsidRPr="0006731C">
        <w:lastRenderedPageBreak/>
        <w:t>Hirdetések</w:t>
      </w:r>
    </w:p>
    <w:p w:rsidR="009E1733" w:rsidRDefault="009E1733" w:rsidP="00371C73">
      <w:pPr>
        <w:pStyle w:val="Listaszerbekezds"/>
        <w:numPr>
          <w:ilvl w:val="0"/>
          <w:numId w:val="2"/>
        </w:numPr>
        <w:rPr>
          <w:rFonts w:cs="Arial"/>
        </w:rPr>
      </w:pPr>
      <w:r>
        <w:rPr>
          <w:rFonts w:cs="Arial"/>
        </w:rPr>
        <w:t>Idén is megrendezésre kerül a „Nyáresti Orgo</w:t>
      </w:r>
      <w:r w:rsidR="003956FB">
        <w:rPr>
          <w:rFonts w:cs="Arial"/>
        </w:rPr>
        <w:softHyphen/>
      </w:r>
      <w:r>
        <w:rPr>
          <w:rFonts w:cs="Arial"/>
        </w:rPr>
        <w:t>na</w:t>
      </w:r>
      <w:r w:rsidR="003956FB">
        <w:rPr>
          <w:rFonts w:cs="Arial"/>
        </w:rPr>
        <w:softHyphen/>
      </w:r>
      <w:r>
        <w:rPr>
          <w:rFonts w:cs="Arial"/>
        </w:rPr>
        <w:t>muzsika az enyingi református templomban” koncert</w:t>
      </w:r>
      <w:r w:rsidR="003956FB">
        <w:rPr>
          <w:rFonts w:cs="Arial"/>
        </w:rPr>
        <w:softHyphen/>
      </w:r>
      <w:r>
        <w:rPr>
          <w:rFonts w:cs="Arial"/>
        </w:rPr>
        <w:t>sorozat.</w:t>
      </w:r>
      <w:r>
        <w:rPr>
          <w:rFonts w:cs="Arial"/>
        </w:rPr>
        <w:br/>
        <w:t xml:space="preserve">Július 30-án vasárnap 19 órakor </w:t>
      </w:r>
      <w:r w:rsidR="003956FB">
        <w:rPr>
          <w:rFonts w:cs="Arial"/>
        </w:rPr>
        <w:t>Orgona- és kama</w:t>
      </w:r>
      <w:r w:rsidR="003956FB">
        <w:rPr>
          <w:rFonts w:cs="Arial"/>
        </w:rPr>
        <w:softHyphen/>
        <w:t xml:space="preserve">ramuzsika, közreműködik </w:t>
      </w:r>
      <w:proofErr w:type="spellStart"/>
      <w:r>
        <w:rPr>
          <w:rFonts w:cs="Arial"/>
        </w:rPr>
        <w:t>Szotyori</w:t>
      </w:r>
      <w:proofErr w:type="spellEnd"/>
      <w:r>
        <w:rPr>
          <w:rFonts w:cs="Arial"/>
        </w:rPr>
        <w:t xml:space="preserve"> Nagy Gábor orgona, Molnár Enikő hegedű és </w:t>
      </w:r>
      <w:proofErr w:type="spellStart"/>
      <w:r>
        <w:rPr>
          <w:rFonts w:cs="Arial"/>
        </w:rPr>
        <w:t>Berkesi</w:t>
      </w:r>
      <w:proofErr w:type="spellEnd"/>
      <w:r>
        <w:rPr>
          <w:rFonts w:cs="Arial"/>
        </w:rPr>
        <w:t xml:space="preserve"> Boglárka </w:t>
      </w:r>
      <w:r w:rsidR="003956FB">
        <w:rPr>
          <w:rFonts w:cs="Arial"/>
        </w:rPr>
        <w:t>ének.</w:t>
      </w:r>
      <w:r w:rsidR="003956FB">
        <w:rPr>
          <w:rFonts w:cs="Arial"/>
        </w:rPr>
        <w:br/>
        <w:t xml:space="preserve">Augusztus 20-án vasárnap 19 órakor </w:t>
      </w:r>
      <w:proofErr w:type="spellStart"/>
      <w:r w:rsidR="003956FB">
        <w:rPr>
          <w:rFonts w:cs="Arial"/>
        </w:rPr>
        <w:t>Fassang</w:t>
      </w:r>
      <w:proofErr w:type="spellEnd"/>
      <w:r w:rsidR="003956FB">
        <w:rPr>
          <w:rFonts w:cs="Arial"/>
        </w:rPr>
        <w:t xml:space="preserve"> László a Liszt Ferenc Zeneakadémia tanára orgonahang</w:t>
      </w:r>
      <w:r w:rsidR="003956FB">
        <w:rPr>
          <w:rFonts w:cs="Arial"/>
        </w:rPr>
        <w:softHyphen/>
        <w:t xml:space="preserve">versenye, közreműködik </w:t>
      </w:r>
      <w:proofErr w:type="spellStart"/>
      <w:r w:rsidR="003956FB">
        <w:rPr>
          <w:rFonts w:cs="Arial"/>
        </w:rPr>
        <w:t>Rohmann</w:t>
      </w:r>
      <w:proofErr w:type="spellEnd"/>
      <w:r w:rsidR="003956FB">
        <w:rPr>
          <w:rFonts w:cs="Arial"/>
        </w:rPr>
        <w:t xml:space="preserve"> Ditta gordonka</w:t>
      </w:r>
      <w:r w:rsidR="003956FB">
        <w:rPr>
          <w:rFonts w:cs="Arial"/>
        </w:rPr>
        <w:softHyphen/>
        <w:t>művész.</w:t>
      </w:r>
      <w:r w:rsidR="003956FB">
        <w:rPr>
          <w:rFonts w:cs="Arial"/>
        </w:rPr>
        <w:br/>
        <w:t>A koncertek ingyenesen meghallgathatók.</w:t>
      </w:r>
      <w:r>
        <w:rPr>
          <w:rFonts w:cs="Arial"/>
        </w:rPr>
        <w:t xml:space="preserve"> </w:t>
      </w:r>
    </w:p>
    <w:p w:rsidR="007546A3" w:rsidRDefault="007546A3" w:rsidP="0017067B">
      <w:pPr>
        <w:pStyle w:val="Listaszerbekezds"/>
        <w:numPr>
          <w:ilvl w:val="0"/>
          <w:numId w:val="2"/>
        </w:numPr>
        <w:rPr>
          <w:rFonts w:cs="Arial"/>
        </w:rPr>
      </w:pPr>
      <w:r>
        <w:rPr>
          <w:rFonts w:cs="Arial"/>
        </w:rPr>
        <w:t>Holnap az enyingi plébániahivatal zárva tart.</w:t>
      </w:r>
    </w:p>
    <w:p w:rsidR="00371C73" w:rsidRDefault="000E1191" w:rsidP="0017067B">
      <w:pPr>
        <w:pStyle w:val="Listaszerbekezds"/>
        <w:numPr>
          <w:ilvl w:val="0"/>
          <w:numId w:val="2"/>
        </w:numPr>
        <w:rPr>
          <w:rFonts w:cs="Arial"/>
        </w:rPr>
      </w:pPr>
      <w:r>
        <w:rPr>
          <w:rFonts w:cs="Arial"/>
        </w:rPr>
        <w:t>Augusztus 1-i hatállyal megyéspüspök atya Kallós Péter atyát kinevezte Enying plébánosává és rábízta Lepsény és Kisláng lelkipásztori szolgálatát. Kérem a kedves híveket</w:t>
      </w:r>
      <w:r w:rsidR="0017067B">
        <w:rPr>
          <w:rFonts w:cs="Arial"/>
        </w:rPr>
        <w:t>,</w:t>
      </w:r>
      <w:r>
        <w:rPr>
          <w:rFonts w:cs="Arial"/>
        </w:rPr>
        <w:t xml:space="preserve"> fogadják Péter atyát nagy bizalommal és szeretettel. Segítség beilleszkedését, támogassák papi szolgálatát.</w:t>
      </w: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Default="00192067" w:rsidP="00192067">
      <w:pPr>
        <w:rPr>
          <w:rFonts w:cs="Arial"/>
        </w:rPr>
      </w:pPr>
    </w:p>
    <w:p w:rsidR="00192067" w:rsidRPr="00192067" w:rsidRDefault="00192067" w:rsidP="00192067">
      <w:pPr>
        <w:rPr>
          <w:rFonts w:cs="Arial"/>
        </w:rPr>
      </w:pPr>
    </w:p>
    <w:p w:rsidR="00B84B82" w:rsidRDefault="00B84B82" w:rsidP="008F17EE">
      <w:pPr>
        <w:pStyle w:val="Norml-hirdetes"/>
        <w:numPr>
          <w:ilvl w:val="0"/>
          <w:numId w:val="0"/>
        </w:numPr>
        <w:rPr>
          <w:rFonts w:cs="Arial"/>
        </w:rPr>
      </w:pPr>
    </w:p>
    <w:p w:rsidR="00B84B82" w:rsidRPr="00920A46" w:rsidRDefault="00B84B82" w:rsidP="008F17EE">
      <w:pPr>
        <w:pStyle w:val="Norml-hirdetes"/>
        <w:numPr>
          <w:ilvl w:val="0"/>
          <w:numId w:val="0"/>
        </w:numPr>
        <w:rPr>
          <w:rFonts w:cs="Arial"/>
        </w:rPr>
        <w:sectPr w:rsidR="00B84B82" w:rsidRPr="00920A46" w:rsidSect="007546A3">
          <w:type w:val="continuous"/>
          <w:pgSz w:w="11906" w:h="16838"/>
          <w:pgMar w:top="397" w:right="567" w:bottom="397" w:left="425" w:header="709" w:footer="709" w:gutter="0"/>
          <w:cols w:num="2" w:sep="1" w:space="141" w:equalWidth="0">
            <w:col w:w="6237" w:space="141"/>
            <w:col w:w="4536"/>
          </w:cols>
          <w:docGrid w:linePitch="360"/>
        </w:sectPr>
      </w:pPr>
    </w:p>
    <w:p w:rsidR="00B1340F" w:rsidRPr="009213CB" w:rsidRDefault="00B1340F" w:rsidP="000C6331">
      <w:pPr>
        <w:pStyle w:val="Norml-hirdetes"/>
        <w:numPr>
          <w:ilvl w:val="0"/>
          <w:numId w:val="0"/>
        </w:numPr>
        <w:pBdr>
          <w:bottom w:val="single" w:sz="4" w:space="1" w:color="000000"/>
        </w:pBdr>
        <w:rPr>
          <w:rFonts w:cs="Arial"/>
          <w:sz w:val="2"/>
          <w:szCs w:val="2"/>
        </w:rPr>
      </w:pPr>
    </w:p>
    <w:p w:rsidR="00F27983" w:rsidRPr="004A32B8" w:rsidRDefault="00F27983" w:rsidP="00950F39">
      <w:pPr>
        <w:pStyle w:val="Norml-hirdetes"/>
        <w:numPr>
          <w:ilvl w:val="0"/>
          <w:numId w:val="0"/>
        </w:numPr>
        <w:ind w:left="284"/>
        <w:jc w:val="center"/>
        <w:rPr>
          <w:rFonts w:cs="Arial"/>
          <w:sz w:val="2"/>
        </w:rPr>
      </w:pPr>
    </w:p>
    <w:p w:rsidR="009E1733" w:rsidRDefault="00370E7F" w:rsidP="00950F39">
      <w:pPr>
        <w:pStyle w:val="Norml-hirdetes"/>
        <w:numPr>
          <w:ilvl w:val="0"/>
          <w:numId w:val="0"/>
        </w:numPr>
        <w:ind w:left="284"/>
        <w:jc w:val="center"/>
        <w:rPr>
          <w:rFonts w:cs="Arial"/>
        </w:rPr>
      </w:pPr>
      <w:r w:rsidRPr="009213CB">
        <w:rPr>
          <w:rFonts w:cs="Arial"/>
        </w:rPr>
        <w:t xml:space="preserve">Az enyingi plébániai hivatal </w:t>
      </w:r>
      <w:r w:rsidR="007261B2" w:rsidRPr="009213CB">
        <w:rPr>
          <w:rFonts w:cs="Arial"/>
        </w:rPr>
        <w:t>hétfő</w:t>
      </w:r>
      <w:r w:rsidR="00303DBF" w:rsidRPr="009213CB">
        <w:rPr>
          <w:rFonts w:cs="Arial"/>
        </w:rPr>
        <w:t xml:space="preserve">, kedd, </w:t>
      </w:r>
      <w:r w:rsidR="007261B2" w:rsidRPr="009213CB">
        <w:rPr>
          <w:rFonts w:cs="Arial"/>
        </w:rPr>
        <w:t>csütörtök</w:t>
      </w:r>
      <w:r w:rsidRPr="009213CB">
        <w:rPr>
          <w:rFonts w:cs="Arial"/>
        </w:rPr>
        <w:t xml:space="preserve"> 8-tól 15 óráig</w:t>
      </w:r>
      <w:r w:rsidR="007261B2" w:rsidRPr="009213CB">
        <w:rPr>
          <w:rFonts w:cs="Arial"/>
        </w:rPr>
        <w:t>, pénteken 8-tól 12 óráig</w:t>
      </w:r>
      <w:r w:rsidRPr="009213CB">
        <w:rPr>
          <w:rFonts w:cs="Arial"/>
        </w:rPr>
        <w:t xml:space="preserve"> tart nyitva.</w:t>
      </w:r>
      <w:r w:rsidR="00303DBF" w:rsidRPr="009213CB">
        <w:rPr>
          <w:rFonts w:cs="Arial"/>
        </w:rPr>
        <w:t xml:space="preserve"> Szerda szünnap!</w:t>
      </w:r>
      <w:r w:rsidR="007261B2" w:rsidRPr="009213CB">
        <w:rPr>
          <w:rFonts w:cs="Arial"/>
        </w:rPr>
        <w:br/>
      </w:r>
      <w:r w:rsidRPr="009213CB">
        <w:rPr>
          <w:rFonts w:cs="Arial"/>
        </w:rPr>
        <w:t>Telefon (06-22) 372-111</w:t>
      </w:r>
      <w:r w:rsidR="007261B2" w:rsidRPr="009213CB">
        <w:rPr>
          <w:rFonts w:cs="Arial"/>
        </w:rPr>
        <w:t xml:space="preserve"> </w:t>
      </w:r>
      <w:r w:rsidRPr="009213CB">
        <w:rPr>
          <w:rFonts w:cs="Arial"/>
        </w:rPr>
        <w:t>Németh Györgyi irodai munkatárs: (06-30) 699-01-93 n.gyorgyi.001@gmail.com</w:t>
      </w:r>
      <w:r w:rsidRPr="009213CB">
        <w:rPr>
          <w:rFonts w:cs="Arial"/>
        </w:rPr>
        <w:br/>
      </w:r>
      <w:r w:rsidR="009E1733">
        <w:rPr>
          <w:rFonts w:cs="Arial"/>
        </w:rPr>
        <w:t>Kallós Péter plébános: (06-30) 743-41-21</w:t>
      </w:r>
    </w:p>
    <w:p w:rsidR="000604FA" w:rsidRPr="009213CB" w:rsidRDefault="000604FA" w:rsidP="00950F39">
      <w:pPr>
        <w:pStyle w:val="Norml-hirdetes"/>
        <w:numPr>
          <w:ilvl w:val="0"/>
          <w:numId w:val="0"/>
        </w:numPr>
        <w:ind w:left="284"/>
        <w:jc w:val="center"/>
        <w:rPr>
          <w:rFonts w:cs="Arial"/>
          <w:sz w:val="2"/>
          <w:szCs w:val="2"/>
        </w:rPr>
        <w:sectPr w:rsidR="000604FA" w:rsidRPr="009213CB">
          <w:type w:val="continuous"/>
          <w:pgSz w:w="11906" w:h="16838"/>
          <w:pgMar w:top="454" w:right="567" w:bottom="454" w:left="567" w:header="708" w:footer="708" w:gutter="0"/>
          <w:cols w:space="708"/>
          <w:docGrid w:linePitch="360"/>
        </w:sectPr>
      </w:pPr>
    </w:p>
    <w:p w:rsidR="005318A5" w:rsidRPr="009213CB" w:rsidRDefault="005318A5">
      <w:pPr>
        <w:rPr>
          <w:rFonts w:cs="Arial"/>
          <w:sz w:val="2"/>
          <w:szCs w:val="2"/>
        </w:rPr>
      </w:pPr>
    </w:p>
    <w:sectPr w:rsidR="005318A5" w:rsidRPr="009213CB">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lvl w:ilvl="0">
      <w:numFmt w:val="bullet"/>
      <w:lvlText w:val=""/>
      <w:lvlJc w:val="left"/>
      <w:pPr>
        <w:tabs>
          <w:tab w:val="num" w:pos="0"/>
        </w:tabs>
        <w:ind w:left="283" w:hanging="283"/>
      </w:pPr>
      <w:rPr>
        <w:rFonts w:ascii="Symbol" w:hAnsi="Symbol"/>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8">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9">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2">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7"/>
  </w:num>
  <w:num w:numId="13">
    <w:abstractNumId w:val="12"/>
  </w:num>
  <w:num w:numId="14">
    <w:abstractNumId w:val="11"/>
  </w:num>
  <w:num w:numId="15">
    <w:abstractNumId w:val="9"/>
  </w:num>
  <w:num w:numId="16">
    <w:abstractNumId w:val="6"/>
  </w:num>
  <w:num w:numId="17">
    <w:abstractNumId w:val="10"/>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6B7D"/>
    <w:rsid w:val="00016B9B"/>
    <w:rsid w:val="000178F2"/>
    <w:rsid w:val="00020059"/>
    <w:rsid w:val="00020579"/>
    <w:rsid w:val="0002369D"/>
    <w:rsid w:val="000257DF"/>
    <w:rsid w:val="00025AD7"/>
    <w:rsid w:val="00027547"/>
    <w:rsid w:val="0003064C"/>
    <w:rsid w:val="0003659A"/>
    <w:rsid w:val="000414E2"/>
    <w:rsid w:val="00041EB9"/>
    <w:rsid w:val="00045B14"/>
    <w:rsid w:val="00046583"/>
    <w:rsid w:val="00047381"/>
    <w:rsid w:val="00050EFE"/>
    <w:rsid w:val="00051AA2"/>
    <w:rsid w:val="00051D5B"/>
    <w:rsid w:val="000527F7"/>
    <w:rsid w:val="00054F8A"/>
    <w:rsid w:val="00055CBB"/>
    <w:rsid w:val="0005609A"/>
    <w:rsid w:val="00057608"/>
    <w:rsid w:val="00057A31"/>
    <w:rsid w:val="000604FA"/>
    <w:rsid w:val="00061D0C"/>
    <w:rsid w:val="00062D87"/>
    <w:rsid w:val="00063FD2"/>
    <w:rsid w:val="00066243"/>
    <w:rsid w:val="00066B13"/>
    <w:rsid w:val="0006731C"/>
    <w:rsid w:val="00067E02"/>
    <w:rsid w:val="00067F7E"/>
    <w:rsid w:val="00070A20"/>
    <w:rsid w:val="00071F7F"/>
    <w:rsid w:val="000737A7"/>
    <w:rsid w:val="00073F4A"/>
    <w:rsid w:val="00080734"/>
    <w:rsid w:val="000809F6"/>
    <w:rsid w:val="000811C6"/>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4A0D"/>
    <w:rsid w:val="000A54FD"/>
    <w:rsid w:val="000A601D"/>
    <w:rsid w:val="000A6A13"/>
    <w:rsid w:val="000B1E2B"/>
    <w:rsid w:val="000B23D2"/>
    <w:rsid w:val="000B4528"/>
    <w:rsid w:val="000B5929"/>
    <w:rsid w:val="000B5C3F"/>
    <w:rsid w:val="000B7147"/>
    <w:rsid w:val="000C1EAF"/>
    <w:rsid w:val="000C37BC"/>
    <w:rsid w:val="000C6331"/>
    <w:rsid w:val="000C67CC"/>
    <w:rsid w:val="000C71C3"/>
    <w:rsid w:val="000C78E0"/>
    <w:rsid w:val="000D0B86"/>
    <w:rsid w:val="000D0C3C"/>
    <w:rsid w:val="000D17DB"/>
    <w:rsid w:val="000D317D"/>
    <w:rsid w:val="000D3D9F"/>
    <w:rsid w:val="000D4611"/>
    <w:rsid w:val="000D6E84"/>
    <w:rsid w:val="000D7CB9"/>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6317"/>
    <w:rsid w:val="00107ECF"/>
    <w:rsid w:val="00111916"/>
    <w:rsid w:val="00112CDF"/>
    <w:rsid w:val="00113CD0"/>
    <w:rsid w:val="00114E15"/>
    <w:rsid w:val="00115FEF"/>
    <w:rsid w:val="00116E83"/>
    <w:rsid w:val="0012137A"/>
    <w:rsid w:val="00122676"/>
    <w:rsid w:val="00124645"/>
    <w:rsid w:val="00125535"/>
    <w:rsid w:val="00126B80"/>
    <w:rsid w:val="00132512"/>
    <w:rsid w:val="00134B78"/>
    <w:rsid w:val="001350AC"/>
    <w:rsid w:val="00136825"/>
    <w:rsid w:val="00136D89"/>
    <w:rsid w:val="00140251"/>
    <w:rsid w:val="00140397"/>
    <w:rsid w:val="001410EC"/>
    <w:rsid w:val="00141547"/>
    <w:rsid w:val="00142E5A"/>
    <w:rsid w:val="00143FB9"/>
    <w:rsid w:val="00150027"/>
    <w:rsid w:val="0015048B"/>
    <w:rsid w:val="00152342"/>
    <w:rsid w:val="00152E35"/>
    <w:rsid w:val="00154790"/>
    <w:rsid w:val="001561A1"/>
    <w:rsid w:val="00160C75"/>
    <w:rsid w:val="00161623"/>
    <w:rsid w:val="00163E67"/>
    <w:rsid w:val="001643F9"/>
    <w:rsid w:val="00165A7F"/>
    <w:rsid w:val="00165AD8"/>
    <w:rsid w:val="00167C10"/>
    <w:rsid w:val="00167DC4"/>
    <w:rsid w:val="001700FA"/>
    <w:rsid w:val="00170612"/>
    <w:rsid w:val="0017067B"/>
    <w:rsid w:val="0017296A"/>
    <w:rsid w:val="0017327F"/>
    <w:rsid w:val="001753C0"/>
    <w:rsid w:val="001754CC"/>
    <w:rsid w:val="00177BFB"/>
    <w:rsid w:val="0018000B"/>
    <w:rsid w:val="00181419"/>
    <w:rsid w:val="001870B4"/>
    <w:rsid w:val="001912D4"/>
    <w:rsid w:val="00192067"/>
    <w:rsid w:val="00192C4F"/>
    <w:rsid w:val="00193CC8"/>
    <w:rsid w:val="001A0EA9"/>
    <w:rsid w:val="001A1E09"/>
    <w:rsid w:val="001A756D"/>
    <w:rsid w:val="001A7DCF"/>
    <w:rsid w:val="001B0545"/>
    <w:rsid w:val="001B05D0"/>
    <w:rsid w:val="001B1DBC"/>
    <w:rsid w:val="001B2673"/>
    <w:rsid w:val="001B4827"/>
    <w:rsid w:val="001C0EF3"/>
    <w:rsid w:val="001C2B01"/>
    <w:rsid w:val="001C3B2E"/>
    <w:rsid w:val="001C56C3"/>
    <w:rsid w:val="001C7BE1"/>
    <w:rsid w:val="001D237C"/>
    <w:rsid w:val="001D3986"/>
    <w:rsid w:val="001F1505"/>
    <w:rsid w:val="001F2076"/>
    <w:rsid w:val="001F2DC8"/>
    <w:rsid w:val="001F56B9"/>
    <w:rsid w:val="001F7FB0"/>
    <w:rsid w:val="002029E0"/>
    <w:rsid w:val="00204B3A"/>
    <w:rsid w:val="00205B0E"/>
    <w:rsid w:val="002112CB"/>
    <w:rsid w:val="00213C54"/>
    <w:rsid w:val="002156FC"/>
    <w:rsid w:val="00215C80"/>
    <w:rsid w:val="0021600E"/>
    <w:rsid w:val="002166E6"/>
    <w:rsid w:val="00217968"/>
    <w:rsid w:val="0022170E"/>
    <w:rsid w:val="00221D13"/>
    <w:rsid w:val="00224B62"/>
    <w:rsid w:val="00226742"/>
    <w:rsid w:val="002267DC"/>
    <w:rsid w:val="00226CA3"/>
    <w:rsid w:val="00231096"/>
    <w:rsid w:val="002331FD"/>
    <w:rsid w:val="00233694"/>
    <w:rsid w:val="00233B53"/>
    <w:rsid w:val="00234A5A"/>
    <w:rsid w:val="00242C01"/>
    <w:rsid w:val="00243AA8"/>
    <w:rsid w:val="00244067"/>
    <w:rsid w:val="0025069A"/>
    <w:rsid w:val="00250A18"/>
    <w:rsid w:val="00250A96"/>
    <w:rsid w:val="002536C0"/>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A09AD"/>
    <w:rsid w:val="002A0BA6"/>
    <w:rsid w:val="002A1738"/>
    <w:rsid w:val="002A2F77"/>
    <w:rsid w:val="002A3466"/>
    <w:rsid w:val="002A3CC1"/>
    <w:rsid w:val="002A47FD"/>
    <w:rsid w:val="002A5387"/>
    <w:rsid w:val="002B1D51"/>
    <w:rsid w:val="002B5E36"/>
    <w:rsid w:val="002B68C2"/>
    <w:rsid w:val="002C0EF9"/>
    <w:rsid w:val="002C2271"/>
    <w:rsid w:val="002C4C3E"/>
    <w:rsid w:val="002C678F"/>
    <w:rsid w:val="002D02DE"/>
    <w:rsid w:val="002D0778"/>
    <w:rsid w:val="002D2DAA"/>
    <w:rsid w:val="002D41D2"/>
    <w:rsid w:val="002D47F9"/>
    <w:rsid w:val="002D71AC"/>
    <w:rsid w:val="002E5162"/>
    <w:rsid w:val="002E73F8"/>
    <w:rsid w:val="002E7FB4"/>
    <w:rsid w:val="002F009C"/>
    <w:rsid w:val="002F085D"/>
    <w:rsid w:val="002F1867"/>
    <w:rsid w:val="002F2293"/>
    <w:rsid w:val="002F3561"/>
    <w:rsid w:val="002F5238"/>
    <w:rsid w:val="002F6658"/>
    <w:rsid w:val="002F7CAF"/>
    <w:rsid w:val="0030071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330A4"/>
    <w:rsid w:val="003338A5"/>
    <w:rsid w:val="00334F1A"/>
    <w:rsid w:val="003377E4"/>
    <w:rsid w:val="00345B0C"/>
    <w:rsid w:val="003506DC"/>
    <w:rsid w:val="00350CB0"/>
    <w:rsid w:val="00352997"/>
    <w:rsid w:val="00353584"/>
    <w:rsid w:val="00355B95"/>
    <w:rsid w:val="0035660C"/>
    <w:rsid w:val="0035678F"/>
    <w:rsid w:val="003575DF"/>
    <w:rsid w:val="00362F5D"/>
    <w:rsid w:val="003638AB"/>
    <w:rsid w:val="00370370"/>
    <w:rsid w:val="00370E7F"/>
    <w:rsid w:val="00371880"/>
    <w:rsid w:val="00371C73"/>
    <w:rsid w:val="00372519"/>
    <w:rsid w:val="003741D7"/>
    <w:rsid w:val="00375ABC"/>
    <w:rsid w:val="0037624D"/>
    <w:rsid w:val="00377C02"/>
    <w:rsid w:val="00381278"/>
    <w:rsid w:val="00381D16"/>
    <w:rsid w:val="00383C2F"/>
    <w:rsid w:val="00385461"/>
    <w:rsid w:val="0039037F"/>
    <w:rsid w:val="00390D89"/>
    <w:rsid w:val="0039113D"/>
    <w:rsid w:val="003936DF"/>
    <w:rsid w:val="003956FB"/>
    <w:rsid w:val="0039762C"/>
    <w:rsid w:val="00397A5B"/>
    <w:rsid w:val="003A2A18"/>
    <w:rsid w:val="003A3564"/>
    <w:rsid w:val="003A36E4"/>
    <w:rsid w:val="003A3E2D"/>
    <w:rsid w:val="003A4676"/>
    <w:rsid w:val="003A4766"/>
    <w:rsid w:val="003A5B74"/>
    <w:rsid w:val="003A6839"/>
    <w:rsid w:val="003B28E2"/>
    <w:rsid w:val="003B386E"/>
    <w:rsid w:val="003B40CD"/>
    <w:rsid w:val="003C36C0"/>
    <w:rsid w:val="003C3DE0"/>
    <w:rsid w:val="003C446A"/>
    <w:rsid w:val="003D0153"/>
    <w:rsid w:val="003D04A4"/>
    <w:rsid w:val="003D59FD"/>
    <w:rsid w:val="003D6EE6"/>
    <w:rsid w:val="003D735F"/>
    <w:rsid w:val="003D7F59"/>
    <w:rsid w:val="003E3FC6"/>
    <w:rsid w:val="003E51BD"/>
    <w:rsid w:val="003F08DC"/>
    <w:rsid w:val="003F0B06"/>
    <w:rsid w:val="003F5B4A"/>
    <w:rsid w:val="003F60F6"/>
    <w:rsid w:val="00402044"/>
    <w:rsid w:val="004034E8"/>
    <w:rsid w:val="00406170"/>
    <w:rsid w:val="00407D5B"/>
    <w:rsid w:val="00410893"/>
    <w:rsid w:val="00411AD6"/>
    <w:rsid w:val="00412E78"/>
    <w:rsid w:val="00413F4E"/>
    <w:rsid w:val="004165D1"/>
    <w:rsid w:val="00420D41"/>
    <w:rsid w:val="0042375F"/>
    <w:rsid w:val="00423AB5"/>
    <w:rsid w:val="00423E4F"/>
    <w:rsid w:val="004241A3"/>
    <w:rsid w:val="00424288"/>
    <w:rsid w:val="00425204"/>
    <w:rsid w:val="00425C5D"/>
    <w:rsid w:val="00425DB1"/>
    <w:rsid w:val="00426B99"/>
    <w:rsid w:val="0043470C"/>
    <w:rsid w:val="00435B59"/>
    <w:rsid w:val="004363E6"/>
    <w:rsid w:val="004416C7"/>
    <w:rsid w:val="0044466E"/>
    <w:rsid w:val="00445F5C"/>
    <w:rsid w:val="00447FCE"/>
    <w:rsid w:val="00451900"/>
    <w:rsid w:val="00452331"/>
    <w:rsid w:val="004526C0"/>
    <w:rsid w:val="0045477B"/>
    <w:rsid w:val="0045490D"/>
    <w:rsid w:val="004556BB"/>
    <w:rsid w:val="0045598C"/>
    <w:rsid w:val="00455CAD"/>
    <w:rsid w:val="004568C9"/>
    <w:rsid w:val="00456902"/>
    <w:rsid w:val="00461A17"/>
    <w:rsid w:val="00462958"/>
    <w:rsid w:val="004632C3"/>
    <w:rsid w:val="00463605"/>
    <w:rsid w:val="00463C04"/>
    <w:rsid w:val="00465112"/>
    <w:rsid w:val="00467BC4"/>
    <w:rsid w:val="00470436"/>
    <w:rsid w:val="004714CB"/>
    <w:rsid w:val="004719F9"/>
    <w:rsid w:val="0047300B"/>
    <w:rsid w:val="00474203"/>
    <w:rsid w:val="00476828"/>
    <w:rsid w:val="00477ED9"/>
    <w:rsid w:val="00480374"/>
    <w:rsid w:val="00482556"/>
    <w:rsid w:val="00484902"/>
    <w:rsid w:val="00490596"/>
    <w:rsid w:val="00490A50"/>
    <w:rsid w:val="00490D0D"/>
    <w:rsid w:val="0049291A"/>
    <w:rsid w:val="004936CC"/>
    <w:rsid w:val="004941CA"/>
    <w:rsid w:val="00494D0B"/>
    <w:rsid w:val="004A18BB"/>
    <w:rsid w:val="004A224B"/>
    <w:rsid w:val="004A24FE"/>
    <w:rsid w:val="004A32B8"/>
    <w:rsid w:val="004A4F6E"/>
    <w:rsid w:val="004A697E"/>
    <w:rsid w:val="004A733A"/>
    <w:rsid w:val="004B02FE"/>
    <w:rsid w:val="004B382B"/>
    <w:rsid w:val="004B4D73"/>
    <w:rsid w:val="004B681E"/>
    <w:rsid w:val="004B74E1"/>
    <w:rsid w:val="004B7E7E"/>
    <w:rsid w:val="004C0235"/>
    <w:rsid w:val="004C1006"/>
    <w:rsid w:val="004C1812"/>
    <w:rsid w:val="004C1949"/>
    <w:rsid w:val="004C7160"/>
    <w:rsid w:val="004D3FA6"/>
    <w:rsid w:val="004D6FE2"/>
    <w:rsid w:val="004D7DD7"/>
    <w:rsid w:val="004E6818"/>
    <w:rsid w:val="004F2A46"/>
    <w:rsid w:val="004F531A"/>
    <w:rsid w:val="004F57D4"/>
    <w:rsid w:val="004F5FEB"/>
    <w:rsid w:val="004F77E0"/>
    <w:rsid w:val="004F79E1"/>
    <w:rsid w:val="0050044B"/>
    <w:rsid w:val="0050062A"/>
    <w:rsid w:val="005017AF"/>
    <w:rsid w:val="005028DF"/>
    <w:rsid w:val="00503B0A"/>
    <w:rsid w:val="0050548C"/>
    <w:rsid w:val="00505858"/>
    <w:rsid w:val="005071B2"/>
    <w:rsid w:val="00513EA2"/>
    <w:rsid w:val="00514E3E"/>
    <w:rsid w:val="00516017"/>
    <w:rsid w:val="00516507"/>
    <w:rsid w:val="00516972"/>
    <w:rsid w:val="00520615"/>
    <w:rsid w:val="005207B5"/>
    <w:rsid w:val="00520DC9"/>
    <w:rsid w:val="00521749"/>
    <w:rsid w:val="00522456"/>
    <w:rsid w:val="0052368F"/>
    <w:rsid w:val="005249C1"/>
    <w:rsid w:val="00527457"/>
    <w:rsid w:val="0053079C"/>
    <w:rsid w:val="005318A5"/>
    <w:rsid w:val="0053250F"/>
    <w:rsid w:val="00533451"/>
    <w:rsid w:val="00536CEA"/>
    <w:rsid w:val="00537B2B"/>
    <w:rsid w:val="00537D7A"/>
    <w:rsid w:val="00537E37"/>
    <w:rsid w:val="00540CCF"/>
    <w:rsid w:val="00540E11"/>
    <w:rsid w:val="0054309E"/>
    <w:rsid w:val="00545751"/>
    <w:rsid w:val="00551912"/>
    <w:rsid w:val="0055515B"/>
    <w:rsid w:val="00556D7C"/>
    <w:rsid w:val="00557E93"/>
    <w:rsid w:val="00557E97"/>
    <w:rsid w:val="00560860"/>
    <w:rsid w:val="005611B1"/>
    <w:rsid w:val="005617DF"/>
    <w:rsid w:val="00561F2E"/>
    <w:rsid w:val="005675F4"/>
    <w:rsid w:val="00567653"/>
    <w:rsid w:val="00567F13"/>
    <w:rsid w:val="0057034C"/>
    <w:rsid w:val="005758CF"/>
    <w:rsid w:val="00577419"/>
    <w:rsid w:val="00580186"/>
    <w:rsid w:val="00581AC8"/>
    <w:rsid w:val="00581D13"/>
    <w:rsid w:val="00583417"/>
    <w:rsid w:val="00586E70"/>
    <w:rsid w:val="00586F56"/>
    <w:rsid w:val="005873A8"/>
    <w:rsid w:val="00587590"/>
    <w:rsid w:val="00587EE9"/>
    <w:rsid w:val="00590D39"/>
    <w:rsid w:val="0059379F"/>
    <w:rsid w:val="00593EAF"/>
    <w:rsid w:val="00594666"/>
    <w:rsid w:val="00594E05"/>
    <w:rsid w:val="005958BB"/>
    <w:rsid w:val="005968EF"/>
    <w:rsid w:val="005A1F37"/>
    <w:rsid w:val="005A1FA2"/>
    <w:rsid w:val="005A4D32"/>
    <w:rsid w:val="005A55CB"/>
    <w:rsid w:val="005A7D4E"/>
    <w:rsid w:val="005B225B"/>
    <w:rsid w:val="005B32D5"/>
    <w:rsid w:val="005B473C"/>
    <w:rsid w:val="005B5856"/>
    <w:rsid w:val="005B625A"/>
    <w:rsid w:val="005B6AB3"/>
    <w:rsid w:val="005C077F"/>
    <w:rsid w:val="005C361C"/>
    <w:rsid w:val="005C5F0B"/>
    <w:rsid w:val="005D1EB6"/>
    <w:rsid w:val="005D2883"/>
    <w:rsid w:val="005D4536"/>
    <w:rsid w:val="005D4747"/>
    <w:rsid w:val="005D6382"/>
    <w:rsid w:val="005D7313"/>
    <w:rsid w:val="005D75AC"/>
    <w:rsid w:val="005E0715"/>
    <w:rsid w:val="005E2935"/>
    <w:rsid w:val="005E2978"/>
    <w:rsid w:val="005E2A45"/>
    <w:rsid w:val="005E52BE"/>
    <w:rsid w:val="005E7CB5"/>
    <w:rsid w:val="005F17F1"/>
    <w:rsid w:val="005F2594"/>
    <w:rsid w:val="005F5E63"/>
    <w:rsid w:val="006003E2"/>
    <w:rsid w:val="00601CF4"/>
    <w:rsid w:val="00601F08"/>
    <w:rsid w:val="00606932"/>
    <w:rsid w:val="00606F57"/>
    <w:rsid w:val="0061100D"/>
    <w:rsid w:val="006110A6"/>
    <w:rsid w:val="00611FD6"/>
    <w:rsid w:val="006159CF"/>
    <w:rsid w:val="00615B06"/>
    <w:rsid w:val="00615B24"/>
    <w:rsid w:val="006168D7"/>
    <w:rsid w:val="00617993"/>
    <w:rsid w:val="00617CBE"/>
    <w:rsid w:val="00620A25"/>
    <w:rsid w:val="00620A73"/>
    <w:rsid w:val="00620D68"/>
    <w:rsid w:val="006228F3"/>
    <w:rsid w:val="00624D8B"/>
    <w:rsid w:val="00626CD5"/>
    <w:rsid w:val="00627147"/>
    <w:rsid w:val="0062714A"/>
    <w:rsid w:val="006305E1"/>
    <w:rsid w:val="0063372C"/>
    <w:rsid w:val="00633792"/>
    <w:rsid w:val="00641F92"/>
    <w:rsid w:val="0064446B"/>
    <w:rsid w:val="00644716"/>
    <w:rsid w:val="0065075A"/>
    <w:rsid w:val="00650E95"/>
    <w:rsid w:val="00651DA7"/>
    <w:rsid w:val="0065636C"/>
    <w:rsid w:val="00656B67"/>
    <w:rsid w:val="006573CC"/>
    <w:rsid w:val="00660942"/>
    <w:rsid w:val="00660EAD"/>
    <w:rsid w:val="00661A3B"/>
    <w:rsid w:val="006647EE"/>
    <w:rsid w:val="00664BB8"/>
    <w:rsid w:val="00666BCF"/>
    <w:rsid w:val="006678D6"/>
    <w:rsid w:val="00670B7D"/>
    <w:rsid w:val="00670B8B"/>
    <w:rsid w:val="006737B0"/>
    <w:rsid w:val="00674854"/>
    <w:rsid w:val="006761B6"/>
    <w:rsid w:val="006761DF"/>
    <w:rsid w:val="0067645D"/>
    <w:rsid w:val="006814C7"/>
    <w:rsid w:val="00685491"/>
    <w:rsid w:val="00687BBB"/>
    <w:rsid w:val="00691C63"/>
    <w:rsid w:val="0069362B"/>
    <w:rsid w:val="00693BEF"/>
    <w:rsid w:val="00694439"/>
    <w:rsid w:val="006948BD"/>
    <w:rsid w:val="00694D87"/>
    <w:rsid w:val="00694DF9"/>
    <w:rsid w:val="0069564E"/>
    <w:rsid w:val="00695E80"/>
    <w:rsid w:val="0069661C"/>
    <w:rsid w:val="006A051D"/>
    <w:rsid w:val="006A0630"/>
    <w:rsid w:val="006A491C"/>
    <w:rsid w:val="006A571A"/>
    <w:rsid w:val="006A592B"/>
    <w:rsid w:val="006A5C6F"/>
    <w:rsid w:val="006A6B66"/>
    <w:rsid w:val="006A7E11"/>
    <w:rsid w:val="006B1546"/>
    <w:rsid w:val="006B24BA"/>
    <w:rsid w:val="006B541D"/>
    <w:rsid w:val="006B79A9"/>
    <w:rsid w:val="006C008E"/>
    <w:rsid w:val="006C02D1"/>
    <w:rsid w:val="006C0797"/>
    <w:rsid w:val="006C610D"/>
    <w:rsid w:val="006C61E1"/>
    <w:rsid w:val="006C68F4"/>
    <w:rsid w:val="006D22A4"/>
    <w:rsid w:val="006D69B8"/>
    <w:rsid w:val="006D6F73"/>
    <w:rsid w:val="006D79EB"/>
    <w:rsid w:val="006E3F88"/>
    <w:rsid w:val="006F1F0B"/>
    <w:rsid w:val="006F2921"/>
    <w:rsid w:val="006F4494"/>
    <w:rsid w:val="006F4A58"/>
    <w:rsid w:val="006F561C"/>
    <w:rsid w:val="00701E95"/>
    <w:rsid w:val="007038AD"/>
    <w:rsid w:val="007045A1"/>
    <w:rsid w:val="00704BB4"/>
    <w:rsid w:val="00705338"/>
    <w:rsid w:val="00705F42"/>
    <w:rsid w:val="00707E93"/>
    <w:rsid w:val="00711347"/>
    <w:rsid w:val="007154CA"/>
    <w:rsid w:val="00717960"/>
    <w:rsid w:val="00720824"/>
    <w:rsid w:val="00720ABB"/>
    <w:rsid w:val="007223BE"/>
    <w:rsid w:val="00724E6A"/>
    <w:rsid w:val="00725AB6"/>
    <w:rsid w:val="00725D72"/>
    <w:rsid w:val="007261B2"/>
    <w:rsid w:val="00731D47"/>
    <w:rsid w:val="00732BA5"/>
    <w:rsid w:val="00734E6C"/>
    <w:rsid w:val="007356D5"/>
    <w:rsid w:val="007378BD"/>
    <w:rsid w:val="00741C07"/>
    <w:rsid w:val="00744094"/>
    <w:rsid w:val="007543E5"/>
    <w:rsid w:val="007544FE"/>
    <w:rsid w:val="007546A3"/>
    <w:rsid w:val="007603A7"/>
    <w:rsid w:val="00760E07"/>
    <w:rsid w:val="00762AF7"/>
    <w:rsid w:val="00765326"/>
    <w:rsid w:val="00767451"/>
    <w:rsid w:val="00767A2D"/>
    <w:rsid w:val="0077041A"/>
    <w:rsid w:val="007718E0"/>
    <w:rsid w:val="00772232"/>
    <w:rsid w:val="00773838"/>
    <w:rsid w:val="0077635C"/>
    <w:rsid w:val="007763A9"/>
    <w:rsid w:val="00776B99"/>
    <w:rsid w:val="007777EB"/>
    <w:rsid w:val="00777949"/>
    <w:rsid w:val="00777EEA"/>
    <w:rsid w:val="00780A15"/>
    <w:rsid w:val="00780BFF"/>
    <w:rsid w:val="00781271"/>
    <w:rsid w:val="0078190D"/>
    <w:rsid w:val="00783818"/>
    <w:rsid w:val="007840FC"/>
    <w:rsid w:val="007841ED"/>
    <w:rsid w:val="00787058"/>
    <w:rsid w:val="007873EA"/>
    <w:rsid w:val="007877D9"/>
    <w:rsid w:val="00790E15"/>
    <w:rsid w:val="00791C74"/>
    <w:rsid w:val="00791C9B"/>
    <w:rsid w:val="00791F0C"/>
    <w:rsid w:val="0079240A"/>
    <w:rsid w:val="00794CF6"/>
    <w:rsid w:val="007969CA"/>
    <w:rsid w:val="007974EF"/>
    <w:rsid w:val="007A1B23"/>
    <w:rsid w:val="007A4BCD"/>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F027C"/>
    <w:rsid w:val="007F2858"/>
    <w:rsid w:val="007F2F47"/>
    <w:rsid w:val="007F353B"/>
    <w:rsid w:val="007F39A9"/>
    <w:rsid w:val="007F50F1"/>
    <w:rsid w:val="00802CC2"/>
    <w:rsid w:val="00803493"/>
    <w:rsid w:val="008035AF"/>
    <w:rsid w:val="008048C8"/>
    <w:rsid w:val="00805C18"/>
    <w:rsid w:val="00806A75"/>
    <w:rsid w:val="00806DDD"/>
    <w:rsid w:val="00806F63"/>
    <w:rsid w:val="008119B7"/>
    <w:rsid w:val="0081200C"/>
    <w:rsid w:val="0081281D"/>
    <w:rsid w:val="00812907"/>
    <w:rsid w:val="0081594B"/>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413D8"/>
    <w:rsid w:val="008474CB"/>
    <w:rsid w:val="00852DE1"/>
    <w:rsid w:val="00852E89"/>
    <w:rsid w:val="008562BE"/>
    <w:rsid w:val="008566BF"/>
    <w:rsid w:val="0085694A"/>
    <w:rsid w:val="008623BB"/>
    <w:rsid w:val="00864245"/>
    <w:rsid w:val="00864DE9"/>
    <w:rsid w:val="00864F8C"/>
    <w:rsid w:val="00865D6D"/>
    <w:rsid w:val="00870B02"/>
    <w:rsid w:val="008752F2"/>
    <w:rsid w:val="00876618"/>
    <w:rsid w:val="00877557"/>
    <w:rsid w:val="00880F47"/>
    <w:rsid w:val="00882CC2"/>
    <w:rsid w:val="00883555"/>
    <w:rsid w:val="00883EE1"/>
    <w:rsid w:val="00885B89"/>
    <w:rsid w:val="00887E10"/>
    <w:rsid w:val="00887E43"/>
    <w:rsid w:val="00890346"/>
    <w:rsid w:val="00892675"/>
    <w:rsid w:val="00894F44"/>
    <w:rsid w:val="00895726"/>
    <w:rsid w:val="00895896"/>
    <w:rsid w:val="0089708D"/>
    <w:rsid w:val="0089758B"/>
    <w:rsid w:val="008A0236"/>
    <w:rsid w:val="008A0399"/>
    <w:rsid w:val="008A0408"/>
    <w:rsid w:val="008A1A52"/>
    <w:rsid w:val="008A4249"/>
    <w:rsid w:val="008A4CEF"/>
    <w:rsid w:val="008A53DF"/>
    <w:rsid w:val="008A67DC"/>
    <w:rsid w:val="008A7E63"/>
    <w:rsid w:val="008B0FC2"/>
    <w:rsid w:val="008B6CB7"/>
    <w:rsid w:val="008B71AB"/>
    <w:rsid w:val="008B7A1F"/>
    <w:rsid w:val="008C13F1"/>
    <w:rsid w:val="008C1B4D"/>
    <w:rsid w:val="008C727A"/>
    <w:rsid w:val="008D0CA7"/>
    <w:rsid w:val="008D0EE5"/>
    <w:rsid w:val="008D1932"/>
    <w:rsid w:val="008D20CA"/>
    <w:rsid w:val="008D38A3"/>
    <w:rsid w:val="008D3F94"/>
    <w:rsid w:val="008D5527"/>
    <w:rsid w:val="008D6BE9"/>
    <w:rsid w:val="008E0361"/>
    <w:rsid w:val="008E15A7"/>
    <w:rsid w:val="008E2566"/>
    <w:rsid w:val="008E2873"/>
    <w:rsid w:val="008E3C11"/>
    <w:rsid w:val="008E5F7A"/>
    <w:rsid w:val="008E6AEA"/>
    <w:rsid w:val="008E79C1"/>
    <w:rsid w:val="008E7D7B"/>
    <w:rsid w:val="008F17EE"/>
    <w:rsid w:val="008F1806"/>
    <w:rsid w:val="008F303B"/>
    <w:rsid w:val="008F56B7"/>
    <w:rsid w:val="008F691F"/>
    <w:rsid w:val="008F7928"/>
    <w:rsid w:val="00901376"/>
    <w:rsid w:val="00903DC6"/>
    <w:rsid w:val="00904990"/>
    <w:rsid w:val="00906B7D"/>
    <w:rsid w:val="00915AC6"/>
    <w:rsid w:val="0091696D"/>
    <w:rsid w:val="00920A46"/>
    <w:rsid w:val="00921085"/>
    <w:rsid w:val="009212C0"/>
    <w:rsid w:val="009213CB"/>
    <w:rsid w:val="00923C05"/>
    <w:rsid w:val="00927DDE"/>
    <w:rsid w:val="009310DF"/>
    <w:rsid w:val="00932215"/>
    <w:rsid w:val="009323E8"/>
    <w:rsid w:val="009327D2"/>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BE2"/>
    <w:rsid w:val="00950D0C"/>
    <w:rsid w:val="00950F39"/>
    <w:rsid w:val="00955663"/>
    <w:rsid w:val="009562CA"/>
    <w:rsid w:val="00960764"/>
    <w:rsid w:val="00961BEF"/>
    <w:rsid w:val="00964A13"/>
    <w:rsid w:val="0096521C"/>
    <w:rsid w:val="00965295"/>
    <w:rsid w:val="00970D77"/>
    <w:rsid w:val="00971955"/>
    <w:rsid w:val="00973262"/>
    <w:rsid w:val="00974D0F"/>
    <w:rsid w:val="009759E4"/>
    <w:rsid w:val="0098130E"/>
    <w:rsid w:val="00981AAB"/>
    <w:rsid w:val="00982229"/>
    <w:rsid w:val="00983001"/>
    <w:rsid w:val="00983E82"/>
    <w:rsid w:val="00985CC7"/>
    <w:rsid w:val="00985EE3"/>
    <w:rsid w:val="00986C07"/>
    <w:rsid w:val="00994280"/>
    <w:rsid w:val="00994327"/>
    <w:rsid w:val="009945F3"/>
    <w:rsid w:val="00995C8A"/>
    <w:rsid w:val="009A63C8"/>
    <w:rsid w:val="009A794E"/>
    <w:rsid w:val="009B12EE"/>
    <w:rsid w:val="009C1531"/>
    <w:rsid w:val="009C1E2C"/>
    <w:rsid w:val="009C1EF3"/>
    <w:rsid w:val="009C39F7"/>
    <w:rsid w:val="009C4E49"/>
    <w:rsid w:val="009C5537"/>
    <w:rsid w:val="009C73F4"/>
    <w:rsid w:val="009D025D"/>
    <w:rsid w:val="009D1562"/>
    <w:rsid w:val="009D173C"/>
    <w:rsid w:val="009D2B90"/>
    <w:rsid w:val="009D2D54"/>
    <w:rsid w:val="009D4A05"/>
    <w:rsid w:val="009D7C8E"/>
    <w:rsid w:val="009E06FE"/>
    <w:rsid w:val="009E1733"/>
    <w:rsid w:val="009E41B5"/>
    <w:rsid w:val="009E4ABD"/>
    <w:rsid w:val="009E4B6F"/>
    <w:rsid w:val="009E7580"/>
    <w:rsid w:val="009F43CC"/>
    <w:rsid w:val="009F452E"/>
    <w:rsid w:val="009F49B0"/>
    <w:rsid w:val="009F6083"/>
    <w:rsid w:val="009F6B22"/>
    <w:rsid w:val="00A0329F"/>
    <w:rsid w:val="00A033A4"/>
    <w:rsid w:val="00A04150"/>
    <w:rsid w:val="00A04693"/>
    <w:rsid w:val="00A0575F"/>
    <w:rsid w:val="00A0727C"/>
    <w:rsid w:val="00A07AEE"/>
    <w:rsid w:val="00A10FA0"/>
    <w:rsid w:val="00A12B96"/>
    <w:rsid w:val="00A1407A"/>
    <w:rsid w:val="00A16CC0"/>
    <w:rsid w:val="00A20011"/>
    <w:rsid w:val="00A200B8"/>
    <w:rsid w:val="00A20DD8"/>
    <w:rsid w:val="00A20F9F"/>
    <w:rsid w:val="00A22C10"/>
    <w:rsid w:val="00A252D4"/>
    <w:rsid w:val="00A2586E"/>
    <w:rsid w:val="00A36054"/>
    <w:rsid w:val="00A360DF"/>
    <w:rsid w:val="00A364A7"/>
    <w:rsid w:val="00A3729A"/>
    <w:rsid w:val="00A410BE"/>
    <w:rsid w:val="00A41330"/>
    <w:rsid w:val="00A46AD4"/>
    <w:rsid w:val="00A5039F"/>
    <w:rsid w:val="00A513CE"/>
    <w:rsid w:val="00A52162"/>
    <w:rsid w:val="00A5685A"/>
    <w:rsid w:val="00A56A3F"/>
    <w:rsid w:val="00A60331"/>
    <w:rsid w:val="00A6109D"/>
    <w:rsid w:val="00A61639"/>
    <w:rsid w:val="00A620CC"/>
    <w:rsid w:val="00A62571"/>
    <w:rsid w:val="00A64DD9"/>
    <w:rsid w:val="00A660E8"/>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6DFE"/>
    <w:rsid w:val="00A91DFF"/>
    <w:rsid w:val="00A94494"/>
    <w:rsid w:val="00A94B41"/>
    <w:rsid w:val="00A97A55"/>
    <w:rsid w:val="00AA120C"/>
    <w:rsid w:val="00AB06CA"/>
    <w:rsid w:val="00AB1A8E"/>
    <w:rsid w:val="00AB2B11"/>
    <w:rsid w:val="00AB2CF0"/>
    <w:rsid w:val="00AB370F"/>
    <w:rsid w:val="00AB3B1C"/>
    <w:rsid w:val="00AB4108"/>
    <w:rsid w:val="00AB4CF5"/>
    <w:rsid w:val="00AB54A8"/>
    <w:rsid w:val="00AB6A18"/>
    <w:rsid w:val="00AB6E0B"/>
    <w:rsid w:val="00AB6FE7"/>
    <w:rsid w:val="00AC0808"/>
    <w:rsid w:val="00AC1257"/>
    <w:rsid w:val="00AC1612"/>
    <w:rsid w:val="00AC1C70"/>
    <w:rsid w:val="00AC248E"/>
    <w:rsid w:val="00AC33BA"/>
    <w:rsid w:val="00AC43B0"/>
    <w:rsid w:val="00AC648B"/>
    <w:rsid w:val="00AC6E74"/>
    <w:rsid w:val="00AC7910"/>
    <w:rsid w:val="00AD185F"/>
    <w:rsid w:val="00AD1E02"/>
    <w:rsid w:val="00AD2138"/>
    <w:rsid w:val="00AD3193"/>
    <w:rsid w:val="00AD4879"/>
    <w:rsid w:val="00AD5389"/>
    <w:rsid w:val="00AD624D"/>
    <w:rsid w:val="00AD6D04"/>
    <w:rsid w:val="00AE2C7D"/>
    <w:rsid w:val="00AE32A9"/>
    <w:rsid w:val="00AF0774"/>
    <w:rsid w:val="00AF2346"/>
    <w:rsid w:val="00AF4C6A"/>
    <w:rsid w:val="00AF7D17"/>
    <w:rsid w:val="00AF7F10"/>
    <w:rsid w:val="00B00FBA"/>
    <w:rsid w:val="00B01D07"/>
    <w:rsid w:val="00B03395"/>
    <w:rsid w:val="00B04738"/>
    <w:rsid w:val="00B04B8A"/>
    <w:rsid w:val="00B04DAA"/>
    <w:rsid w:val="00B06B1D"/>
    <w:rsid w:val="00B06CBD"/>
    <w:rsid w:val="00B108CF"/>
    <w:rsid w:val="00B10F9B"/>
    <w:rsid w:val="00B1340F"/>
    <w:rsid w:val="00B13D3B"/>
    <w:rsid w:val="00B13FFB"/>
    <w:rsid w:val="00B1588B"/>
    <w:rsid w:val="00B15EF6"/>
    <w:rsid w:val="00B1658D"/>
    <w:rsid w:val="00B1720F"/>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387E"/>
    <w:rsid w:val="00B73ED6"/>
    <w:rsid w:val="00B7438E"/>
    <w:rsid w:val="00B84B82"/>
    <w:rsid w:val="00B853E2"/>
    <w:rsid w:val="00B87377"/>
    <w:rsid w:val="00B87D0C"/>
    <w:rsid w:val="00B9142E"/>
    <w:rsid w:val="00B91A02"/>
    <w:rsid w:val="00B92AF4"/>
    <w:rsid w:val="00B92C1F"/>
    <w:rsid w:val="00B94D69"/>
    <w:rsid w:val="00B961C9"/>
    <w:rsid w:val="00B96E77"/>
    <w:rsid w:val="00B979D3"/>
    <w:rsid w:val="00BA0242"/>
    <w:rsid w:val="00BA1831"/>
    <w:rsid w:val="00BA3E25"/>
    <w:rsid w:val="00BA3FDA"/>
    <w:rsid w:val="00BA410A"/>
    <w:rsid w:val="00BA478B"/>
    <w:rsid w:val="00BA4C3B"/>
    <w:rsid w:val="00BA6D8F"/>
    <w:rsid w:val="00BB2442"/>
    <w:rsid w:val="00BB3229"/>
    <w:rsid w:val="00BB342D"/>
    <w:rsid w:val="00BB372D"/>
    <w:rsid w:val="00BB426A"/>
    <w:rsid w:val="00BB5857"/>
    <w:rsid w:val="00BB63AB"/>
    <w:rsid w:val="00BB63FA"/>
    <w:rsid w:val="00BB6A9F"/>
    <w:rsid w:val="00BB71CC"/>
    <w:rsid w:val="00BC0015"/>
    <w:rsid w:val="00BC14E9"/>
    <w:rsid w:val="00BC387E"/>
    <w:rsid w:val="00BC5700"/>
    <w:rsid w:val="00BC6F99"/>
    <w:rsid w:val="00BD1297"/>
    <w:rsid w:val="00BD129E"/>
    <w:rsid w:val="00BD2407"/>
    <w:rsid w:val="00BD33BF"/>
    <w:rsid w:val="00BD43AE"/>
    <w:rsid w:val="00BD602E"/>
    <w:rsid w:val="00BD6087"/>
    <w:rsid w:val="00BD7060"/>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54"/>
    <w:rsid w:val="00C24A6D"/>
    <w:rsid w:val="00C251B3"/>
    <w:rsid w:val="00C27B9A"/>
    <w:rsid w:val="00C27F6C"/>
    <w:rsid w:val="00C30636"/>
    <w:rsid w:val="00C33481"/>
    <w:rsid w:val="00C33D4E"/>
    <w:rsid w:val="00C34425"/>
    <w:rsid w:val="00C34585"/>
    <w:rsid w:val="00C3682E"/>
    <w:rsid w:val="00C36FD1"/>
    <w:rsid w:val="00C4041E"/>
    <w:rsid w:val="00C417D9"/>
    <w:rsid w:val="00C41886"/>
    <w:rsid w:val="00C41DAE"/>
    <w:rsid w:val="00C44C50"/>
    <w:rsid w:val="00C45122"/>
    <w:rsid w:val="00C45131"/>
    <w:rsid w:val="00C469A6"/>
    <w:rsid w:val="00C4797E"/>
    <w:rsid w:val="00C47B9D"/>
    <w:rsid w:val="00C502CF"/>
    <w:rsid w:val="00C5156F"/>
    <w:rsid w:val="00C54E88"/>
    <w:rsid w:val="00C54EE1"/>
    <w:rsid w:val="00C571F8"/>
    <w:rsid w:val="00C6020C"/>
    <w:rsid w:val="00C60978"/>
    <w:rsid w:val="00C61219"/>
    <w:rsid w:val="00C62EA0"/>
    <w:rsid w:val="00C63B8C"/>
    <w:rsid w:val="00C64128"/>
    <w:rsid w:val="00C664AA"/>
    <w:rsid w:val="00C66654"/>
    <w:rsid w:val="00C675E9"/>
    <w:rsid w:val="00C702D8"/>
    <w:rsid w:val="00C72977"/>
    <w:rsid w:val="00C7775A"/>
    <w:rsid w:val="00C80FAD"/>
    <w:rsid w:val="00C83653"/>
    <w:rsid w:val="00C86DB0"/>
    <w:rsid w:val="00C90158"/>
    <w:rsid w:val="00C9179D"/>
    <w:rsid w:val="00C92DBF"/>
    <w:rsid w:val="00C94341"/>
    <w:rsid w:val="00C96BF1"/>
    <w:rsid w:val="00CA1800"/>
    <w:rsid w:val="00CA2AFF"/>
    <w:rsid w:val="00CA41AA"/>
    <w:rsid w:val="00CA6081"/>
    <w:rsid w:val="00CB555D"/>
    <w:rsid w:val="00CB5730"/>
    <w:rsid w:val="00CB69ED"/>
    <w:rsid w:val="00CC27C0"/>
    <w:rsid w:val="00CC452F"/>
    <w:rsid w:val="00CC49EF"/>
    <w:rsid w:val="00CC58D1"/>
    <w:rsid w:val="00CC6525"/>
    <w:rsid w:val="00CC7EF5"/>
    <w:rsid w:val="00CD0269"/>
    <w:rsid w:val="00CD110D"/>
    <w:rsid w:val="00CD2382"/>
    <w:rsid w:val="00CD35CC"/>
    <w:rsid w:val="00CD4320"/>
    <w:rsid w:val="00CD5577"/>
    <w:rsid w:val="00CD6270"/>
    <w:rsid w:val="00CD73C2"/>
    <w:rsid w:val="00CD78BC"/>
    <w:rsid w:val="00CE07EE"/>
    <w:rsid w:val="00CE27F7"/>
    <w:rsid w:val="00CE3350"/>
    <w:rsid w:val="00CE3A32"/>
    <w:rsid w:val="00CE41D0"/>
    <w:rsid w:val="00CE5955"/>
    <w:rsid w:val="00CE78FA"/>
    <w:rsid w:val="00CF0261"/>
    <w:rsid w:val="00CF070A"/>
    <w:rsid w:val="00CF5B3F"/>
    <w:rsid w:val="00CF6A14"/>
    <w:rsid w:val="00CF7327"/>
    <w:rsid w:val="00D01691"/>
    <w:rsid w:val="00D01BE6"/>
    <w:rsid w:val="00D02C08"/>
    <w:rsid w:val="00D051FB"/>
    <w:rsid w:val="00D06545"/>
    <w:rsid w:val="00D06686"/>
    <w:rsid w:val="00D15FF3"/>
    <w:rsid w:val="00D171CB"/>
    <w:rsid w:val="00D17C35"/>
    <w:rsid w:val="00D21E71"/>
    <w:rsid w:val="00D24116"/>
    <w:rsid w:val="00D30691"/>
    <w:rsid w:val="00D3114D"/>
    <w:rsid w:val="00D32B85"/>
    <w:rsid w:val="00D335C7"/>
    <w:rsid w:val="00D34346"/>
    <w:rsid w:val="00D34B6C"/>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635B9"/>
    <w:rsid w:val="00D70338"/>
    <w:rsid w:val="00D72715"/>
    <w:rsid w:val="00D72D4B"/>
    <w:rsid w:val="00D75DF6"/>
    <w:rsid w:val="00D809F3"/>
    <w:rsid w:val="00D8255D"/>
    <w:rsid w:val="00D853C7"/>
    <w:rsid w:val="00D8738C"/>
    <w:rsid w:val="00D93EC4"/>
    <w:rsid w:val="00D94467"/>
    <w:rsid w:val="00D94C0C"/>
    <w:rsid w:val="00D958CF"/>
    <w:rsid w:val="00D95DE8"/>
    <w:rsid w:val="00D971C2"/>
    <w:rsid w:val="00D97A2E"/>
    <w:rsid w:val="00DA22CF"/>
    <w:rsid w:val="00DA5D24"/>
    <w:rsid w:val="00DA722E"/>
    <w:rsid w:val="00DA7E0B"/>
    <w:rsid w:val="00DB0BE7"/>
    <w:rsid w:val="00DB11DA"/>
    <w:rsid w:val="00DB1658"/>
    <w:rsid w:val="00DB6C3D"/>
    <w:rsid w:val="00DC0E63"/>
    <w:rsid w:val="00DC30F0"/>
    <w:rsid w:val="00DC6041"/>
    <w:rsid w:val="00DC7494"/>
    <w:rsid w:val="00DD15C0"/>
    <w:rsid w:val="00DD4FDE"/>
    <w:rsid w:val="00DD5B61"/>
    <w:rsid w:val="00DD6055"/>
    <w:rsid w:val="00DD6328"/>
    <w:rsid w:val="00DD6ABE"/>
    <w:rsid w:val="00DE035C"/>
    <w:rsid w:val="00DE0937"/>
    <w:rsid w:val="00DE09EF"/>
    <w:rsid w:val="00DE2036"/>
    <w:rsid w:val="00DE525D"/>
    <w:rsid w:val="00DE5FB8"/>
    <w:rsid w:val="00DF25B7"/>
    <w:rsid w:val="00DF33CB"/>
    <w:rsid w:val="00DF47EF"/>
    <w:rsid w:val="00E003A8"/>
    <w:rsid w:val="00E00BB0"/>
    <w:rsid w:val="00E01798"/>
    <w:rsid w:val="00E03586"/>
    <w:rsid w:val="00E04885"/>
    <w:rsid w:val="00E05968"/>
    <w:rsid w:val="00E10D60"/>
    <w:rsid w:val="00E116D7"/>
    <w:rsid w:val="00E12E2B"/>
    <w:rsid w:val="00E13CD4"/>
    <w:rsid w:val="00E1474F"/>
    <w:rsid w:val="00E149F5"/>
    <w:rsid w:val="00E162B3"/>
    <w:rsid w:val="00E162E7"/>
    <w:rsid w:val="00E17901"/>
    <w:rsid w:val="00E17D4D"/>
    <w:rsid w:val="00E17F6C"/>
    <w:rsid w:val="00E23E54"/>
    <w:rsid w:val="00E24058"/>
    <w:rsid w:val="00E24BBA"/>
    <w:rsid w:val="00E270D0"/>
    <w:rsid w:val="00E30158"/>
    <w:rsid w:val="00E304C0"/>
    <w:rsid w:val="00E3082A"/>
    <w:rsid w:val="00E316E6"/>
    <w:rsid w:val="00E368C7"/>
    <w:rsid w:val="00E37517"/>
    <w:rsid w:val="00E37535"/>
    <w:rsid w:val="00E376CF"/>
    <w:rsid w:val="00E377E5"/>
    <w:rsid w:val="00E4253C"/>
    <w:rsid w:val="00E42BF8"/>
    <w:rsid w:val="00E44C4A"/>
    <w:rsid w:val="00E464A5"/>
    <w:rsid w:val="00E52067"/>
    <w:rsid w:val="00E5275D"/>
    <w:rsid w:val="00E52A44"/>
    <w:rsid w:val="00E53589"/>
    <w:rsid w:val="00E56B2F"/>
    <w:rsid w:val="00E56D82"/>
    <w:rsid w:val="00E578B6"/>
    <w:rsid w:val="00E65546"/>
    <w:rsid w:val="00E66094"/>
    <w:rsid w:val="00E70725"/>
    <w:rsid w:val="00E71C7D"/>
    <w:rsid w:val="00E75436"/>
    <w:rsid w:val="00E75A48"/>
    <w:rsid w:val="00E76B1B"/>
    <w:rsid w:val="00E776E0"/>
    <w:rsid w:val="00E8055B"/>
    <w:rsid w:val="00E84DB4"/>
    <w:rsid w:val="00E86D97"/>
    <w:rsid w:val="00E87E8F"/>
    <w:rsid w:val="00E87FBE"/>
    <w:rsid w:val="00E90E9E"/>
    <w:rsid w:val="00E90F29"/>
    <w:rsid w:val="00E92353"/>
    <w:rsid w:val="00E92653"/>
    <w:rsid w:val="00E9312E"/>
    <w:rsid w:val="00E94A3F"/>
    <w:rsid w:val="00E954DD"/>
    <w:rsid w:val="00E96AFB"/>
    <w:rsid w:val="00EA0560"/>
    <w:rsid w:val="00EA1B2D"/>
    <w:rsid w:val="00EA1D30"/>
    <w:rsid w:val="00EA27D7"/>
    <w:rsid w:val="00EA5BE8"/>
    <w:rsid w:val="00EA7582"/>
    <w:rsid w:val="00EB0AD0"/>
    <w:rsid w:val="00EB0AEB"/>
    <w:rsid w:val="00EB1777"/>
    <w:rsid w:val="00EB3013"/>
    <w:rsid w:val="00EB5EB7"/>
    <w:rsid w:val="00EC3A11"/>
    <w:rsid w:val="00EC585E"/>
    <w:rsid w:val="00EC5BFA"/>
    <w:rsid w:val="00EC6A33"/>
    <w:rsid w:val="00EC7A92"/>
    <w:rsid w:val="00ED0F1F"/>
    <w:rsid w:val="00ED140B"/>
    <w:rsid w:val="00ED724A"/>
    <w:rsid w:val="00EE0C6E"/>
    <w:rsid w:val="00EE2B8B"/>
    <w:rsid w:val="00EE50D8"/>
    <w:rsid w:val="00EE64F3"/>
    <w:rsid w:val="00EF0D1E"/>
    <w:rsid w:val="00EF1192"/>
    <w:rsid w:val="00EF18F2"/>
    <w:rsid w:val="00EF3EAA"/>
    <w:rsid w:val="00EF4862"/>
    <w:rsid w:val="00EF4CDB"/>
    <w:rsid w:val="00EF527A"/>
    <w:rsid w:val="00EF5326"/>
    <w:rsid w:val="00EF59A8"/>
    <w:rsid w:val="00EF7A47"/>
    <w:rsid w:val="00F01C97"/>
    <w:rsid w:val="00F02164"/>
    <w:rsid w:val="00F0341F"/>
    <w:rsid w:val="00F102D3"/>
    <w:rsid w:val="00F10F82"/>
    <w:rsid w:val="00F10FF7"/>
    <w:rsid w:val="00F10FF9"/>
    <w:rsid w:val="00F12CF4"/>
    <w:rsid w:val="00F16DA5"/>
    <w:rsid w:val="00F20067"/>
    <w:rsid w:val="00F205A0"/>
    <w:rsid w:val="00F20CD0"/>
    <w:rsid w:val="00F226D7"/>
    <w:rsid w:val="00F260BD"/>
    <w:rsid w:val="00F26E73"/>
    <w:rsid w:val="00F27983"/>
    <w:rsid w:val="00F307F4"/>
    <w:rsid w:val="00F34D0C"/>
    <w:rsid w:val="00F34F54"/>
    <w:rsid w:val="00F3618D"/>
    <w:rsid w:val="00F371C3"/>
    <w:rsid w:val="00F3764B"/>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A40"/>
    <w:rsid w:val="00F751F4"/>
    <w:rsid w:val="00F75343"/>
    <w:rsid w:val="00F75966"/>
    <w:rsid w:val="00F75B81"/>
    <w:rsid w:val="00F82D64"/>
    <w:rsid w:val="00F835D6"/>
    <w:rsid w:val="00F86124"/>
    <w:rsid w:val="00F87592"/>
    <w:rsid w:val="00F90D0A"/>
    <w:rsid w:val="00F91272"/>
    <w:rsid w:val="00F916B3"/>
    <w:rsid w:val="00F91D82"/>
    <w:rsid w:val="00F926A2"/>
    <w:rsid w:val="00FA06C4"/>
    <w:rsid w:val="00FA0DE1"/>
    <w:rsid w:val="00FA23FF"/>
    <w:rsid w:val="00FA2C5D"/>
    <w:rsid w:val="00FA583A"/>
    <w:rsid w:val="00FA7F92"/>
    <w:rsid w:val="00FB50E9"/>
    <w:rsid w:val="00FB6E19"/>
    <w:rsid w:val="00FB6EB2"/>
    <w:rsid w:val="00FC07B6"/>
    <w:rsid w:val="00FC15A2"/>
    <w:rsid w:val="00FC52DA"/>
    <w:rsid w:val="00FC6156"/>
    <w:rsid w:val="00FC73B2"/>
    <w:rsid w:val="00FD3963"/>
    <w:rsid w:val="00FD3DDC"/>
    <w:rsid w:val="00FD495F"/>
    <w:rsid w:val="00FE1F8A"/>
    <w:rsid w:val="00FE2290"/>
    <w:rsid w:val="00FE2F4E"/>
    <w:rsid w:val="00FE4541"/>
    <w:rsid w:val="00FE6F7B"/>
    <w:rsid w:val="00FE718C"/>
    <w:rsid w:val="00FF1035"/>
    <w:rsid w:val="00FF1EBA"/>
    <w:rsid w:val="00FF2FDB"/>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96E1A-5813-45AA-A759-08857764D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533</Words>
  <Characters>3685</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Enyingi Rk. Egyházközség</dc:creator>
  <cp:lastModifiedBy>Iroda</cp:lastModifiedBy>
  <cp:revision>3</cp:revision>
  <cp:lastPrinted>2017-07-29T10:24:00Z</cp:lastPrinted>
  <dcterms:created xsi:type="dcterms:W3CDTF">2017-07-29T10:05:00Z</dcterms:created>
  <dcterms:modified xsi:type="dcterms:W3CDTF">2017-07-29T10:38:00Z</dcterms:modified>
</cp:coreProperties>
</file>