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A4C95" w14:textId="77777777" w:rsidR="00537B2B" w:rsidRPr="00981AAB" w:rsidRDefault="00537B2B" w:rsidP="00537B2B">
      <w:pPr>
        <w:pStyle w:val="Cmsor2"/>
      </w:pPr>
      <w:r w:rsidRPr="00981AAB">
        <w:t>Örömhír</w:t>
      </w:r>
    </w:p>
    <w:p w14:paraId="54CA4C96" w14:textId="537E13EE" w:rsidR="007546A3" w:rsidRPr="00F459FC" w:rsidRDefault="007546A3" w:rsidP="007546A3">
      <w:r w:rsidRPr="00F459FC">
        <w:rPr>
          <w:b/>
        </w:rPr>
        <w:t xml:space="preserve">A </w:t>
      </w:r>
      <w:r>
        <w:rPr>
          <w:b/>
        </w:rPr>
        <w:t>8</w:t>
      </w:r>
      <w:r w:rsidR="00BE320B">
        <w:rPr>
          <w:b/>
        </w:rPr>
        <w:t>4</w:t>
      </w:r>
      <w:r>
        <w:rPr>
          <w:b/>
        </w:rPr>
        <w:t>.</w:t>
      </w:r>
      <w:r w:rsidRPr="00F459FC">
        <w:rPr>
          <w:b/>
        </w:rPr>
        <w:t xml:space="preserve"> zsoltár válasza: </w:t>
      </w:r>
      <w:r w:rsidR="00BE320B">
        <w:t>Urunk, mutasd meg nekünk irgalmas szívedet, * és üdvösségünket add meg nékünk!</w:t>
      </w:r>
    </w:p>
    <w:p w14:paraId="54CA4C97" w14:textId="124A5D24" w:rsidR="007546A3" w:rsidRPr="00F459FC" w:rsidRDefault="007546A3" w:rsidP="007546A3">
      <w:pPr>
        <w:rPr>
          <w:b/>
        </w:rPr>
      </w:pPr>
      <w:r w:rsidRPr="00F459FC">
        <w:rPr>
          <w:b/>
        </w:rPr>
        <w:t>Evangélium (</w:t>
      </w:r>
      <w:proofErr w:type="spellStart"/>
      <w:r>
        <w:rPr>
          <w:b/>
        </w:rPr>
        <w:t>Mt</w:t>
      </w:r>
      <w:proofErr w:type="spellEnd"/>
      <w:r>
        <w:rPr>
          <w:b/>
        </w:rPr>
        <w:t xml:space="preserve"> 1</w:t>
      </w:r>
      <w:r w:rsidR="00BE320B">
        <w:rPr>
          <w:b/>
        </w:rPr>
        <w:t>4</w:t>
      </w:r>
      <w:r>
        <w:rPr>
          <w:b/>
        </w:rPr>
        <w:t>,</w:t>
      </w:r>
      <w:r w:rsidR="00BE320B">
        <w:rPr>
          <w:b/>
        </w:rPr>
        <w:t>22</w:t>
      </w:r>
      <w:r>
        <w:rPr>
          <w:b/>
        </w:rPr>
        <w:t>-</w:t>
      </w:r>
      <w:r w:rsidR="00BE320B">
        <w:rPr>
          <w:b/>
        </w:rPr>
        <w:t>33</w:t>
      </w:r>
      <w:r>
        <w:rPr>
          <w:b/>
        </w:rPr>
        <w:t>)</w:t>
      </w:r>
    </w:p>
    <w:p w14:paraId="54CA4C98" w14:textId="4514A47C" w:rsidR="007546A3" w:rsidRPr="00381D16" w:rsidRDefault="00BE320B" w:rsidP="007546A3">
      <w:r>
        <w:t>Amikor (a kenyérszaporítás után) a tömeg befejezte az étkezést, Jézus mindjárt a csónakba parancsolta tanítványait, hogy amíg ő elbocsátja a tömeget, menjenek át előtte a túlsó partra. Amint elbocsátotta az embereket, fölment a hegyre, hogy egyedül imádkozzék. Közben beesteledett, s ő ott volt egymagában. A csónak pedig már jó pár stádiumnyira eltávolodott a parttól. Hányták-vetették a hullámok, mert ellenszél fújt. Éjszaka a negyedik őrváltás idején Jézus elindult feléjük a víz színén járva. Amikor észrevették, azt hitték, hogy kísértet, és rémületükben felkiáltottak. De Jézus azonnal megszólította őket: „Bátorság! Én vagyok! Ne féljetek!” Erre Péter odaszólt neki: „Uram, ha te vagy az, parancsold meg, hogy hozzád menjek a vízen!” Ő azt mondta</w:t>
      </w:r>
      <w:proofErr w:type="gramStart"/>
      <w:r>
        <w:t>: ,Jöjj</w:t>
      </w:r>
      <w:proofErr w:type="gramEnd"/>
      <w:r>
        <w:t>!” Péter ki is szállt a csónakból, elindult a vízen, és ment Jézus felé. De az erős szél láttán megijedt, és merülni kezdett. Felkiáltott: „Ments meg, Uram!” Jézus nyomban kinyújtotta kezét, megfogta őt, és így szólt hozzá: „Te kicsinyhitű, miért kételkedtél?” Mikor beszálltak a bárkába, a szél elállt. A csónakban levők pedig leborultak előtte, és így szóltak: „Te valóban az Isten Fia vagy!”</w:t>
      </w:r>
    </w:p>
    <w:p w14:paraId="54CA4C99" w14:textId="77777777" w:rsidR="00923C05" w:rsidRPr="00F12CF4" w:rsidRDefault="00923C05" w:rsidP="007546A3">
      <w:pPr>
        <w:pBdr>
          <w:bottom w:val="single" w:sz="4" w:space="1" w:color="auto"/>
        </w:pBdr>
        <w:rPr>
          <w:sz w:val="10"/>
        </w:rPr>
      </w:pPr>
    </w:p>
    <w:p w14:paraId="54CA4C9A" w14:textId="77777777" w:rsidR="001B05D0" w:rsidRPr="001B05D0" w:rsidRDefault="001B05D0" w:rsidP="009E1733">
      <w:pPr>
        <w:jc w:val="left"/>
        <w:rPr>
          <w:rFonts w:cs="Arial"/>
          <w:spacing w:val="-6"/>
          <w:sz w:val="2"/>
        </w:rPr>
      </w:pPr>
    </w:p>
    <w:p w14:paraId="596C2ECB" w14:textId="53E21A53" w:rsidR="00766341" w:rsidRDefault="00766341" w:rsidP="004B0CFB">
      <w:pPr>
        <w:pStyle w:val="Cmsor2"/>
        <w:jc w:val="both"/>
      </w:pPr>
    </w:p>
    <w:p w14:paraId="54CA4CB2" w14:textId="77777777" w:rsidR="007546A3" w:rsidRPr="00947154" w:rsidRDefault="007546A3" w:rsidP="007546A3"/>
    <w:p w14:paraId="54CA4CB3" w14:textId="77777777" w:rsidR="0010103A" w:rsidRPr="004B4D73" w:rsidRDefault="0010103A" w:rsidP="001B05D0">
      <w:pPr>
        <w:rPr>
          <w:sz w:val="6"/>
        </w:rPr>
      </w:pPr>
    </w:p>
    <w:p w14:paraId="54CA4CB4" w14:textId="77777777" w:rsidR="00371C73" w:rsidRPr="0006731C" w:rsidRDefault="004C1006" w:rsidP="00371C73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lastRenderedPageBreak/>
        <w:t>Hirdetések</w:t>
      </w:r>
    </w:p>
    <w:p w14:paraId="0EC81B76" w14:textId="4BCA4F06" w:rsidR="004B0CFB" w:rsidRDefault="004B0CFB" w:rsidP="00371C7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Augusztus 14-én</w:t>
      </w:r>
      <w:r w:rsidR="0013774B">
        <w:rPr>
          <w:rFonts w:cs="Arial"/>
        </w:rPr>
        <w:t xml:space="preserve"> hétfőn</w:t>
      </w:r>
      <w:r>
        <w:rPr>
          <w:rFonts w:cs="Arial"/>
        </w:rPr>
        <w:t>, Nagyboldogasszony ünnepének előestéjén tartjuk a város fogadalmi ünnepét.</w:t>
      </w:r>
      <w:r>
        <w:rPr>
          <w:rFonts w:cs="Arial"/>
        </w:rPr>
        <w:br/>
        <w:t>17 órakor püspöki palotából körmenetben vonulunk a székesegyházba. Kérem a képviselőtestület tagjait, a zászlóvivőket, a</w:t>
      </w:r>
      <w:r w:rsidR="00410008">
        <w:rPr>
          <w:rFonts w:cs="Arial"/>
        </w:rPr>
        <w:t xml:space="preserve"> cserkészeket, hogy legkésőbb 16</w:t>
      </w:r>
      <w:r>
        <w:rPr>
          <w:rFonts w:cs="Arial"/>
        </w:rPr>
        <w:t>.50-re érkezzenek meg a püspöki palota udvarába. Kérjük a híveket is, hogy aki tud</w:t>
      </w:r>
      <w:r w:rsidR="00ED0A0F">
        <w:rPr>
          <w:rFonts w:cs="Arial"/>
        </w:rPr>
        <w:t>,</w:t>
      </w:r>
      <w:r>
        <w:rPr>
          <w:rFonts w:cs="Arial"/>
        </w:rPr>
        <w:t xml:space="preserve"> vegyen részt a körmenetben.</w:t>
      </w:r>
      <w:r w:rsidR="00ED0A0F">
        <w:rPr>
          <w:rFonts w:cs="Arial"/>
        </w:rPr>
        <w:t xml:space="preserve"> Az ünnepi szentmise </w:t>
      </w:r>
      <w:r>
        <w:rPr>
          <w:rFonts w:cs="Arial"/>
        </w:rPr>
        <w:t>18 órakor kezdődik.</w:t>
      </w:r>
    </w:p>
    <w:p w14:paraId="0568D7C4" w14:textId="70AAF356" w:rsidR="0013774B" w:rsidRDefault="0013774B" w:rsidP="00371C7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Augusztus 15-én, Nagyboldogasszony ünnepén ünnepi miserendet tartunk a bazilikában. Délelőtt 10.30-kor és 18 órakor lesznek a szentmisék.</w:t>
      </w:r>
      <w:r w:rsidR="00ED0A0F">
        <w:rPr>
          <w:rFonts w:cs="Arial"/>
        </w:rPr>
        <w:t xml:space="preserve"> Az esti szentmisét megyéspüspök atya tartja.</w:t>
      </w:r>
    </w:p>
    <w:p w14:paraId="64B4F700" w14:textId="3B8EA3CF" w:rsidR="0013774B" w:rsidRDefault="0013774B" w:rsidP="00371C7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Jövő vasárnap augusztus 20-án ünnepeljük Szent István király ünnepét. A szentmisék, a megszokott vasárnapi időpontokban kezdődnek: 7.30; 9.00; 10.30; 18.00 </w:t>
      </w:r>
    </w:p>
    <w:p w14:paraId="6A2F1B48" w14:textId="50B80672" w:rsidR="0013774B" w:rsidRDefault="0013774B" w:rsidP="00371C7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Keresünk olyan olvasható</w:t>
      </w:r>
      <w:r w:rsidR="00710A36">
        <w:rPr>
          <w:rFonts w:cs="Arial"/>
        </w:rPr>
        <w:t xml:space="preserve">, </w:t>
      </w:r>
      <w:proofErr w:type="gramStart"/>
      <w:r w:rsidR="00710A36">
        <w:rPr>
          <w:rFonts w:cs="Arial"/>
        </w:rPr>
        <w:t>szép</w:t>
      </w:r>
      <w:bookmarkStart w:id="0" w:name="_GoBack"/>
      <w:bookmarkEnd w:id="0"/>
      <w:r>
        <w:rPr>
          <w:rFonts w:cs="Arial"/>
        </w:rPr>
        <w:t xml:space="preserve"> írással</w:t>
      </w:r>
      <w:proofErr w:type="gramEnd"/>
      <w:r>
        <w:rPr>
          <w:rFonts w:cs="Arial"/>
        </w:rPr>
        <w:t xml:space="preserve"> rendelkező személyt, aki vállalja az egyházi anyakönyvek vezetését. Jelentkezni plébános atyánál lehet.</w:t>
      </w:r>
    </w:p>
    <w:p w14:paraId="4590AE8F" w14:textId="2B4679C4" w:rsidR="0013774B" w:rsidRDefault="0013774B" w:rsidP="00371C7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Keresünk olyan személyt vagy személyeket, akik vállalják a bazilikai sekrestyési szolgálatot. Jelentkezni és további részle</w:t>
      </w:r>
      <w:r w:rsidR="00ED0A0F">
        <w:rPr>
          <w:rFonts w:cs="Arial"/>
        </w:rPr>
        <w:t>te</w:t>
      </w:r>
      <w:r>
        <w:rPr>
          <w:rFonts w:cs="Arial"/>
        </w:rPr>
        <w:t>ket kérni Dózsa István plébános atyánál lehet.</w:t>
      </w:r>
    </w:p>
    <w:p w14:paraId="77E9E182" w14:textId="65535E33" w:rsidR="00766341" w:rsidRDefault="00766341" w:rsidP="00192067">
      <w:pPr>
        <w:rPr>
          <w:rFonts w:cs="Arial"/>
        </w:rPr>
      </w:pPr>
    </w:p>
    <w:p w14:paraId="4A51C7BB" w14:textId="77777777" w:rsidR="0013774B" w:rsidRDefault="0013774B" w:rsidP="00192067">
      <w:pPr>
        <w:rPr>
          <w:rFonts w:cs="Arial"/>
        </w:rPr>
        <w:sectPr w:rsidR="0013774B" w:rsidSect="007546A3">
          <w:type w:val="continuous"/>
          <w:pgSz w:w="11906" w:h="16838"/>
          <w:pgMar w:top="397" w:right="567" w:bottom="397" w:left="425" w:header="709" w:footer="709" w:gutter="0"/>
          <w:cols w:num="2" w:sep="1" w:space="141" w:equalWidth="0">
            <w:col w:w="6237" w:space="141"/>
            <w:col w:w="4536"/>
          </w:cols>
          <w:docGrid w:linePitch="360"/>
        </w:sectPr>
      </w:pPr>
    </w:p>
    <w:p w14:paraId="54CA4CC6" w14:textId="0B2DD24F" w:rsidR="00192067" w:rsidRPr="00192067" w:rsidRDefault="00192067" w:rsidP="00192067">
      <w:pPr>
        <w:rPr>
          <w:rFonts w:cs="Arial"/>
        </w:rPr>
      </w:pPr>
    </w:p>
    <w:p w14:paraId="57BB5BE4" w14:textId="77777777" w:rsidR="0013774B" w:rsidRPr="0013774B" w:rsidRDefault="0013774B" w:rsidP="00766341">
      <w:pPr>
        <w:pStyle w:val="Cmsor2"/>
        <w:rPr>
          <w:rFonts w:cs="Arial"/>
        </w:rPr>
      </w:pPr>
    </w:p>
    <w:p w14:paraId="0F4A56BA" w14:textId="77777777" w:rsidR="0013774B" w:rsidRPr="0013774B" w:rsidRDefault="0013774B" w:rsidP="00766341">
      <w:pPr>
        <w:pStyle w:val="Cmsor2"/>
        <w:rPr>
          <w:rFonts w:cs="Arial"/>
        </w:rPr>
      </w:pPr>
    </w:p>
    <w:p w14:paraId="7999FDBE" w14:textId="3E683EC7" w:rsidR="00766341" w:rsidRDefault="00766341" w:rsidP="00766341">
      <w:pPr>
        <w:pStyle w:val="Cmsor2"/>
      </w:pPr>
      <w:r>
        <w:t>Heti miserend</w:t>
      </w:r>
    </w:p>
    <w:p w14:paraId="088C52F4" w14:textId="77777777" w:rsidR="00C43F50" w:rsidRDefault="00C43F50" w:rsidP="00C43F50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„Nincs szándék” jelzésű szentmiséknél még szabadon kérhető imaszándék</w:t>
      </w:r>
    </w:p>
    <w:p w14:paraId="403D3D12" w14:textId="77777777" w:rsidR="0013774B" w:rsidRPr="0013774B" w:rsidRDefault="0013774B" w:rsidP="0013774B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3"/>
        <w:gridCol w:w="4536"/>
        <w:gridCol w:w="4955"/>
      </w:tblGrid>
      <w:tr w:rsidR="00766341" w:rsidRPr="004B0CFB" w14:paraId="0A79CF3B" w14:textId="77777777" w:rsidTr="0013774B">
        <w:tc>
          <w:tcPr>
            <w:tcW w:w="1413" w:type="dxa"/>
            <w:tcMar>
              <w:top w:w="113" w:type="dxa"/>
              <w:bottom w:w="113" w:type="dxa"/>
            </w:tcMar>
          </w:tcPr>
          <w:p w14:paraId="3AC0B7EB" w14:textId="77777777" w:rsidR="00766341" w:rsidRPr="004B0CFB" w:rsidRDefault="00766341" w:rsidP="004B0CFB">
            <w:pPr>
              <w:pStyle w:val="Norml-hirdetes"/>
              <w:numPr>
                <w:ilvl w:val="0"/>
                <w:numId w:val="0"/>
              </w:numPr>
              <w:jc w:val="center"/>
              <w:rPr>
                <w:rFonts w:cs="Arial"/>
                <w:b/>
              </w:rPr>
            </w:pPr>
          </w:p>
        </w:tc>
        <w:tc>
          <w:tcPr>
            <w:tcW w:w="4536" w:type="dxa"/>
            <w:tcMar>
              <w:top w:w="113" w:type="dxa"/>
              <w:bottom w:w="113" w:type="dxa"/>
            </w:tcMar>
          </w:tcPr>
          <w:p w14:paraId="0E5C8EFC" w14:textId="2BE3757F" w:rsidR="00766341" w:rsidRPr="004B0CFB" w:rsidRDefault="004B0CFB" w:rsidP="004B0CFB">
            <w:pPr>
              <w:pStyle w:val="Norml-hirdetes"/>
              <w:numPr>
                <w:ilvl w:val="0"/>
                <w:numId w:val="0"/>
              </w:numPr>
              <w:jc w:val="center"/>
              <w:rPr>
                <w:rFonts w:cs="Arial"/>
                <w:b/>
              </w:rPr>
            </w:pPr>
            <w:r w:rsidRPr="004B0CFB">
              <w:rPr>
                <w:rFonts w:cs="Arial"/>
                <w:b/>
              </w:rPr>
              <w:t>Szent Imre templom</w:t>
            </w:r>
          </w:p>
        </w:tc>
        <w:tc>
          <w:tcPr>
            <w:tcW w:w="4955" w:type="dxa"/>
            <w:tcMar>
              <w:top w:w="113" w:type="dxa"/>
              <w:bottom w:w="113" w:type="dxa"/>
            </w:tcMar>
          </w:tcPr>
          <w:p w14:paraId="0FE62082" w14:textId="0541C6E7" w:rsidR="00766341" w:rsidRPr="004B0CFB" w:rsidRDefault="004B0CFB" w:rsidP="004B0CFB">
            <w:pPr>
              <w:pStyle w:val="Norml-hirdetes"/>
              <w:numPr>
                <w:ilvl w:val="0"/>
                <w:numId w:val="0"/>
              </w:numPr>
              <w:jc w:val="center"/>
              <w:rPr>
                <w:rFonts w:cs="Arial"/>
                <w:b/>
              </w:rPr>
            </w:pPr>
            <w:r w:rsidRPr="004B0CFB">
              <w:rPr>
                <w:rFonts w:cs="Arial"/>
                <w:b/>
              </w:rPr>
              <w:t>Bazilika</w:t>
            </w:r>
          </w:p>
        </w:tc>
      </w:tr>
      <w:tr w:rsidR="00766341" w14:paraId="0F6079E3" w14:textId="77777777" w:rsidTr="0013774B">
        <w:tc>
          <w:tcPr>
            <w:tcW w:w="1413" w:type="dxa"/>
            <w:tcMar>
              <w:top w:w="113" w:type="dxa"/>
              <w:bottom w:w="113" w:type="dxa"/>
            </w:tcMar>
          </w:tcPr>
          <w:p w14:paraId="3E3D65FE" w14:textId="7317E0CB" w:rsidR="00766341" w:rsidRPr="00766341" w:rsidRDefault="00766341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  <w:b/>
              </w:rPr>
            </w:pPr>
            <w:r w:rsidRPr="00766341">
              <w:t>hétfő</w:t>
            </w:r>
          </w:p>
        </w:tc>
        <w:tc>
          <w:tcPr>
            <w:tcW w:w="4536" w:type="dxa"/>
            <w:tcMar>
              <w:top w:w="113" w:type="dxa"/>
              <w:bottom w:w="113" w:type="dxa"/>
            </w:tcMar>
          </w:tcPr>
          <w:p w14:paraId="547E8921" w14:textId="0878E932" w:rsidR="00766341" w:rsidRDefault="00D2354B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(Somlai József atya)</w:t>
            </w:r>
          </w:p>
        </w:tc>
        <w:tc>
          <w:tcPr>
            <w:tcW w:w="4955" w:type="dxa"/>
            <w:tcMar>
              <w:top w:w="113" w:type="dxa"/>
              <w:bottom w:w="113" w:type="dxa"/>
            </w:tcMar>
          </w:tcPr>
          <w:p w14:paraId="155F9840" w14:textId="5431E83D" w:rsidR="00766341" w:rsidRDefault="00D2354B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18.00 Fogadalmi szentmise (Püspök atya)</w:t>
            </w:r>
          </w:p>
        </w:tc>
      </w:tr>
      <w:tr w:rsidR="00766341" w14:paraId="590F8014" w14:textId="77777777" w:rsidTr="0013774B">
        <w:tc>
          <w:tcPr>
            <w:tcW w:w="1413" w:type="dxa"/>
            <w:tcMar>
              <w:top w:w="113" w:type="dxa"/>
              <w:bottom w:w="113" w:type="dxa"/>
            </w:tcMar>
          </w:tcPr>
          <w:p w14:paraId="18D4B017" w14:textId="7617D217" w:rsidR="00766341" w:rsidRDefault="00766341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 w:rsidRPr="00766341">
              <w:t>kedd</w:t>
            </w:r>
          </w:p>
        </w:tc>
        <w:tc>
          <w:tcPr>
            <w:tcW w:w="4536" w:type="dxa"/>
            <w:tcMar>
              <w:top w:w="113" w:type="dxa"/>
              <w:bottom w:w="113" w:type="dxa"/>
            </w:tcMar>
          </w:tcPr>
          <w:p w14:paraId="3274147C" w14:textId="45A28FF1" w:rsidR="00766341" w:rsidRDefault="00D2354B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(Visnyei László atya)</w:t>
            </w:r>
          </w:p>
        </w:tc>
        <w:tc>
          <w:tcPr>
            <w:tcW w:w="4955" w:type="dxa"/>
            <w:tcMar>
              <w:top w:w="113" w:type="dxa"/>
              <w:bottom w:w="113" w:type="dxa"/>
            </w:tcMar>
          </w:tcPr>
          <w:p w14:paraId="0B347BC8" w14:textId="77777777" w:rsidR="00766341" w:rsidRDefault="00D2354B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10.30 Nincs szándék (Dózsa István atya)</w:t>
            </w:r>
          </w:p>
          <w:p w14:paraId="2A42A061" w14:textId="14320E0C" w:rsidR="00D2354B" w:rsidRDefault="00D2354B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18.00 Ünnepi szentmise (Püspök atya)</w:t>
            </w:r>
          </w:p>
        </w:tc>
      </w:tr>
      <w:tr w:rsidR="00766341" w14:paraId="7536151F" w14:textId="77777777" w:rsidTr="0013774B">
        <w:tc>
          <w:tcPr>
            <w:tcW w:w="1413" w:type="dxa"/>
            <w:tcMar>
              <w:top w:w="113" w:type="dxa"/>
              <w:bottom w:w="113" w:type="dxa"/>
            </w:tcMar>
          </w:tcPr>
          <w:p w14:paraId="5719B744" w14:textId="0AE3B06C" w:rsidR="00766341" w:rsidRDefault="00766341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 w:rsidRPr="00766341">
              <w:t>szerda</w:t>
            </w:r>
          </w:p>
        </w:tc>
        <w:tc>
          <w:tcPr>
            <w:tcW w:w="4536" w:type="dxa"/>
            <w:tcMar>
              <w:top w:w="113" w:type="dxa"/>
              <w:bottom w:w="113" w:type="dxa"/>
            </w:tcMar>
          </w:tcPr>
          <w:p w14:paraId="10988A44" w14:textId="40923FB3" w:rsidR="00766341" w:rsidRDefault="00D62A64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(Visnyei László atya)</w:t>
            </w:r>
          </w:p>
        </w:tc>
        <w:tc>
          <w:tcPr>
            <w:tcW w:w="4955" w:type="dxa"/>
            <w:tcMar>
              <w:top w:w="113" w:type="dxa"/>
              <w:bottom w:w="113" w:type="dxa"/>
            </w:tcMar>
          </w:tcPr>
          <w:p w14:paraId="46FD0F05" w14:textId="3831DC83" w:rsidR="00F96678" w:rsidRDefault="00F96678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18.00 Nincs szándék (Visnyei László atya)</w:t>
            </w:r>
          </w:p>
        </w:tc>
      </w:tr>
      <w:tr w:rsidR="00766341" w14:paraId="4B98A667" w14:textId="77777777" w:rsidTr="0013774B">
        <w:tc>
          <w:tcPr>
            <w:tcW w:w="1413" w:type="dxa"/>
            <w:tcMar>
              <w:top w:w="113" w:type="dxa"/>
              <w:bottom w:w="113" w:type="dxa"/>
            </w:tcMar>
          </w:tcPr>
          <w:p w14:paraId="14D1B672" w14:textId="5BF3E0A5" w:rsidR="00766341" w:rsidRDefault="00766341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 w:rsidRPr="00766341">
              <w:t>csütörtök</w:t>
            </w:r>
          </w:p>
        </w:tc>
        <w:tc>
          <w:tcPr>
            <w:tcW w:w="4536" w:type="dxa"/>
            <w:tcMar>
              <w:top w:w="113" w:type="dxa"/>
              <w:bottom w:w="113" w:type="dxa"/>
            </w:tcMar>
          </w:tcPr>
          <w:p w14:paraId="4C50E52B" w14:textId="07FAEE3D" w:rsidR="00766341" w:rsidRDefault="00D62A64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(Visnyei László atya)</w:t>
            </w:r>
          </w:p>
        </w:tc>
        <w:tc>
          <w:tcPr>
            <w:tcW w:w="4955" w:type="dxa"/>
            <w:tcMar>
              <w:top w:w="113" w:type="dxa"/>
              <w:bottom w:w="113" w:type="dxa"/>
            </w:tcMar>
          </w:tcPr>
          <w:p w14:paraId="56746D79" w14:textId="6D015465" w:rsidR="00766341" w:rsidRDefault="00F96678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18.00 Nincs szándék (Dózsa István atya)</w:t>
            </w:r>
          </w:p>
        </w:tc>
      </w:tr>
      <w:tr w:rsidR="00766341" w14:paraId="1CC5F2F1" w14:textId="77777777" w:rsidTr="0013774B">
        <w:tc>
          <w:tcPr>
            <w:tcW w:w="1413" w:type="dxa"/>
            <w:tcMar>
              <w:top w:w="113" w:type="dxa"/>
              <w:bottom w:w="113" w:type="dxa"/>
            </w:tcMar>
          </w:tcPr>
          <w:p w14:paraId="70E990F5" w14:textId="35FE09BC" w:rsidR="00766341" w:rsidRDefault="00766341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 w:rsidRPr="00766341">
              <w:t>péntek</w:t>
            </w:r>
          </w:p>
        </w:tc>
        <w:tc>
          <w:tcPr>
            <w:tcW w:w="4536" w:type="dxa"/>
            <w:tcMar>
              <w:top w:w="113" w:type="dxa"/>
              <w:bottom w:w="113" w:type="dxa"/>
            </w:tcMar>
          </w:tcPr>
          <w:p w14:paraId="4B6AF0E1" w14:textId="1FD4B6E5" w:rsidR="00766341" w:rsidRDefault="00D62A64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(Visnyei László atya)</w:t>
            </w:r>
          </w:p>
        </w:tc>
        <w:tc>
          <w:tcPr>
            <w:tcW w:w="4955" w:type="dxa"/>
            <w:tcMar>
              <w:top w:w="113" w:type="dxa"/>
              <w:bottom w:w="113" w:type="dxa"/>
            </w:tcMar>
          </w:tcPr>
          <w:p w14:paraId="60A7B48A" w14:textId="7D472F36" w:rsidR="00766341" w:rsidRDefault="00F96678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18.00 Nincs szándék (Dózsa István atya)</w:t>
            </w:r>
          </w:p>
        </w:tc>
      </w:tr>
      <w:tr w:rsidR="00766341" w14:paraId="7974C049" w14:textId="77777777" w:rsidTr="0013774B">
        <w:tc>
          <w:tcPr>
            <w:tcW w:w="1413" w:type="dxa"/>
            <w:tcMar>
              <w:top w:w="113" w:type="dxa"/>
              <w:bottom w:w="113" w:type="dxa"/>
            </w:tcMar>
          </w:tcPr>
          <w:p w14:paraId="7BEF210A" w14:textId="6DC84B6F" w:rsidR="00766341" w:rsidRDefault="00766341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 w:rsidRPr="00766341">
              <w:t>szombat</w:t>
            </w:r>
          </w:p>
        </w:tc>
        <w:tc>
          <w:tcPr>
            <w:tcW w:w="4536" w:type="dxa"/>
            <w:tcMar>
              <w:top w:w="113" w:type="dxa"/>
              <w:bottom w:w="113" w:type="dxa"/>
            </w:tcMar>
          </w:tcPr>
          <w:p w14:paraId="1FD3689B" w14:textId="3E79321A" w:rsidR="00766341" w:rsidRDefault="00D62A64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(Visnyei László atya)</w:t>
            </w:r>
          </w:p>
        </w:tc>
        <w:tc>
          <w:tcPr>
            <w:tcW w:w="4955" w:type="dxa"/>
            <w:tcMar>
              <w:top w:w="113" w:type="dxa"/>
              <w:bottom w:w="113" w:type="dxa"/>
            </w:tcMar>
          </w:tcPr>
          <w:p w14:paraId="0C60D269" w14:textId="70717563" w:rsidR="00766341" w:rsidRDefault="00F96678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18.00 Nincs szándék (Visnyei László atya)</w:t>
            </w:r>
          </w:p>
        </w:tc>
      </w:tr>
      <w:tr w:rsidR="00766341" w14:paraId="14195DC9" w14:textId="77777777" w:rsidTr="0013774B">
        <w:tc>
          <w:tcPr>
            <w:tcW w:w="1413" w:type="dxa"/>
            <w:tcMar>
              <w:top w:w="113" w:type="dxa"/>
              <w:bottom w:w="113" w:type="dxa"/>
            </w:tcMar>
          </w:tcPr>
          <w:p w14:paraId="0C04EC88" w14:textId="2C2FA4F0" w:rsidR="00766341" w:rsidRPr="00766341" w:rsidRDefault="00766341" w:rsidP="00766341">
            <w:pPr>
              <w:pStyle w:val="Norml-hirdetes"/>
              <w:numPr>
                <w:ilvl w:val="0"/>
                <w:numId w:val="0"/>
              </w:numPr>
            </w:pPr>
            <w:r w:rsidRPr="00766341">
              <w:t>vasárnap</w:t>
            </w:r>
          </w:p>
        </w:tc>
        <w:tc>
          <w:tcPr>
            <w:tcW w:w="4536" w:type="dxa"/>
            <w:tcMar>
              <w:top w:w="113" w:type="dxa"/>
              <w:bottom w:w="113" w:type="dxa"/>
            </w:tcMar>
          </w:tcPr>
          <w:p w14:paraId="18CDF56C" w14:textId="77777777" w:rsidR="00766341" w:rsidRDefault="00F96678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(Somlai József atya)</w:t>
            </w:r>
          </w:p>
          <w:p w14:paraId="33F2E470" w14:textId="22496F78" w:rsidR="00F96678" w:rsidRDefault="00F96678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17.00 Családi szentmise (Ugrits Tamás atya)</w:t>
            </w:r>
          </w:p>
        </w:tc>
        <w:tc>
          <w:tcPr>
            <w:tcW w:w="4955" w:type="dxa"/>
            <w:tcMar>
              <w:top w:w="113" w:type="dxa"/>
              <w:bottom w:w="113" w:type="dxa"/>
            </w:tcMar>
          </w:tcPr>
          <w:p w14:paraId="09E68346" w14:textId="2196D212" w:rsidR="00766341" w:rsidRDefault="00F96678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</w:t>
            </w:r>
            <w:proofErr w:type="spellStart"/>
            <w:r>
              <w:rPr>
                <w:rFonts w:cs="Arial"/>
              </w:rPr>
              <w:t>Suló</w:t>
            </w:r>
            <w:proofErr w:type="spellEnd"/>
            <w:r>
              <w:rPr>
                <w:rFonts w:cs="Arial"/>
              </w:rPr>
              <w:t xml:space="preserve"> Lajos atya)</w:t>
            </w:r>
          </w:p>
          <w:p w14:paraId="20E879E9" w14:textId="3205CB24" w:rsidR="00F96678" w:rsidRDefault="004B0CFB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9.00 Nincs szándék (Visnyei László atya)</w:t>
            </w:r>
          </w:p>
          <w:p w14:paraId="6D6A7467" w14:textId="77777777" w:rsidR="004B0CFB" w:rsidRDefault="004B0CFB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10.30 Ünnepi szentmise (Püspök atya)</w:t>
            </w:r>
          </w:p>
          <w:p w14:paraId="08327E06" w14:textId="2A7A937A" w:rsidR="004B0CFB" w:rsidRDefault="004B0CFB" w:rsidP="00766341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18.00 </w:t>
            </w:r>
            <w:r w:rsidR="00EB50C7">
              <w:rPr>
                <w:rFonts w:cs="Arial"/>
              </w:rPr>
              <w:t xml:space="preserve">Ad </w:t>
            </w:r>
            <w:proofErr w:type="spellStart"/>
            <w:r w:rsidR="00EB50C7">
              <w:rPr>
                <w:rFonts w:cs="Arial"/>
              </w:rPr>
              <w:t>intencio</w:t>
            </w:r>
            <w:proofErr w:type="spellEnd"/>
            <w:r w:rsidR="00EB50C7">
              <w:rPr>
                <w:rFonts w:cs="Arial"/>
              </w:rPr>
              <w:t xml:space="preserve"> </w:t>
            </w:r>
            <w:proofErr w:type="spellStart"/>
            <w:r w:rsidR="00EB50C7">
              <w:rPr>
                <w:rFonts w:cs="Arial"/>
              </w:rPr>
              <w:t>Ordinis</w:t>
            </w:r>
            <w:proofErr w:type="spellEnd"/>
            <w:r>
              <w:rPr>
                <w:rFonts w:cs="Arial"/>
              </w:rPr>
              <w:t xml:space="preserve"> (Dózsa István atya)</w:t>
            </w:r>
          </w:p>
        </w:tc>
      </w:tr>
    </w:tbl>
    <w:p w14:paraId="4E19FA6F" w14:textId="085CC125" w:rsidR="0013774B" w:rsidRDefault="0013774B" w:rsidP="008F17EE">
      <w:pPr>
        <w:pStyle w:val="Norml-hirdetes"/>
        <w:numPr>
          <w:ilvl w:val="0"/>
          <w:numId w:val="0"/>
        </w:numPr>
        <w:rPr>
          <w:rFonts w:cs="Arial"/>
        </w:rPr>
      </w:pPr>
    </w:p>
    <w:p w14:paraId="696A679B" w14:textId="77777777" w:rsidR="0013774B" w:rsidRDefault="0013774B" w:rsidP="008F17EE">
      <w:pPr>
        <w:pStyle w:val="Norml-hirdetes"/>
        <w:numPr>
          <w:ilvl w:val="0"/>
          <w:numId w:val="0"/>
        </w:numPr>
        <w:rPr>
          <w:rFonts w:cs="Arial"/>
        </w:rPr>
      </w:pPr>
    </w:p>
    <w:p w14:paraId="5E3EEF5D" w14:textId="2F71ADC9" w:rsidR="0013774B" w:rsidRDefault="0013774B" w:rsidP="008F17EE">
      <w:pPr>
        <w:pStyle w:val="Norml-hirdetes"/>
        <w:numPr>
          <w:ilvl w:val="0"/>
          <w:numId w:val="0"/>
        </w:numPr>
        <w:rPr>
          <w:rFonts w:cs="Arial"/>
        </w:rPr>
      </w:pPr>
    </w:p>
    <w:p w14:paraId="10E60929" w14:textId="63FA34D2" w:rsidR="0013774B" w:rsidRDefault="0013774B" w:rsidP="008F17EE">
      <w:pPr>
        <w:pStyle w:val="Norml-hirdetes"/>
        <w:numPr>
          <w:ilvl w:val="0"/>
          <w:numId w:val="0"/>
        </w:numPr>
        <w:rPr>
          <w:rFonts w:cs="Arial"/>
        </w:rPr>
        <w:sectPr w:rsidR="0013774B" w:rsidSect="00766341">
          <w:type w:val="continuous"/>
          <w:pgSz w:w="11906" w:h="16838"/>
          <w:pgMar w:top="397" w:right="567" w:bottom="397" w:left="425" w:header="709" w:footer="709" w:gutter="0"/>
          <w:cols w:sep="1" w:space="141"/>
          <w:docGrid w:linePitch="360"/>
        </w:sectPr>
      </w:pPr>
    </w:p>
    <w:p w14:paraId="54CA4CC7" w14:textId="627D3CFF" w:rsidR="00B84B82" w:rsidRDefault="00B84B82" w:rsidP="008F17EE">
      <w:pPr>
        <w:pStyle w:val="Norml-hirdetes"/>
        <w:numPr>
          <w:ilvl w:val="0"/>
          <w:numId w:val="0"/>
        </w:numPr>
        <w:rPr>
          <w:rFonts w:cs="Arial"/>
        </w:rPr>
      </w:pPr>
    </w:p>
    <w:p w14:paraId="54CA4CC8" w14:textId="77777777" w:rsidR="00B84B82" w:rsidRPr="00920A46" w:rsidRDefault="00B84B82" w:rsidP="008F17EE">
      <w:pPr>
        <w:pStyle w:val="Norml-hirdetes"/>
        <w:numPr>
          <w:ilvl w:val="0"/>
          <w:numId w:val="0"/>
        </w:numPr>
        <w:rPr>
          <w:rFonts w:cs="Arial"/>
        </w:rPr>
        <w:sectPr w:rsidR="00B84B82" w:rsidRPr="00920A46" w:rsidSect="007546A3">
          <w:type w:val="continuous"/>
          <w:pgSz w:w="11906" w:h="16838"/>
          <w:pgMar w:top="397" w:right="567" w:bottom="397" w:left="425" w:header="709" w:footer="709" w:gutter="0"/>
          <w:cols w:num="2" w:sep="1" w:space="141" w:equalWidth="0">
            <w:col w:w="6237" w:space="141"/>
            <w:col w:w="4536"/>
          </w:cols>
          <w:docGrid w:linePitch="360"/>
        </w:sectPr>
      </w:pPr>
    </w:p>
    <w:p w14:paraId="54CA4CC9" w14:textId="77777777" w:rsidR="00B1340F" w:rsidRPr="009213CB" w:rsidRDefault="00B1340F" w:rsidP="000C6331">
      <w:pPr>
        <w:pStyle w:val="Norml-hirdetes"/>
        <w:numPr>
          <w:ilvl w:val="0"/>
          <w:numId w:val="0"/>
        </w:numPr>
        <w:pBdr>
          <w:bottom w:val="single" w:sz="4" w:space="1" w:color="000000"/>
        </w:pBdr>
        <w:rPr>
          <w:rFonts w:cs="Arial"/>
          <w:sz w:val="2"/>
          <w:szCs w:val="2"/>
        </w:r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p w14:paraId="54CA4CCC" w14:textId="77777777" w:rsidR="000604FA" w:rsidRPr="009213CB" w:rsidRDefault="000604FA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  <w:szCs w:val="2"/>
        </w:rPr>
        <w:sectPr w:rsidR="000604FA" w:rsidRPr="009213CB">
          <w:type w:val="continuous"/>
          <w:pgSz w:w="11906" w:h="16838"/>
          <w:pgMar w:top="454" w:right="567" w:bottom="454" w:left="567" w:header="708" w:footer="708" w:gutter="0"/>
          <w:cols w:space="708"/>
          <w:docGrid w:linePitch="360"/>
        </w:sectPr>
      </w:pPr>
    </w:p>
    <w:p w14:paraId="54CA4CCD" w14:textId="77777777" w:rsidR="005318A5" w:rsidRPr="009213CB" w:rsidRDefault="005318A5">
      <w:pPr>
        <w:rPr>
          <w:rFonts w:cs="Arial"/>
          <w:sz w:val="2"/>
          <w:szCs w:val="2"/>
        </w:rPr>
      </w:pPr>
    </w:p>
    <w:sectPr w:rsidR="005318A5" w:rsidRPr="009213CB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7"/>
  </w:num>
  <w:num w:numId="13">
    <w:abstractNumId w:val="12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  <w:num w:numId="18">
    <w:abstractNumId w:val="8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6B7D"/>
    <w:rsid w:val="00016B9B"/>
    <w:rsid w:val="000178F2"/>
    <w:rsid w:val="00020059"/>
    <w:rsid w:val="00020579"/>
    <w:rsid w:val="0002369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E5A"/>
    <w:rsid w:val="00143FB9"/>
    <w:rsid w:val="00150027"/>
    <w:rsid w:val="0015048B"/>
    <w:rsid w:val="00152342"/>
    <w:rsid w:val="00152E35"/>
    <w:rsid w:val="00154790"/>
    <w:rsid w:val="001561A1"/>
    <w:rsid w:val="001566B1"/>
    <w:rsid w:val="00160C75"/>
    <w:rsid w:val="00161623"/>
    <w:rsid w:val="00163E67"/>
    <w:rsid w:val="001643F9"/>
    <w:rsid w:val="00165A7F"/>
    <w:rsid w:val="00165AD8"/>
    <w:rsid w:val="00167C10"/>
    <w:rsid w:val="00167DC4"/>
    <w:rsid w:val="001700FA"/>
    <w:rsid w:val="00170612"/>
    <w:rsid w:val="0017067B"/>
    <w:rsid w:val="0017296A"/>
    <w:rsid w:val="0017327F"/>
    <w:rsid w:val="001753C0"/>
    <w:rsid w:val="001754CC"/>
    <w:rsid w:val="00177BFB"/>
    <w:rsid w:val="0018000B"/>
    <w:rsid w:val="00181419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7FB0"/>
    <w:rsid w:val="002029E0"/>
    <w:rsid w:val="00204B3A"/>
    <w:rsid w:val="00205B0E"/>
    <w:rsid w:val="002112CB"/>
    <w:rsid w:val="00213C54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2A46"/>
    <w:rsid w:val="004F531A"/>
    <w:rsid w:val="004F57D4"/>
    <w:rsid w:val="004F5FEB"/>
    <w:rsid w:val="004F77E0"/>
    <w:rsid w:val="004F79E1"/>
    <w:rsid w:val="0050044B"/>
    <w:rsid w:val="0050062A"/>
    <w:rsid w:val="005017AF"/>
    <w:rsid w:val="005028DF"/>
    <w:rsid w:val="00503B0A"/>
    <w:rsid w:val="0050548C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68D7"/>
    <w:rsid w:val="00617993"/>
    <w:rsid w:val="00617CBE"/>
    <w:rsid w:val="00620A25"/>
    <w:rsid w:val="00620A73"/>
    <w:rsid w:val="00620D68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A9"/>
    <w:rsid w:val="006C008E"/>
    <w:rsid w:val="006C02D1"/>
    <w:rsid w:val="006C0797"/>
    <w:rsid w:val="006C610D"/>
    <w:rsid w:val="006C61E1"/>
    <w:rsid w:val="006C68F4"/>
    <w:rsid w:val="006D22A4"/>
    <w:rsid w:val="006D69B8"/>
    <w:rsid w:val="006D6F73"/>
    <w:rsid w:val="006D79EB"/>
    <w:rsid w:val="006E3F88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960"/>
    <w:rsid w:val="00720824"/>
    <w:rsid w:val="00720ABB"/>
    <w:rsid w:val="007223BE"/>
    <w:rsid w:val="00724E6A"/>
    <w:rsid w:val="00725AB6"/>
    <w:rsid w:val="00725D72"/>
    <w:rsid w:val="007261B2"/>
    <w:rsid w:val="00731D47"/>
    <w:rsid w:val="00732BA5"/>
    <w:rsid w:val="00734E6C"/>
    <w:rsid w:val="007356D5"/>
    <w:rsid w:val="007378BD"/>
    <w:rsid w:val="00741C07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7041A"/>
    <w:rsid w:val="007718E0"/>
    <w:rsid w:val="00772232"/>
    <w:rsid w:val="00773838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F7A"/>
    <w:rsid w:val="008E6AEA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BE2"/>
    <w:rsid w:val="00950D0C"/>
    <w:rsid w:val="00950F39"/>
    <w:rsid w:val="00955663"/>
    <w:rsid w:val="009562CA"/>
    <w:rsid w:val="00960764"/>
    <w:rsid w:val="00961BEF"/>
    <w:rsid w:val="00964A13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63C8"/>
    <w:rsid w:val="009A794E"/>
    <w:rsid w:val="009B12EE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1DFF"/>
    <w:rsid w:val="00A94494"/>
    <w:rsid w:val="00A94B41"/>
    <w:rsid w:val="00A97A55"/>
    <w:rsid w:val="00AA120C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340F"/>
    <w:rsid w:val="00B13D3B"/>
    <w:rsid w:val="00B13FFB"/>
    <w:rsid w:val="00B1588B"/>
    <w:rsid w:val="00B15EF6"/>
    <w:rsid w:val="00B1658D"/>
    <w:rsid w:val="00B1720F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387E"/>
    <w:rsid w:val="00B73ED6"/>
    <w:rsid w:val="00B7438E"/>
    <w:rsid w:val="00B84B82"/>
    <w:rsid w:val="00B853E2"/>
    <w:rsid w:val="00B87377"/>
    <w:rsid w:val="00B87D0C"/>
    <w:rsid w:val="00B9142E"/>
    <w:rsid w:val="00B91A02"/>
    <w:rsid w:val="00B92AF4"/>
    <w:rsid w:val="00B92C1F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41E"/>
    <w:rsid w:val="00C417D9"/>
    <w:rsid w:val="00C41886"/>
    <w:rsid w:val="00C41DAE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B555D"/>
    <w:rsid w:val="00CB5730"/>
    <w:rsid w:val="00CB69ED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F0261"/>
    <w:rsid w:val="00CF070A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5FF3"/>
    <w:rsid w:val="00D171CB"/>
    <w:rsid w:val="00D17C35"/>
    <w:rsid w:val="00D21E71"/>
    <w:rsid w:val="00D2354B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722E"/>
    <w:rsid w:val="00DA7E0B"/>
    <w:rsid w:val="00DB0BE7"/>
    <w:rsid w:val="00DB11DA"/>
    <w:rsid w:val="00DB1658"/>
    <w:rsid w:val="00DB6C3D"/>
    <w:rsid w:val="00DC0E63"/>
    <w:rsid w:val="00DC30F0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6B2F"/>
    <w:rsid w:val="00E56D82"/>
    <w:rsid w:val="00E578B6"/>
    <w:rsid w:val="00E65546"/>
    <w:rsid w:val="00E66094"/>
    <w:rsid w:val="00E70725"/>
    <w:rsid w:val="00E71C7D"/>
    <w:rsid w:val="00E75436"/>
    <w:rsid w:val="00E75A48"/>
    <w:rsid w:val="00E76B1B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60BD"/>
    <w:rsid w:val="00F26E73"/>
    <w:rsid w:val="00F27983"/>
    <w:rsid w:val="00F307F4"/>
    <w:rsid w:val="00F34D0C"/>
    <w:rsid w:val="00F34F54"/>
    <w:rsid w:val="00F3618D"/>
    <w:rsid w:val="00F371C3"/>
    <w:rsid w:val="00F3764B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6678"/>
    <w:rsid w:val="00FA06C4"/>
    <w:rsid w:val="00FA0DE1"/>
    <w:rsid w:val="00FA23FF"/>
    <w:rsid w:val="00FA2C5D"/>
    <w:rsid w:val="00FA583A"/>
    <w:rsid w:val="00FA7F92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FDB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">
    <w:name w:val="Mention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">
    <w:name w:val="Mention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AA701-151B-4A2B-9662-3363B2CAD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455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10</cp:revision>
  <cp:lastPrinted>2017-08-14T13:34:00Z</cp:lastPrinted>
  <dcterms:created xsi:type="dcterms:W3CDTF">2017-08-12T13:05:00Z</dcterms:created>
  <dcterms:modified xsi:type="dcterms:W3CDTF">2017-08-14T20:02:00Z</dcterms:modified>
</cp:coreProperties>
</file>