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4CA4C95" w14:textId="77777777" w:rsidR="00537B2B" w:rsidRPr="00981AAB" w:rsidRDefault="00537B2B" w:rsidP="00537B2B">
      <w:pPr>
        <w:pStyle w:val="Cmsor2"/>
      </w:pPr>
      <w:r w:rsidRPr="00981AAB">
        <w:t>Örömhír</w:t>
      </w:r>
    </w:p>
    <w:p w14:paraId="39CC2063" w14:textId="4FBCE1CF" w:rsidR="00B11993" w:rsidRPr="00FB1BAA" w:rsidRDefault="007546A3" w:rsidP="007546A3">
      <w:pPr>
        <w:rPr>
          <w:b/>
          <w:spacing w:val="-6"/>
        </w:rPr>
      </w:pPr>
      <w:r w:rsidRPr="00FB1BAA">
        <w:rPr>
          <w:b/>
          <w:spacing w:val="-6"/>
        </w:rPr>
        <w:t xml:space="preserve">A </w:t>
      </w:r>
      <w:r w:rsidR="00407105" w:rsidRPr="00FB1BAA">
        <w:rPr>
          <w:b/>
          <w:spacing w:val="-6"/>
        </w:rPr>
        <w:t>102</w:t>
      </w:r>
      <w:r w:rsidRPr="00FB1BAA">
        <w:rPr>
          <w:b/>
          <w:spacing w:val="-6"/>
        </w:rPr>
        <w:t>. zsoltár válasza:</w:t>
      </w:r>
    </w:p>
    <w:p w14:paraId="54CA4C96" w14:textId="6942C026" w:rsidR="007546A3" w:rsidRPr="00FB1BAA" w:rsidRDefault="00407105" w:rsidP="007546A3">
      <w:pPr>
        <w:rPr>
          <w:spacing w:val="-6"/>
        </w:rPr>
      </w:pPr>
      <w:r w:rsidRPr="00FB1BAA">
        <w:rPr>
          <w:spacing w:val="-6"/>
        </w:rPr>
        <w:t>Irgalmas a mi Urunk, Istenünk: * könyörületre hajlik szíve.</w:t>
      </w:r>
    </w:p>
    <w:p w14:paraId="54CA4C97" w14:textId="7746DE4E" w:rsidR="007546A3" w:rsidRPr="00FB1BAA" w:rsidRDefault="007546A3" w:rsidP="007546A3">
      <w:pPr>
        <w:rPr>
          <w:b/>
          <w:spacing w:val="-6"/>
        </w:rPr>
      </w:pPr>
      <w:r w:rsidRPr="00FB1BAA">
        <w:rPr>
          <w:b/>
          <w:spacing w:val="-6"/>
        </w:rPr>
        <w:t>Evangélium (</w:t>
      </w:r>
      <w:proofErr w:type="spellStart"/>
      <w:r w:rsidRPr="00FB1BAA">
        <w:rPr>
          <w:b/>
          <w:spacing w:val="-6"/>
        </w:rPr>
        <w:t>Mt</w:t>
      </w:r>
      <w:proofErr w:type="spellEnd"/>
      <w:r w:rsidRPr="00FB1BAA">
        <w:rPr>
          <w:b/>
          <w:spacing w:val="-6"/>
        </w:rPr>
        <w:t xml:space="preserve"> </w:t>
      </w:r>
      <w:r w:rsidR="00B11993" w:rsidRPr="00FB1BAA">
        <w:rPr>
          <w:b/>
          <w:spacing w:val="-6"/>
        </w:rPr>
        <w:t>1</w:t>
      </w:r>
      <w:r w:rsidR="008E55BA" w:rsidRPr="00FB1BAA">
        <w:rPr>
          <w:b/>
          <w:spacing w:val="-6"/>
        </w:rPr>
        <w:t>8</w:t>
      </w:r>
      <w:r w:rsidR="00B11993" w:rsidRPr="00FB1BAA">
        <w:rPr>
          <w:b/>
          <w:spacing w:val="-6"/>
        </w:rPr>
        <w:t>,</w:t>
      </w:r>
      <w:r w:rsidR="00407105" w:rsidRPr="00FB1BAA">
        <w:rPr>
          <w:b/>
          <w:spacing w:val="-6"/>
        </w:rPr>
        <w:t>21</w:t>
      </w:r>
      <w:r w:rsidR="00B11993" w:rsidRPr="00FB1BAA">
        <w:rPr>
          <w:b/>
          <w:spacing w:val="-6"/>
        </w:rPr>
        <w:t>-</w:t>
      </w:r>
      <w:r w:rsidR="00407105" w:rsidRPr="00FB1BAA">
        <w:rPr>
          <w:b/>
          <w:spacing w:val="-6"/>
        </w:rPr>
        <w:t>35</w:t>
      </w:r>
      <w:r w:rsidRPr="00FB1BAA">
        <w:rPr>
          <w:b/>
          <w:spacing w:val="-6"/>
        </w:rPr>
        <w:t>)</w:t>
      </w:r>
    </w:p>
    <w:p w14:paraId="54CA4C98" w14:textId="266B3406" w:rsidR="007546A3" w:rsidRPr="00FB1BAA" w:rsidRDefault="00407105" w:rsidP="00153DBE">
      <w:pPr>
        <w:rPr>
          <w:spacing w:val="-6"/>
        </w:rPr>
      </w:pPr>
      <w:r w:rsidRPr="00FB1BAA">
        <w:rPr>
          <w:spacing w:val="-6"/>
        </w:rPr>
        <w:t>Abban az időben: Péter odament Jézushoz, és megkérdez</w:t>
      </w:r>
      <w:r w:rsidRPr="00FB1BAA">
        <w:rPr>
          <w:spacing w:val="-6"/>
        </w:rPr>
        <w:softHyphen/>
        <w:t>te: „Uram, ha testvérem vétkezik ellenem, hányszor kell megbocsá</w:t>
      </w:r>
      <w:r w:rsidR="00FB1BAA">
        <w:rPr>
          <w:spacing w:val="-6"/>
        </w:rPr>
        <w:softHyphen/>
      </w:r>
      <w:r w:rsidRPr="00FB1BAA">
        <w:rPr>
          <w:spacing w:val="-6"/>
        </w:rPr>
        <w:t>tanom neki? Talán hétszer?” Jézus így felelt: „Nem mondom, hogy hétszer, hanem hetvenszer hétszer! A mennyek országa olyan, mint amikor egy király el akart számolni szolgáival. Amikor elkezdte, odahozták egyik adó</w:t>
      </w:r>
      <w:r w:rsidRPr="00FB1BAA">
        <w:rPr>
          <w:spacing w:val="-6"/>
        </w:rPr>
        <w:softHyphen/>
        <w:t>sát, aki tízezer talentummal tartozott. Mivel nem volt miből megfizetnie, az úr megparancsol</w:t>
      </w:r>
      <w:r w:rsidR="00FB1BAA">
        <w:rPr>
          <w:spacing w:val="-6"/>
        </w:rPr>
        <w:softHyphen/>
      </w:r>
      <w:r w:rsidRPr="00FB1BAA">
        <w:rPr>
          <w:spacing w:val="-6"/>
        </w:rPr>
        <w:t>ta, hogy adják el őt, a feleségét, a gyermekeit, és mindenét, amije csak van, és így törlessze adósságát. De a szolga leborult előtte és úgy kérlelte: Légy türelmes irántam, mindent megfize</w:t>
      </w:r>
      <w:r w:rsidR="00FB1BAA">
        <w:rPr>
          <w:spacing w:val="-6"/>
        </w:rPr>
        <w:softHyphen/>
      </w:r>
      <w:r w:rsidRPr="00FB1BAA">
        <w:rPr>
          <w:spacing w:val="-6"/>
        </w:rPr>
        <w:t>tek! Az úr szíve megesett a szolgán: szabadon bocsátotta őt, sőt még az adósságát is elengedte. A szolga kiment, és találkozott egyik szolgatársával, aki neki száz dénárral tartozott. Elkapta és fojtogatni kezdte</w:t>
      </w:r>
      <w:proofErr w:type="gramStart"/>
      <w:r w:rsidRPr="00FB1BAA">
        <w:rPr>
          <w:spacing w:val="-6"/>
        </w:rPr>
        <w:t>: »Add</w:t>
      </w:r>
      <w:proofErr w:type="gramEnd"/>
      <w:r w:rsidRPr="00FB1BAA">
        <w:rPr>
          <w:spacing w:val="-6"/>
        </w:rPr>
        <w:t xml:space="preserve"> meg, amivel tartozol!« Szolgatársa </w:t>
      </w:r>
      <w:proofErr w:type="spellStart"/>
      <w:r w:rsidRPr="00FB1BAA">
        <w:rPr>
          <w:spacing w:val="-6"/>
        </w:rPr>
        <w:t>térdrehullott</w:t>
      </w:r>
      <w:proofErr w:type="spellEnd"/>
      <w:r w:rsidRPr="00FB1BAA">
        <w:rPr>
          <w:spacing w:val="-6"/>
        </w:rPr>
        <w:t xml:space="preserve"> előtte és kérlelte: Légy türelmes irántam, mindent megfizetek!« De ő nem engedett, hanem ment és börtönbe vetette, míg meg nem fizeti tartozását. Szolgatársai látták a történteket. Elmentek és elbeszélték uruknak. Az úr akkor magához </w:t>
      </w:r>
      <w:proofErr w:type="spellStart"/>
      <w:r w:rsidRPr="00FB1BAA">
        <w:rPr>
          <w:spacing w:val="-6"/>
        </w:rPr>
        <w:t>hivatta</w:t>
      </w:r>
      <w:proofErr w:type="spellEnd"/>
      <w:r w:rsidRPr="00FB1BAA">
        <w:rPr>
          <w:spacing w:val="-6"/>
        </w:rPr>
        <w:t xml:space="preserve"> őt, és így szólt hozzá</w:t>
      </w:r>
      <w:proofErr w:type="gramStart"/>
      <w:r w:rsidRPr="00FB1BAA">
        <w:rPr>
          <w:spacing w:val="-6"/>
        </w:rPr>
        <w:t>: »Te</w:t>
      </w:r>
      <w:proofErr w:type="gramEnd"/>
      <w:r w:rsidRPr="00FB1BAA">
        <w:rPr>
          <w:spacing w:val="-6"/>
        </w:rPr>
        <w:t xml:space="preserve"> gonosz szolga! Amikor kérleltél, én minden tartozásodat elengedtem neked. Nem kellett volna neked is megkönyörül</w:t>
      </w:r>
      <w:r w:rsidRPr="00FB1BAA">
        <w:rPr>
          <w:spacing w:val="-6"/>
        </w:rPr>
        <w:softHyphen/>
        <w:t xml:space="preserve">nöd szolgatársadon, mint ahogy én megkönyörültem rajtad?« </w:t>
      </w:r>
      <w:proofErr w:type="gramStart"/>
      <w:r w:rsidRPr="00FB1BAA">
        <w:rPr>
          <w:spacing w:val="-6"/>
        </w:rPr>
        <w:t>És</w:t>
      </w:r>
      <w:proofErr w:type="gramEnd"/>
      <w:r w:rsidRPr="00FB1BAA">
        <w:rPr>
          <w:spacing w:val="-6"/>
        </w:rPr>
        <w:t xml:space="preserve"> az úr nagy haraggal átadta őt az őröknek, míg meg nem fizet mindent, amivel tartozik. Az én mennyei Atyám is így tesz veletek, ha tiszta szívből meg nem bocsát mindegyiktek a testvérének.”</w:t>
      </w:r>
    </w:p>
    <w:p w14:paraId="54CA4C99" w14:textId="77777777" w:rsidR="00923C05" w:rsidRPr="00F12CF4" w:rsidRDefault="00923C05" w:rsidP="007546A3">
      <w:pPr>
        <w:pBdr>
          <w:bottom w:val="single" w:sz="4" w:space="1" w:color="auto"/>
        </w:pBdr>
        <w:rPr>
          <w:sz w:val="10"/>
        </w:rPr>
      </w:pPr>
    </w:p>
    <w:p w14:paraId="54CA4C9A" w14:textId="77777777" w:rsidR="001B05D0" w:rsidRPr="001B05D0" w:rsidRDefault="001B05D0" w:rsidP="009E1733">
      <w:pPr>
        <w:jc w:val="left"/>
        <w:rPr>
          <w:rFonts w:cs="Arial"/>
          <w:spacing w:val="-6"/>
          <w:sz w:val="2"/>
        </w:rPr>
      </w:pPr>
    </w:p>
    <w:p w14:paraId="596C2ECB" w14:textId="35A8E103" w:rsidR="00766341" w:rsidRPr="00FB1BAA" w:rsidRDefault="00766341" w:rsidP="004B0CFB">
      <w:pPr>
        <w:pStyle w:val="Cmsor2"/>
        <w:jc w:val="both"/>
        <w:rPr>
          <w:sz w:val="2"/>
        </w:rPr>
      </w:pPr>
    </w:p>
    <w:tbl>
      <w:tblPr>
        <w:tblStyle w:val="Rcsostblzat"/>
        <w:tblW w:w="5387" w:type="dxa"/>
        <w:tblLook w:val="04A0" w:firstRow="1" w:lastRow="0" w:firstColumn="1" w:lastColumn="0" w:noHBand="0" w:noVBand="1"/>
      </w:tblPr>
      <w:tblGrid>
        <w:gridCol w:w="1217"/>
        <w:gridCol w:w="9"/>
        <w:gridCol w:w="4161"/>
      </w:tblGrid>
      <w:tr w:rsidR="00FF2BB6" w14:paraId="52686789" w14:textId="77777777" w:rsidTr="00083998">
        <w:tc>
          <w:tcPr>
            <w:tcW w:w="5954" w:type="dxa"/>
            <w:gridSpan w:val="3"/>
            <w:shd w:val="clear" w:color="auto" w:fill="D9D9D9" w:themeFill="background1" w:themeFillShade="D9"/>
          </w:tcPr>
          <w:p w14:paraId="5F3A15EF" w14:textId="703F8B37" w:rsidR="00FF2BB6" w:rsidRPr="00FF2BB6" w:rsidRDefault="00FF2BB6" w:rsidP="00FF2BB6">
            <w:pPr>
              <w:jc w:val="center"/>
              <w:rPr>
                <w:b/>
              </w:rPr>
            </w:pPr>
            <w:r w:rsidRPr="00153DBE">
              <w:rPr>
                <w:b/>
                <w:sz w:val="24"/>
              </w:rPr>
              <w:t xml:space="preserve">Szent Imre </w:t>
            </w:r>
            <w:proofErr w:type="gramStart"/>
            <w:r w:rsidRPr="00153DBE">
              <w:rPr>
                <w:b/>
                <w:sz w:val="24"/>
              </w:rPr>
              <w:t xml:space="preserve">templom </w:t>
            </w:r>
            <w:r w:rsidR="00562347">
              <w:rPr>
                <w:b/>
                <w:sz w:val="24"/>
              </w:rPr>
              <w:t>jövő</w:t>
            </w:r>
            <w:proofErr w:type="gramEnd"/>
            <w:r w:rsidR="00562347">
              <w:rPr>
                <w:b/>
                <w:sz w:val="24"/>
              </w:rPr>
              <w:t xml:space="preserve"> </w:t>
            </w:r>
            <w:r w:rsidRPr="00153DBE">
              <w:rPr>
                <w:b/>
                <w:sz w:val="24"/>
              </w:rPr>
              <w:t>heti miserendje</w:t>
            </w:r>
          </w:p>
        </w:tc>
      </w:tr>
      <w:tr w:rsidR="00FF2BB6" w14:paraId="097AFF21" w14:textId="77777777" w:rsidTr="00083998">
        <w:tc>
          <w:tcPr>
            <w:tcW w:w="1227" w:type="dxa"/>
          </w:tcPr>
          <w:p w14:paraId="770E00C2" w14:textId="15079281" w:rsidR="00FF2BB6" w:rsidRDefault="00FF2BB6" w:rsidP="00FF2BB6">
            <w:r>
              <w:t>Hétfő</w:t>
            </w:r>
          </w:p>
        </w:tc>
        <w:tc>
          <w:tcPr>
            <w:tcW w:w="4727" w:type="dxa"/>
            <w:gridSpan w:val="2"/>
          </w:tcPr>
          <w:p w14:paraId="6F401BE4" w14:textId="13A99C82" w:rsidR="00FF2BB6" w:rsidRDefault="00FF2BB6" w:rsidP="00FF2BB6">
            <w:r>
              <w:rPr>
                <w:rFonts w:cs="Arial"/>
              </w:rPr>
              <w:t>8.00 Nincs szándék (Somlai József atya)</w:t>
            </w:r>
          </w:p>
        </w:tc>
      </w:tr>
      <w:tr w:rsidR="00FF2BB6" w14:paraId="2F2F4977" w14:textId="77777777" w:rsidTr="00083998">
        <w:tc>
          <w:tcPr>
            <w:tcW w:w="1227" w:type="dxa"/>
          </w:tcPr>
          <w:p w14:paraId="473E5B85" w14:textId="79705D00" w:rsidR="00FF2BB6" w:rsidRDefault="00FF2BB6" w:rsidP="00FF2BB6">
            <w:r>
              <w:t>Kedd</w:t>
            </w:r>
          </w:p>
        </w:tc>
        <w:tc>
          <w:tcPr>
            <w:tcW w:w="4727" w:type="dxa"/>
            <w:gridSpan w:val="2"/>
          </w:tcPr>
          <w:p w14:paraId="3E49C59F" w14:textId="427CC2D9" w:rsidR="00FF2BB6" w:rsidRDefault="00FF2BB6" w:rsidP="008E55BA">
            <w:r>
              <w:rPr>
                <w:rFonts w:cs="Arial"/>
              </w:rPr>
              <w:t xml:space="preserve">8.00 </w:t>
            </w:r>
            <w:r w:rsidR="008E55BA">
              <w:rPr>
                <w:rFonts w:cs="Arial"/>
              </w:rPr>
              <w:t>Nincs szándék</w:t>
            </w:r>
            <w:r w:rsidR="00134347">
              <w:rPr>
                <w:rFonts w:cs="Arial"/>
              </w:rPr>
              <w:t xml:space="preserve"> </w:t>
            </w:r>
            <w:r>
              <w:rPr>
                <w:rFonts w:cs="Arial"/>
              </w:rPr>
              <w:t>(</w:t>
            </w:r>
            <w:r w:rsidR="006F0435">
              <w:rPr>
                <w:rFonts w:cs="Arial"/>
              </w:rPr>
              <w:t xml:space="preserve">Dózsa István </w:t>
            </w:r>
            <w:r>
              <w:rPr>
                <w:rFonts w:cs="Arial"/>
              </w:rPr>
              <w:t>atya)</w:t>
            </w:r>
          </w:p>
        </w:tc>
      </w:tr>
      <w:tr w:rsidR="00FF2BB6" w14:paraId="4B5E69B6" w14:textId="77777777" w:rsidTr="00083998">
        <w:tc>
          <w:tcPr>
            <w:tcW w:w="1227" w:type="dxa"/>
          </w:tcPr>
          <w:p w14:paraId="4B4F1817" w14:textId="373099D2" w:rsidR="00FF2BB6" w:rsidRDefault="00FF2BB6" w:rsidP="00FF2BB6">
            <w:r>
              <w:t>Szerda</w:t>
            </w:r>
          </w:p>
        </w:tc>
        <w:tc>
          <w:tcPr>
            <w:tcW w:w="4727" w:type="dxa"/>
            <w:gridSpan w:val="2"/>
          </w:tcPr>
          <w:p w14:paraId="345C1355" w14:textId="494ED0B4" w:rsidR="00FF2BB6" w:rsidRDefault="00FF2BB6" w:rsidP="00FF2BB6">
            <w:r>
              <w:rPr>
                <w:rFonts w:cs="Arial"/>
              </w:rPr>
              <w:t>8.00 Nincs szándék (Visnyei László atya)</w:t>
            </w:r>
          </w:p>
        </w:tc>
      </w:tr>
      <w:tr w:rsidR="00FF2BB6" w14:paraId="6FFBA120" w14:textId="77777777" w:rsidTr="00083998">
        <w:tc>
          <w:tcPr>
            <w:tcW w:w="1227" w:type="dxa"/>
          </w:tcPr>
          <w:p w14:paraId="5EB0E645" w14:textId="379F94AC" w:rsidR="00FF2BB6" w:rsidRDefault="00FF2BB6" w:rsidP="00FF2BB6">
            <w:r>
              <w:t>Csütörtök</w:t>
            </w:r>
          </w:p>
        </w:tc>
        <w:tc>
          <w:tcPr>
            <w:tcW w:w="4727" w:type="dxa"/>
            <w:gridSpan w:val="2"/>
          </w:tcPr>
          <w:p w14:paraId="437EBBE9" w14:textId="6FA961BA" w:rsidR="00FF2BB6" w:rsidRDefault="00FF2BB6" w:rsidP="00FF2BB6">
            <w:r>
              <w:rPr>
                <w:rFonts w:cs="Arial"/>
              </w:rPr>
              <w:t>8.00 Nincs szándék (Visnyei László atya)</w:t>
            </w:r>
          </w:p>
        </w:tc>
      </w:tr>
      <w:tr w:rsidR="00FF2BB6" w14:paraId="75BF156D" w14:textId="77777777" w:rsidTr="00083998">
        <w:tc>
          <w:tcPr>
            <w:tcW w:w="1227" w:type="dxa"/>
          </w:tcPr>
          <w:p w14:paraId="3E3A6CE1" w14:textId="58867D0F" w:rsidR="00FF2BB6" w:rsidRDefault="00FF2BB6" w:rsidP="00FF2BB6">
            <w:r>
              <w:t>Péntek</w:t>
            </w:r>
          </w:p>
        </w:tc>
        <w:tc>
          <w:tcPr>
            <w:tcW w:w="4727" w:type="dxa"/>
            <w:gridSpan w:val="2"/>
          </w:tcPr>
          <w:p w14:paraId="626FCAAC" w14:textId="501722B1" w:rsidR="00FF2BB6" w:rsidRDefault="00FF2BB6" w:rsidP="00FF2BB6">
            <w:r>
              <w:rPr>
                <w:rFonts w:cs="Arial"/>
              </w:rPr>
              <w:t>8.00 Nincs szándék (Visnyei László atya)</w:t>
            </w:r>
          </w:p>
        </w:tc>
      </w:tr>
      <w:tr w:rsidR="00FF2BB6" w14:paraId="1AF306AB" w14:textId="77777777" w:rsidTr="00083998">
        <w:tc>
          <w:tcPr>
            <w:tcW w:w="1227" w:type="dxa"/>
          </w:tcPr>
          <w:p w14:paraId="6EF77F8C" w14:textId="7EF02814" w:rsidR="00FF2BB6" w:rsidRDefault="00FF2BB6" w:rsidP="00FF2BB6">
            <w:r>
              <w:t>Szombat</w:t>
            </w:r>
          </w:p>
        </w:tc>
        <w:tc>
          <w:tcPr>
            <w:tcW w:w="4727" w:type="dxa"/>
            <w:gridSpan w:val="2"/>
          </w:tcPr>
          <w:p w14:paraId="27E518BE" w14:textId="4ED65B1A" w:rsidR="00FF2BB6" w:rsidRDefault="00FF2BB6" w:rsidP="00FF2BB6">
            <w:r>
              <w:rPr>
                <w:rFonts w:cs="Arial"/>
              </w:rPr>
              <w:t xml:space="preserve">8.00 </w:t>
            </w:r>
            <w:r w:rsidR="00450860">
              <w:rPr>
                <w:rFonts w:cs="Arial"/>
              </w:rPr>
              <w:t>Nincs szándék</w:t>
            </w:r>
            <w:r>
              <w:rPr>
                <w:rFonts w:cs="Arial"/>
              </w:rPr>
              <w:t xml:space="preserve"> (</w:t>
            </w:r>
            <w:proofErr w:type="spellStart"/>
            <w:r w:rsidR="00502531">
              <w:rPr>
                <w:rFonts w:cs="Arial"/>
              </w:rPr>
              <w:t>Schrőder</w:t>
            </w:r>
            <w:proofErr w:type="spellEnd"/>
            <w:r w:rsidR="00502531">
              <w:rPr>
                <w:rFonts w:cs="Arial"/>
              </w:rPr>
              <w:t xml:space="preserve"> Gyula</w:t>
            </w:r>
            <w:r>
              <w:rPr>
                <w:rFonts w:cs="Arial"/>
              </w:rPr>
              <w:t xml:space="preserve"> atya)</w:t>
            </w:r>
          </w:p>
        </w:tc>
      </w:tr>
      <w:tr w:rsidR="00FF2BB6" w14:paraId="5752053C" w14:textId="77777777" w:rsidTr="00083998">
        <w:tc>
          <w:tcPr>
            <w:tcW w:w="1227" w:type="dxa"/>
            <w:tcBorders>
              <w:bottom w:val="single" w:sz="4" w:space="0" w:color="auto"/>
            </w:tcBorders>
          </w:tcPr>
          <w:p w14:paraId="4A52724D" w14:textId="4073A721" w:rsidR="00FF2BB6" w:rsidRDefault="00FF2BB6" w:rsidP="00FF2BB6">
            <w:r>
              <w:t>Vasárnap</w:t>
            </w:r>
          </w:p>
        </w:tc>
        <w:tc>
          <w:tcPr>
            <w:tcW w:w="4727" w:type="dxa"/>
            <w:gridSpan w:val="2"/>
            <w:tcBorders>
              <w:bottom w:val="single" w:sz="4" w:space="0" w:color="auto"/>
            </w:tcBorders>
          </w:tcPr>
          <w:p w14:paraId="25B2BF71" w14:textId="77777777" w:rsidR="00FF2BB6" w:rsidRDefault="00FF2BB6" w:rsidP="00FF2BB6">
            <w:pPr>
              <w:pStyle w:val="Norml-hirdetes"/>
              <w:numPr>
                <w:ilvl w:val="0"/>
                <w:numId w:val="0"/>
              </w:numPr>
              <w:rPr>
                <w:rFonts w:cs="Arial"/>
              </w:rPr>
            </w:pPr>
            <w:r>
              <w:rPr>
                <w:rFonts w:cs="Arial"/>
              </w:rPr>
              <w:t>8.00 Nincs szándék (Somlai József atya)</w:t>
            </w:r>
          </w:p>
          <w:p w14:paraId="57F7C51E" w14:textId="55670F44" w:rsidR="00FF2BB6" w:rsidRDefault="00FF2BB6" w:rsidP="00FF2BB6">
            <w:r>
              <w:rPr>
                <w:rFonts w:cs="Arial"/>
              </w:rPr>
              <w:t>17.00 Családi szentmise (Ugrits Tamás atya)</w:t>
            </w:r>
          </w:p>
        </w:tc>
      </w:tr>
      <w:tr w:rsidR="001B0B66" w:rsidRPr="00FB1BAA" w14:paraId="48765231" w14:textId="77777777" w:rsidTr="00083998">
        <w:tc>
          <w:tcPr>
            <w:tcW w:w="1227" w:type="dxa"/>
            <w:tcBorders>
              <w:left w:val="nil"/>
              <w:right w:val="nil"/>
            </w:tcBorders>
          </w:tcPr>
          <w:p w14:paraId="58A4CC2B" w14:textId="77777777" w:rsidR="001B0B66" w:rsidRPr="00FB1BAA" w:rsidRDefault="001B0B66" w:rsidP="00FF2BB6">
            <w:pPr>
              <w:rPr>
                <w:sz w:val="6"/>
              </w:rPr>
            </w:pPr>
          </w:p>
        </w:tc>
        <w:tc>
          <w:tcPr>
            <w:tcW w:w="4727" w:type="dxa"/>
            <w:gridSpan w:val="2"/>
            <w:tcBorders>
              <w:left w:val="nil"/>
              <w:right w:val="nil"/>
            </w:tcBorders>
          </w:tcPr>
          <w:p w14:paraId="45397625" w14:textId="77777777" w:rsidR="001B0B66" w:rsidRPr="00FB1BAA" w:rsidRDefault="001B0B66" w:rsidP="00FF2BB6">
            <w:pPr>
              <w:pStyle w:val="Norml-hirdetes"/>
              <w:numPr>
                <w:ilvl w:val="0"/>
                <w:numId w:val="0"/>
              </w:numPr>
              <w:rPr>
                <w:rFonts w:cs="Arial"/>
                <w:sz w:val="6"/>
              </w:rPr>
            </w:pPr>
          </w:p>
        </w:tc>
      </w:tr>
      <w:tr w:rsidR="008746B8" w14:paraId="692DFC78" w14:textId="77777777" w:rsidTr="00083998">
        <w:tc>
          <w:tcPr>
            <w:tcW w:w="5954" w:type="dxa"/>
            <w:gridSpan w:val="3"/>
            <w:shd w:val="clear" w:color="auto" w:fill="D9D9D9" w:themeFill="background1" w:themeFillShade="D9"/>
          </w:tcPr>
          <w:p w14:paraId="611E79A8" w14:textId="3C736F76" w:rsidR="008746B8" w:rsidRPr="00FF2BB6" w:rsidRDefault="008746B8" w:rsidP="006D4FDC">
            <w:pPr>
              <w:jc w:val="center"/>
              <w:rPr>
                <w:b/>
              </w:rPr>
            </w:pPr>
            <w:proofErr w:type="gramStart"/>
            <w:r w:rsidRPr="00153DBE">
              <w:rPr>
                <w:b/>
                <w:sz w:val="24"/>
              </w:rPr>
              <w:t xml:space="preserve">Bazilika </w:t>
            </w:r>
            <w:r w:rsidR="00562347">
              <w:rPr>
                <w:b/>
                <w:sz w:val="24"/>
              </w:rPr>
              <w:t>jövő</w:t>
            </w:r>
            <w:proofErr w:type="gramEnd"/>
            <w:r w:rsidR="00562347">
              <w:rPr>
                <w:b/>
                <w:sz w:val="24"/>
              </w:rPr>
              <w:t xml:space="preserve"> </w:t>
            </w:r>
            <w:r w:rsidRPr="00153DBE">
              <w:rPr>
                <w:b/>
                <w:sz w:val="24"/>
              </w:rPr>
              <w:t>heti miserendje</w:t>
            </w:r>
          </w:p>
        </w:tc>
      </w:tr>
      <w:tr w:rsidR="008746B8" w14:paraId="7808E093" w14:textId="77777777" w:rsidTr="00083998">
        <w:tc>
          <w:tcPr>
            <w:tcW w:w="1227" w:type="dxa"/>
          </w:tcPr>
          <w:p w14:paraId="243B6AA7" w14:textId="77777777" w:rsidR="008746B8" w:rsidRDefault="008746B8" w:rsidP="008746B8">
            <w:r>
              <w:t>Hétfő</w:t>
            </w:r>
          </w:p>
        </w:tc>
        <w:tc>
          <w:tcPr>
            <w:tcW w:w="4727" w:type="dxa"/>
            <w:gridSpan w:val="2"/>
          </w:tcPr>
          <w:p w14:paraId="16774118" w14:textId="51DD5ED1" w:rsidR="008746B8" w:rsidRDefault="008746B8" w:rsidP="008E55BA">
            <w:r>
              <w:rPr>
                <w:rFonts w:cs="Arial"/>
              </w:rPr>
              <w:t xml:space="preserve">18.00 </w:t>
            </w:r>
            <w:r w:rsidR="00407105">
              <w:rPr>
                <w:rFonts w:cs="Arial"/>
              </w:rPr>
              <w:t>Nincs szándék</w:t>
            </w:r>
            <w:r>
              <w:rPr>
                <w:rFonts w:cs="Arial"/>
              </w:rPr>
              <w:t xml:space="preserve"> (Püspök atya)</w:t>
            </w:r>
          </w:p>
        </w:tc>
      </w:tr>
      <w:tr w:rsidR="008746B8" w14:paraId="3579B221" w14:textId="77777777" w:rsidTr="00083998">
        <w:tc>
          <w:tcPr>
            <w:tcW w:w="1227" w:type="dxa"/>
          </w:tcPr>
          <w:p w14:paraId="079C63B6" w14:textId="77777777" w:rsidR="008746B8" w:rsidRDefault="008746B8" w:rsidP="008746B8">
            <w:r>
              <w:t>Kedd</w:t>
            </w:r>
          </w:p>
        </w:tc>
        <w:tc>
          <w:tcPr>
            <w:tcW w:w="4727" w:type="dxa"/>
            <w:gridSpan w:val="2"/>
          </w:tcPr>
          <w:p w14:paraId="15A9FDC9" w14:textId="1B6C6523" w:rsidR="008746B8" w:rsidRDefault="008746B8" w:rsidP="004F045E">
            <w:r>
              <w:rPr>
                <w:rFonts w:cs="Arial"/>
              </w:rPr>
              <w:t xml:space="preserve">18.00 </w:t>
            </w:r>
            <w:r w:rsidR="004F045E">
              <w:rPr>
                <w:rFonts w:cs="Arial"/>
              </w:rPr>
              <w:t>+Nagyszülők</w:t>
            </w:r>
            <w:r>
              <w:rPr>
                <w:rFonts w:cs="Arial"/>
              </w:rPr>
              <w:t xml:space="preserve"> (</w:t>
            </w:r>
            <w:r w:rsidR="006F0435">
              <w:rPr>
                <w:rFonts w:cs="Arial"/>
              </w:rPr>
              <w:t xml:space="preserve">Visnyei László </w:t>
            </w:r>
            <w:r>
              <w:rPr>
                <w:rFonts w:cs="Arial"/>
              </w:rPr>
              <w:t>atya)</w:t>
            </w:r>
          </w:p>
        </w:tc>
      </w:tr>
      <w:tr w:rsidR="008746B8" w14:paraId="5D72F3BC" w14:textId="77777777" w:rsidTr="00083998">
        <w:tc>
          <w:tcPr>
            <w:tcW w:w="1227" w:type="dxa"/>
          </w:tcPr>
          <w:p w14:paraId="18B378FA" w14:textId="77777777" w:rsidR="008746B8" w:rsidRDefault="008746B8" w:rsidP="008746B8">
            <w:r>
              <w:t>Szerda</w:t>
            </w:r>
          </w:p>
        </w:tc>
        <w:tc>
          <w:tcPr>
            <w:tcW w:w="4727" w:type="dxa"/>
            <w:gridSpan w:val="2"/>
          </w:tcPr>
          <w:p w14:paraId="3834D242" w14:textId="2DA3A7F5" w:rsidR="008746B8" w:rsidRDefault="008746B8" w:rsidP="008E55BA">
            <w:r>
              <w:rPr>
                <w:rFonts w:cs="Arial"/>
              </w:rPr>
              <w:t xml:space="preserve">18.00 </w:t>
            </w:r>
            <w:r w:rsidR="008E55BA">
              <w:rPr>
                <w:rFonts w:cs="Arial"/>
              </w:rPr>
              <w:t>Nincs szándék</w:t>
            </w:r>
            <w:r>
              <w:rPr>
                <w:rFonts w:cs="Arial"/>
              </w:rPr>
              <w:t xml:space="preserve"> (Visnyei László atya)</w:t>
            </w:r>
          </w:p>
        </w:tc>
      </w:tr>
      <w:tr w:rsidR="008746B8" w14:paraId="50E6B457" w14:textId="77777777" w:rsidTr="00083998">
        <w:tc>
          <w:tcPr>
            <w:tcW w:w="1227" w:type="dxa"/>
          </w:tcPr>
          <w:p w14:paraId="1DFD5142" w14:textId="77777777" w:rsidR="008746B8" w:rsidRDefault="008746B8" w:rsidP="008746B8">
            <w:r>
              <w:t>Csütörtök</w:t>
            </w:r>
          </w:p>
        </w:tc>
        <w:tc>
          <w:tcPr>
            <w:tcW w:w="4727" w:type="dxa"/>
            <w:gridSpan w:val="2"/>
          </w:tcPr>
          <w:p w14:paraId="1A232247" w14:textId="0428C0DD" w:rsidR="008746B8" w:rsidRDefault="008E55BA" w:rsidP="004F045E">
            <w:r>
              <w:rPr>
                <w:rFonts w:cs="Arial"/>
              </w:rPr>
              <w:t xml:space="preserve">18.00 </w:t>
            </w:r>
            <w:r w:rsidR="004F045E">
              <w:rPr>
                <w:rFonts w:cs="Arial"/>
              </w:rPr>
              <w:t xml:space="preserve">+Erzsébet </w:t>
            </w:r>
            <w:r>
              <w:rPr>
                <w:rFonts w:cs="Arial"/>
              </w:rPr>
              <w:t xml:space="preserve">(Dózsa István atya) </w:t>
            </w:r>
            <w:r w:rsidR="001B0B66">
              <w:rPr>
                <w:rFonts w:cs="Arial"/>
              </w:rPr>
              <w:t xml:space="preserve"> </w:t>
            </w:r>
          </w:p>
        </w:tc>
      </w:tr>
      <w:tr w:rsidR="008746B8" w14:paraId="04447244" w14:textId="77777777" w:rsidTr="00083998">
        <w:tc>
          <w:tcPr>
            <w:tcW w:w="1227" w:type="dxa"/>
          </w:tcPr>
          <w:p w14:paraId="3DA15070" w14:textId="77777777" w:rsidR="008746B8" w:rsidRDefault="008746B8" w:rsidP="008746B8">
            <w:r>
              <w:t>Péntek</w:t>
            </w:r>
          </w:p>
        </w:tc>
        <w:tc>
          <w:tcPr>
            <w:tcW w:w="4727" w:type="dxa"/>
            <w:gridSpan w:val="2"/>
          </w:tcPr>
          <w:p w14:paraId="7097A290" w14:textId="6AC90A9C" w:rsidR="008746B8" w:rsidRDefault="008746B8" w:rsidP="008E55BA">
            <w:r>
              <w:rPr>
                <w:rFonts w:cs="Arial"/>
              </w:rPr>
              <w:t xml:space="preserve">18.00 </w:t>
            </w:r>
            <w:r w:rsidR="008E55BA">
              <w:rPr>
                <w:rFonts w:cs="Arial"/>
              </w:rPr>
              <w:t>Nincs szándék</w:t>
            </w:r>
            <w:r>
              <w:rPr>
                <w:rFonts w:cs="Arial"/>
              </w:rPr>
              <w:t xml:space="preserve"> (Dózsa István atya)</w:t>
            </w:r>
          </w:p>
        </w:tc>
      </w:tr>
      <w:tr w:rsidR="008746B8" w14:paraId="3BD49835" w14:textId="77777777" w:rsidTr="00083998">
        <w:tc>
          <w:tcPr>
            <w:tcW w:w="1227" w:type="dxa"/>
          </w:tcPr>
          <w:p w14:paraId="50E0493C" w14:textId="77777777" w:rsidR="008746B8" w:rsidRDefault="008746B8" w:rsidP="008746B8">
            <w:r>
              <w:t>Szombat</w:t>
            </w:r>
          </w:p>
        </w:tc>
        <w:tc>
          <w:tcPr>
            <w:tcW w:w="4727" w:type="dxa"/>
            <w:gridSpan w:val="2"/>
          </w:tcPr>
          <w:p w14:paraId="476654EB" w14:textId="41E296BF" w:rsidR="008746B8" w:rsidRDefault="008746B8" w:rsidP="008746B8">
            <w:r>
              <w:rPr>
                <w:rFonts w:cs="Arial"/>
              </w:rPr>
              <w:t xml:space="preserve">18.00 </w:t>
            </w:r>
            <w:r w:rsidR="00450860">
              <w:rPr>
                <w:rFonts w:cs="Arial"/>
              </w:rPr>
              <w:t>Nincs szándék</w:t>
            </w:r>
            <w:r>
              <w:rPr>
                <w:rFonts w:cs="Arial"/>
              </w:rPr>
              <w:t xml:space="preserve"> (Visnyei László atya)</w:t>
            </w:r>
          </w:p>
        </w:tc>
      </w:tr>
      <w:tr w:rsidR="008746B8" w14:paraId="5BCC808B" w14:textId="77777777" w:rsidTr="00083998">
        <w:tc>
          <w:tcPr>
            <w:tcW w:w="1227" w:type="dxa"/>
            <w:tcBorders>
              <w:bottom w:val="single" w:sz="4" w:space="0" w:color="auto"/>
            </w:tcBorders>
          </w:tcPr>
          <w:p w14:paraId="65E0051D" w14:textId="77777777" w:rsidR="008746B8" w:rsidRDefault="008746B8" w:rsidP="008746B8">
            <w:r>
              <w:t>Vasárnap</w:t>
            </w:r>
          </w:p>
        </w:tc>
        <w:tc>
          <w:tcPr>
            <w:tcW w:w="4727" w:type="dxa"/>
            <w:gridSpan w:val="2"/>
            <w:tcBorders>
              <w:bottom w:val="single" w:sz="4" w:space="0" w:color="auto"/>
            </w:tcBorders>
          </w:tcPr>
          <w:p w14:paraId="0F72FE1A" w14:textId="77777777" w:rsidR="00DA6B17" w:rsidRDefault="00DA6B17" w:rsidP="00DA6B17">
            <w:pPr>
              <w:pStyle w:val="Norml-hirdetes"/>
              <w:numPr>
                <w:ilvl w:val="0"/>
                <w:numId w:val="0"/>
              </w:numPr>
              <w:rPr>
                <w:rFonts w:cs="Arial"/>
              </w:rPr>
            </w:pPr>
            <w:r>
              <w:rPr>
                <w:rFonts w:cs="Arial"/>
              </w:rPr>
              <w:t>7.30 Nincs szándék (</w:t>
            </w:r>
            <w:proofErr w:type="spellStart"/>
            <w:r>
              <w:rPr>
                <w:rFonts w:cs="Arial"/>
              </w:rPr>
              <w:t>Suló</w:t>
            </w:r>
            <w:proofErr w:type="spellEnd"/>
            <w:r>
              <w:rPr>
                <w:rFonts w:cs="Arial"/>
              </w:rPr>
              <w:t xml:space="preserve"> Lajos atya)</w:t>
            </w:r>
          </w:p>
          <w:p w14:paraId="498AF2DA" w14:textId="77777777" w:rsidR="00DA6B17" w:rsidRDefault="00DA6B17" w:rsidP="00DA6B17">
            <w:pPr>
              <w:pStyle w:val="Norml-hirdetes"/>
              <w:numPr>
                <w:ilvl w:val="0"/>
                <w:numId w:val="0"/>
              </w:numPr>
              <w:rPr>
                <w:rFonts w:cs="Arial"/>
              </w:rPr>
            </w:pPr>
            <w:r>
              <w:rPr>
                <w:rFonts w:cs="Arial"/>
              </w:rPr>
              <w:t>9.00 Nincs szándék (Visnyei László atya)</w:t>
            </w:r>
          </w:p>
          <w:p w14:paraId="72937301" w14:textId="1479243C" w:rsidR="00DA6B17" w:rsidRDefault="00DA6B17" w:rsidP="00DA6B17">
            <w:pPr>
              <w:pStyle w:val="Norml-hirdetes"/>
              <w:numPr>
                <w:ilvl w:val="0"/>
                <w:numId w:val="0"/>
              </w:numPr>
              <w:rPr>
                <w:rFonts w:cs="Arial"/>
              </w:rPr>
            </w:pPr>
            <w:r>
              <w:rPr>
                <w:rFonts w:cs="Arial"/>
              </w:rPr>
              <w:t xml:space="preserve">10.30 </w:t>
            </w:r>
            <w:r w:rsidR="00134347">
              <w:rPr>
                <w:rFonts w:cs="Arial"/>
              </w:rPr>
              <w:t>Nincs szándék</w:t>
            </w:r>
            <w:r>
              <w:rPr>
                <w:rFonts w:cs="Arial"/>
              </w:rPr>
              <w:t xml:space="preserve"> (</w:t>
            </w:r>
            <w:r w:rsidR="008E55BA">
              <w:rPr>
                <w:rFonts w:cs="Arial"/>
              </w:rPr>
              <w:t>Dózsa István</w:t>
            </w:r>
            <w:r>
              <w:rPr>
                <w:rFonts w:cs="Arial"/>
              </w:rPr>
              <w:t xml:space="preserve"> atya)</w:t>
            </w:r>
          </w:p>
          <w:p w14:paraId="1D54DDC5" w14:textId="33D8A014" w:rsidR="008746B8" w:rsidRDefault="00DA6B17" w:rsidP="00DA6B17">
            <w:r>
              <w:rPr>
                <w:rFonts w:cs="Arial"/>
              </w:rPr>
              <w:t>18.00 Nincs szándék (Dózsa István atya)</w:t>
            </w:r>
          </w:p>
        </w:tc>
      </w:tr>
      <w:tr w:rsidR="001B0B66" w:rsidRPr="00FB1BAA" w14:paraId="0243E1BA" w14:textId="77777777" w:rsidTr="00083998">
        <w:tc>
          <w:tcPr>
            <w:tcW w:w="1227" w:type="dxa"/>
            <w:tcBorders>
              <w:left w:val="nil"/>
              <w:right w:val="nil"/>
            </w:tcBorders>
          </w:tcPr>
          <w:p w14:paraId="4DE03035" w14:textId="77777777" w:rsidR="001B0B66" w:rsidRPr="00FB1BAA" w:rsidRDefault="001B0B66" w:rsidP="008746B8">
            <w:pPr>
              <w:rPr>
                <w:sz w:val="6"/>
                <w:szCs w:val="6"/>
              </w:rPr>
            </w:pPr>
          </w:p>
        </w:tc>
        <w:tc>
          <w:tcPr>
            <w:tcW w:w="4727" w:type="dxa"/>
            <w:gridSpan w:val="2"/>
            <w:tcBorders>
              <w:left w:val="nil"/>
              <w:right w:val="nil"/>
            </w:tcBorders>
          </w:tcPr>
          <w:p w14:paraId="2CA648CE" w14:textId="77777777" w:rsidR="001B0B66" w:rsidRPr="00FB1BAA" w:rsidRDefault="001B0B66" w:rsidP="00DA6B17">
            <w:pPr>
              <w:pStyle w:val="Norml-hirdetes"/>
              <w:numPr>
                <w:ilvl w:val="0"/>
                <w:numId w:val="0"/>
              </w:numPr>
              <w:rPr>
                <w:rFonts w:cs="Arial"/>
                <w:sz w:val="6"/>
                <w:szCs w:val="6"/>
              </w:rPr>
            </w:pPr>
          </w:p>
        </w:tc>
      </w:tr>
      <w:tr w:rsidR="00DA6B17" w14:paraId="7B65319B" w14:textId="77777777" w:rsidTr="00083998">
        <w:tc>
          <w:tcPr>
            <w:tcW w:w="5954" w:type="dxa"/>
            <w:gridSpan w:val="3"/>
            <w:shd w:val="clear" w:color="auto" w:fill="D9D9D9" w:themeFill="background1" w:themeFillShade="D9"/>
          </w:tcPr>
          <w:p w14:paraId="53F50F9F" w14:textId="1B0EBD84" w:rsidR="00DA6B17" w:rsidRPr="00FF2BB6" w:rsidRDefault="00DA6B17" w:rsidP="006D4FDC">
            <w:pPr>
              <w:jc w:val="center"/>
              <w:rPr>
                <w:b/>
              </w:rPr>
            </w:pPr>
            <w:r w:rsidRPr="00153DBE">
              <w:rPr>
                <w:b/>
                <w:sz w:val="24"/>
              </w:rPr>
              <w:t xml:space="preserve">Hosszú temetői </w:t>
            </w:r>
            <w:proofErr w:type="gramStart"/>
            <w:r w:rsidRPr="00153DBE">
              <w:rPr>
                <w:b/>
                <w:sz w:val="24"/>
              </w:rPr>
              <w:t xml:space="preserve">kápolna </w:t>
            </w:r>
            <w:r w:rsidR="00562347">
              <w:rPr>
                <w:b/>
                <w:sz w:val="24"/>
              </w:rPr>
              <w:t>jövő</w:t>
            </w:r>
            <w:proofErr w:type="gramEnd"/>
            <w:r w:rsidR="00562347">
              <w:rPr>
                <w:b/>
                <w:sz w:val="24"/>
              </w:rPr>
              <w:t xml:space="preserve"> </w:t>
            </w:r>
            <w:r w:rsidRPr="00153DBE">
              <w:rPr>
                <w:b/>
                <w:sz w:val="24"/>
              </w:rPr>
              <w:t>heti miserendje</w:t>
            </w:r>
          </w:p>
        </w:tc>
      </w:tr>
      <w:tr w:rsidR="00DA6B17" w14:paraId="18A9A5E0" w14:textId="77777777" w:rsidTr="00083998">
        <w:tc>
          <w:tcPr>
            <w:tcW w:w="1227" w:type="dxa"/>
            <w:tcBorders>
              <w:bottom w:val="single" w:sz="4" w:space="0" w:color="auto"/>
            </w:tcBorders>
          </w:tcPr>
          <w:p w14:paraId="692453FC" w14:textId="77777777" w:rsidR="00DA6B17" w:rsidRDefault="00DA6B17" w:rsidP="006D4FDC">
            <w:r>
              <w:t>Vasárnap</w:t>
            </w:r>
          </w:p>
        </w:tc>
        <w:tc>
          <w:tcPr>
            <w:tcW w:w="4727" w:type="dxa"/>
            <w:gridSpan w:val="2"/>
            <w:tcBorders>
              <w:bottom w:val="single" w:sz="4" w:space="0" w:color="auto"/>
            </w:tcBorders>
          </w:tcPr>
          <w:p w14:paraId="4C98B020" w14:textId="5F337E15" w:rsidR="00DA6B17" w:rsidRPr="00DA6B17" w:rsidRDefault="00DA6B17" w:rsidP="00DA6B17">
            <w:pPr>
              <w:pStyle w:val="Norml-hirdetes"/>
              <w:numPr>
                <w:ilvl w:val="0"/>
                <w:numId w:val="0"/>
              </w:numPr>
              <w:rPr>
                <w:rFonts w:cs="Arial"/>
              </w:rPr>
            </w:pPr>
            <w:r>
              <w:rPr>
                <w:rFonts w:cs="Arial"/>
              </w:rPr>
              <w:t>7.30 Nincs szándék (Horváth Imre atya)</w:t>
            </w:r>
          </w:p>
        </w:tc>
      </w:tr>
      <w:tr w:rsidR="001B0B66" w:rsidRPr="00FB1BAA" w14:paraId="60C7579B" w14:textId="77777777" w:rsidTr="00083998">
        <w:tc>
          <w:tcPr>
            <w:tcW w:w="1227" w:type="dxa"/>
            <w:tcBorders>
              <w:left w:val="nil"/>
              <w:right w:val="nil"/>
            </w:tcBorders>
          </w:tcPr>
          <w:p w14:paraId="7C5D5E93" w14:textId="77777777" w:rsidR="001B0B66" w:rsidRPr="00FB1BAA" w:rsidRDefault="001B0B66" w:rsidP="006D4FDC">
            <w:pPr>
              <w:rPr>
                <w:sz w:val="6"/>
                <w:szCs w:val="6"/>
              </w:rPr>
            </w:pPr>
          </w:p>
        </w:tc>
        <w:tc>
          <w:tcPr>
            <w:tcW w:w="4727" w:type="dxa"/>
            <w:gridSpan w:val="2"/>
            <w:tcBorders>
              <w:left w:val="nil"/>
              <w:right w:val="nil"/>
            </w:tcBorders>
          </w:tcPr>
          <w:p w14:paraId="25023566" w14:textId="77777777" w:rsidR="001B0B66" w:rsidRPr="00FB1BAA" w:rsidRDefault="001B0B66" w:rsidP="00DA6B17">
            <w:pPr>
              <w:pStyle w:val="Norml-hirdetes"/>
              <w:numPr>
                <w:ilvl w:val="0"/>
                <w:numId w:val="0"/>
              </w:numPr>
              <w:rPr>
                <w:rFonts w:cs="Arial"/>
                <w:sz w:val="6"/>
                <w:szCs w:val="6"/>
              </w:rPr>
            </w:pPr>
          </w:p>
        </w:tc>
      </w:tr>
      <w:tr w:rsidR="00D23880" w14:paraId="39BD4E9C" w14:textId="77777777" w:rsidTr="00083998">
        <w:tc>
          <w:tcPr>
            <w:tcW w:w="5954" w:type="dxa"/>
            <w:gridSpan w:val="3"/>
            <w:shd w:val="clear" w:color="auto" w:fill="D9D9D9" w:themeFill="background1" w:themeFillShade="D9"/>
          </w:tcPr>
          <w:p w14:paraId="08582CDA" w14:textId="51662A7A" w:rsidR="00D23880" w:rsidRPr="00FF2BB6" w:rsidRDefault="00D23880" w:rsidP="00C22E4F">
            <w:pPr>
              <w:jc w:val="center"/>
              <w:rPr>
                <w:b/>
              </w:rPr>
            </w:pPr>
            <w:r>
              <w:rPr>
                <w:b/>
                <w:sz w:val="24"/>
              </w:rPr>
              <w:t xml:space="preserve">Szemináriumi </w:t>
            </w:r>
            <w:proofErr w:type="gramStart"/>
            <w:r>
              <w:rPr>
                <w:b/>
                <w:sz w:val="24"/>
              </w:rPr>
              <w:t>templom</w:t>
            </w:r>
            <w:r w:rsidRPr="00153DBE">
              <w:rPr>
                <w:b/>
                <w:sz w:val="24"/>
              </w:rPr>
              <w:t xml:space="preserve"> </w:t>
            </w:r>
            <w:r w:rsidR="00562347">
              <w:rPr>
                <w:b/>
                <w:sz w:val="24"/>
              </w:rPr>
              <w:t>jövő</w:t>
            </w:r>
            <w:proofErr w:type="gramEnd"/>
            <w:r w:rsidR="00562347">
              <w:rPr>
                <w:b/>
                <w:sz w:val="24"/>
              </w:rPr>
              <w:t xml:space="preserve"> </w:t>
            </w:r>
            <w:r w:rsidRPr="00153DBE">
              <w:rPr>
                <w:b/>
                <w:sz w:val="24"/>
              </w:rPr>
              <w:t>heti miserendje</w:t>
            </w:r>
          </w:p>
        </w:tc>
      </w:tr>
      <w:tr w:rsidR="00D23880" w14:paraId="1E7BF051" w14:textId="77777777" w:rsidTr="00083998">
        <w:tc>
          <w:tcPr>
            <w:tcW w:w="1236" w:type="dxa"/>
            <w:gridSpan w:val="2"/>
          </w:tcPr>
          <w:p w14:paraId="2E7D7EFB" w14:textId="6A0AD825" w:rsidR="00D23880" w:rsidRDefault="00D23880" w:rsidP="00C22E4F">
            <w:r>
              <w:t>Hétköznap</w:t>
            </w:r>
          </w:p>
        </w:tc>
        <w:tc>
          <w:tcPr>
            <w:tcW w:w="4718" w:type="dxa"/>
          </w:tcPr>
          <w:p w14:paraId="1F7D2187" w14:textId="05D10F4F" w:rsidR="00D23880" w:rsidRPr="00DA6B17" w:rsidRDefault="00D23880" w:rsidP="006F0435">
            <w:pPr>
              <w:pStyle w:val="Norml-hirdetes"/>
              <w:numPr>
                <w:ilvl w:val="0"/>
                <w:numId w:val="0"/>
              </w:numPr>
              <w:rPr>
                <w:rFonts w:cs="Arial"/>
              </w:rPr>
            </w:pPr>
            <w:r>
              <w:rPr>
                <w:rFonts w:cs="Arial"/>
              </w:rPr>
              <w:t>7.00</w:t>
            </w:r>
            <w:r w:rsidR="006F0435">
              <w:rPr>
                <w:rFonts w:cs="Arial"/>
              </w:rPr>
              <w:t xml:space="preserve"> és </w:t>
            </w:r>
            <w:r>
              <w:rPr>
                <w:rFonts w:cs="Arial"/>
              </w:rPr>
              <w:t>9.00</w:t>
            </w:r>
          </w:p>
        </w:tc>
      </w:tr>
      <w:tr w:rsidR="00D23880" w14:paraId="6213489D" w14:textId="77777777" w:rsidTr="00083998">
        <w:tc>
          <w:tcPr>
            <w:tcW w:w="1236" w:type="dxa"/>
            <w:gridSpan w:val="2"/>
          </w:tcPr>
          <w:p w14:paraId="3E05AE0F" w14:textId="711E3652" w:rsidR="00D23880" w:rsidRDefault="00D23880" w:rsidP="00C22E4F">
            <w:r>
              <w:t>Szombat</w:t>
            </w:r>
          </w:p>
        </w:tc>
        <w:tc>
          <w:tcPr>
            <w:tcW w:w="4718" w:type="dxa"/>
          </w:tcPr>
          <w:p w14:paraId="7AF347B8" w14:textId="34D76B25" w:rsidR="00D23880" w:rsidRDefault="00D23880" w:rsidP="006F0435">
            <w:pPr>
              <w:pStyle w:val="Norml-hirdetes"/>
              <w:numPr>
                <w:ilvl w:val="0"/>
                <w:numId w:val="0"/>
              </w:numPr>
              <w:rPr>
                <w:rFonts w:cs="Arial"/>
              </w:rPr>
            </w:pPr>
            <w:r>
              <w:rPr>
                <w:rFonts w:cs="Arial"/>
              </w:rPr>
              <w:t>7.00</w:t>
            </w:r>
            <w:r w:rsidR="006F0435">
              <w:rPr>
                <w:rFonts w:cs="Arial"/>
              </w:rPr>
              <w:t xml:space="preserve">; </w:t>
            </w:r>
            <w:r>
              <w:rPr>
                <w:rFonts w:cs="Arial"/>
              </w:rPr>
              <w:t>9.00</w:t>
            </w:r>
            <w:r w:rsidR="006F0435">
              <w:rPr>
                <w:rFonts w:cs="Arial"/>
              </w:rPr>
              <w:t xml:space="preserve"> és </w:t>
            </w:r>
            <w:r>
              <w:rPr>
                <w:rFonts w:cs="Arial"/>
              </w:rPr>
              <w:t>18.00</w:t>
            </w:r>
          </w:p>
        </w:tc>
      </w:tr>
      <w:tr w:rsidR="00D23880" w14:paraId="4D29E7E3" w14:textId="77777777" w:rsidTr="00083998">
        <w:tc>
          <w:tcPr>
            <w:tcW w:w="1236" w:type="dxa"/>
            <w:gridSpan w:val="2"/>
          </w:tcPr>
          <w:p w14:paraId="3C8CE3CA" w14:textId="7D6C13E5" w:rsidR="00D23880" w:rsidRDefault="00D23880" w:rsidP="00C22E4F">
            <w:r>
              <w:t>Vasárnap</w:t>
            </w:r>
          </w:p>
        </w:tc>
        <w:tc>
          <w:tcPr>
            <w:tcW w:w="4718" w:type="dxa"/>
          </w:tcPr>
          <w:p w14:paraId="040BA0F1" w14:textId="53F73D27" w:rsidR="00D23880" w:rsidRDefault="00D23880" w:rsidP="006F0435">
            <w:pPr>
              <w:pStyle w:val="Norml-hirdetes"/>
              <w:numPr>
                <w:ilvl w:val="0"/>
                <w:numId w:val="0"/>
              </w:numPr>
              <w:rPr>
                <w:rFonts w:cs="Arial"/>
              </w:rPr>
            </w:pPr>
            <w:r>
              <w:rPr>
                <w:rFonts w:cs="Arial"/>
              </w:rPr>
              <w:t>7.00</w:t>
            </w:r>
            <w:r w:rsidR="006F0435">
              <w:rPr>
                <w:rFonts w:cs="Arial"/>
              </w:rPr>
              <w:t xml:space="preserve"> és </w:t>
            </w:r>
            <w:r>
              <w:rPr>
                <w:rFonts w:cs="Arial"/>
              </w:rPr>
              <w:t>9.00</w:t>
            </w:r>
          </w:p>
        </w:tc>
      </w:tr>
    </w:tbl>
    <w:p w14:paraId="4DEAE10D" w14:textId="77777777" w:rsidR="00D23880" w:rsidRPr="00FB1BAA" w:rsidRDefault="00D23880" w:rsidP="00FF2BB6">
      <w:pPr>
        <w:rPr>
          <w:rFonts w:cs="Arial"/>
          <w:i/>
          <w:sz w:val="10"/>
        </w:rPr>
      </w:pPr>
    </w:p>
    <w:p w14:paraId="6FB5805E" w14:textId="4346B7F8" w:rsidR="008746B8" w:rsidRDefault="00DA6B17" w:rsidP="00FF2BB6">
      <w:pPr>
        <w:rPr>
          <w:rFonts w:cs="Arial"/>
          <w:i/>
        </w:rPr>
      </w:pPr>
      <w:r w:rsidRPr="00DA6B17">
        <w:rPr>
          <w:rFonts w:cs="Arial"/>
          <w:i/>
        </w:rPr>
        <w:t>„Nincs szándék” jelzésű szentmiséknél még szabadon kérhető imaszándék</w:t>
      </w:r>
      <w:r w:rsidR="00153DBE">
        <w:rPr>
          <w:rFonts w:cs="Arial"/>
          <w:i/>
        </w:rPr>
        <w:t>.</w:t>
      </w:r>
    </w:p>
    <w:p w14:paraId="0B0C7B57" w14:textId="77777777" w:rsidR="00FB1BAA" w:rsidRPr="00FB1BAA" w:rsidRDefault="00FB1BAA" w:rsidP="00FF2BB6">
      <w:pPr>
        <w:rPr>
          <w:rFonts w:cs="Arial"/>
          <w:i/>
          <w:sz w:val="16"/>
        </w:rPr>
      </w:pPr>
    </w:p>
    <w:p w14:paraId="54CA4CB3" w14:textId="77777777" w:rsidR="0010103A" w:rsidRPr="004B4D73" w:rsidRDefault="0010103A" w:rsidP="001B05D0">
      <w:pPr>
        <w:rPr>
          <w:sz w:val="6"/>
        </w:rPr>
      </w:pPr>
    </w:p>
    <w:p w14:paraId="54CA4CB4" w14:textId="4BF5421E" w:rsidR="00371C73" w:rsidRPr="0006731C" w:rsidRDefault="004C1006" w:rsidP="00371C73">
      <w:pPr>
        <w:pStyle w:val="Cmsor2"/>
        <w:numPr>
          <w:ilvl w:val="0"/>
          <w:numId w:val="0"/>
        </w:numPr>
      </w:pPr>
      <w:r>
        <w:br w:type="column"/>
      </w:r>
      <w:r w:rsidR="00371C73" w:rsidRPr="0006731C">
        <w:lastRenderedPageBreak/>
        <w:t>Hirdetések</w:t>
      </w:r>
    </w:p>
    <w:p w14:paraId="6BAB7A53" w14:textId="7A759F66" w:rsidR="00FB1BAA" w:rsidRDefault="00FB1BAA" w:rsidP="00FB1BAA">
      <w:pPr>
        <w:pStyle w:val="Listaszerbekezds"/>
        <w:numPr>
          <w:ilvl w:val="0"/>
          <w:numId w:val="2"/>
        </w:numPr>
        <w:jc w:val="left"/>
        <w:rPr>
          <w:rFonts w:cs="Arial"/>
        </w:rPr>
      </w:pPr>
      <w:r>
        <w:rPr>
          <w:rFonts w:cs="Arial"/>
        </w:rPr>
        <w:t>Vasárnap 19 órakor induló „</w:t>
      </w:r>
      <w:proofErr w:type="spellStart"/>
      <w:r>
        <w:rPr>
          <w:rFonts w:cs="Arial"/>
        </w:rPr>
        <w:t>Katekumen-csoport</w:t>
      </w:r>
      <w:proofErr w:type="spellEnd"/>
      <w:r>
        <w:rPr>
          <w:rFonts w:cs="Arial"/>
        </w:rPr>
        <w:t>”</w:t>
      </w:r>
      <w:proofErr w:type="spellStart"/>
      <w:r>
        <w:rPr>
          <w:rFonts w:cs="Arial"/>
        </w:rPr>
        <w:t>-ba</w:t>
      </w:r>
      <w:proofErr w:type="spellEnd"/>
      <w:r>
        <w:rPr>
          <w:rFonts w:cs="Arial"/>
        </w:rPr>
        <w:t xml:space="preserve"> várjuk</w:t>
      </w:r>
      <w:r w:rsidRPr="008E55BA">
        <w:rPr>
          <w:rFonts w:cs="Arial"/>
        </w:rPr>
        <w:t xml:space="preserve"> azo</w:t>
      </w:r>
      <w:r>
        <w:rPr>
          <w:rFonts w:cs="Arial"/>
        </w:rPr>
        <w:t>n</w:t>
      </w:r>
      <w:r w:rsidRPr="008E55BA">
        <w:rPr>
          <w:rFonts w:cs="Arial"/>
        </w:rPr>
        <w:t xml:space="preserve"> felnőttek</w:t>
      </w:r>
      <w:r>
        <w:rPr>
          <w:rFonts w:cs="Arial"/>
        </w:rPr>
        <w:t>et</w:t>
      </w:r>
      <w:r w:rsidRPr="008E55BA">
        <w:rPr>
          <w:rFonts w:cs="Arial"/>
        </w:rPr>
        <w:t xml:space="preserve">, akik a keresztség, </w:t>
      </w:r>
      <w:r>
        <w:rPr>
          <w:rFonts w:cs="Arial"/>
        </w:rPr>
        <w:t xml:space="preserve">az </w:t>
      </w:r>
      <w:r w:rsidRPr="008E55BA">
        <w:rPr>
          <w:rFonts w:cs="Arial"/>
        </w:rPr>
        <w:t xml:space="preserve">elsőáldozás vagy </w:t>
      </w:r>
      <w:r>
        <w:rPr>
          <w:rFonts w:cs="Arial"/>
        </w:rPr>
        <w:t xml:space="preserve">a </w:t>
      </w:r>
      <w:r w:rsidRPr="008E55BA">
        <w:rPr>
          <w:rFonts w:cs="Arial"/>
        </w:rPr>
        <w:t>bérmálkozás szentségében szeretnének részesülni.</w:t>
      </w:r>
      <w:r>
        <w:rPr>
          <w:rFonts w:cs="Arial"/>
        </w:rPr>
        <w:t xml:space="preserve"> A csoportot Visnyei László atya és </w:t>
      </w:r>
      <w:r w:rsidRPr="008E55BA">
        <w:rPr>
          <w:rFonts w:cs="Arial"/>
        </w:rPr>
        <w:t xml:space="preserve">Harmati-Oravecz Andrea </w:t>
      </w:r>
      <w:r>
        <w:rPr>
          <w:rFonts w:cs="Arial"/>
        </w:rPr>
        <w:t>vezeti</w:t>
      </w:r>
      <w:r w:rsidRPr="008E55BA">
        <w:rPr>
          <w:rFonts w:cs="Arial"/>
        </w:rPr>
        <w:t>.</w:t>
      </w:r>
      <w:r>
        <w:rPr>
          <w:rFonts w:cs="Arial"/>
        </w:rPr>
        <w:t xml:space="preserve"> Helyszín a plébánia klubhelyisége, Arany</w:t>
      </w:r>
      <w:bookmarkStart w:id="0" w:name="_GoBack"/>
      <w:bookmarkEnd w:id="0"/>
      <w:r>
        <w:rPr>
          <w:rFonts w:cs="Arial"/>
        </w:rPr>
        <w:t xml:space="preserve"> János utca 13.</w:t>
      </w:r>
    </w:p>
    <w:p w14:paraId="16E64F08" w14:textId="0D7E70B6" w:rsidR="008E55BA" w:rsidRDefault="00146CEB" w:rsidP="008E55BA">
      <w:pPr>
        <w:pStyle w:val="Listaszerbekezds"/>
        <w:numPr>
          <w:ilvl w:val="0"/>
          <w:numId w:val="2"/>
        </w:numPr>
        <w:jc w:val="left"/>
        <w:rPr>
          <w:rFonts w:cs="Arial"/>
        </w:rPr>
      </w:pPr>
      <w:r>
        <w:rPr>
          <w:rFonts w:cs="Arial"/>
        </w:rPr>
        <w:t xml:space="preserve">Plébániáink tanévkezdő szentmiséje </w:t>
      </w:r>
      <w:r w:rsidR="00FB1BAA">
        <w:rPr>
          <w:rFonts w:cs="Arial"/>
        </w:rPr>
        <w:t>jövő vasárnap</w:t>
      </w:r>
      <w:r>
        <w:rPr>
          <w:rFonts w:cs="Arial"/>
        </w:rPr>
        <w:t xml:space="preserve"> lesz. A bazilikában 9 órakor, a vízivárosi templomban 10 órakor kezdődik. Minden diákot szeretettel hívunk és várunk!</w:t>
      </w:r>
    </w:p>
    <w:p w14:paraId="1697CCA8" w14:textId="3B404659" w:rsidR="00FB1BAA" w:rsidRPr="00FB1BAA" w:rsidRDefault="00FB1BAA" w:rsidP="00FB1BAA">
      <w:pPr>
        <w:pStyle w:val="Listaszerbekezds"/>
        <w:numPr>
          <w:ilvl w:val="0"/>
          <w:numId w:val="2"/>
        </w:numPr>
        <w:jc w:val="left"/>
        <w:rPr>
          <w:rFonts w:cs="Arial"/>
        </w:rPr>
      </w:pPr>
      <w:r w:rsidRPr="00FB1BAA">
        <w:rPr>
          <w:rFonts w:cs="Arial"/>
        </w:rPr>
        <w:t xml:space="preserve">Idén is megrendezésre kerül, a Mór-Bodajki ifjúsági zarándoklat, szeptember 29-én és 30-án. Ebben az évben vendég zarándokok is érkeznek a passaui valamint a szatmári egyházmegyéből. A zarándoklatra előzetesen regisztrálni kell az </w:t>
      </w:r>
      <w:proofErr w:type="spellStart"/>
      <w:r w:rsidRPr="00FB1BAA">
        <w:rPr>
          <w:rFonts w:cs="Arial"/>
        </w:rPr>
        <w:t>ifjúság-pasztorációs</w:t>
      </w:r>
      <w:proofErr w:type="spellEnd"/>
      <w:r w:rsidRPr="00FB1BAA">
        <w:rPr>
          <w:rFonts w:cs="Arial"/>
        </w:rPr>
        <w:t xml:space="preserve"> iroda </w:t>
      </w:r>
      <w:proofErr w:type="spellStart"/>
      <w:r w:rsidRPr="00FB1BAA">
        <w:rPr>
          <w:rFonts w:cs="Arial"/>
        </w:rPr>
        <w:t>facebook</w:t>
      </w:r>
      <w:proofErr w:type="spellEnd"/>
      <w:r w:rsidRPr="00FB1BAA">
        <w:rPr>
          <w:rFonts w:cs="Arial"/>
        </w:rPr>
        <w:t xml:space="preserve"> oldalán, illetve ott részletes program is található. Minden érdeklődőt szeretettel várunk!</w:t>
      </w:r>
      <w:r w:rsidR="00AC608D">
        <w:rPr>
          <w:rFonts w:cs="Arial"/>
        </w:rPr>
        <w:t xml:space="preserve"> www.facebook.com/Ifjusag</w:t>
      </w:r>
    </w:p>
    <w:p w14:paraId="65C2673D" w14:textId="3FFBFA76" w:rsidR="00FB1BAA" w:rsidRDefault="00FB1BAA" w:rsidP="00FB1BAA">
      <w:pPr>
        <w:pStyle w:val="Listaszerbekezds"/>
        <w:numPr>
          <w:ilvl w:val="0"/>
          <w:numId w:val="2"/>
        </w:numPr>
        <w:jc w:val="left"/>
        <w:rPr>
          <w:rFonts w:cs="Arial"/>
        </w:rPr>
      </w:pPr>
      <w:r>
        <w:rPr>
          <w:rFonts w:cs="Arial"/>
        </w:rPr>
        <w:t>Bak Ádám diakónus atya vezetésével i</w:t>
      </w:r>
      <w:r w:rsidRPr="00FB1BAA">
        <w:rPr>
          <w:rFonts w:cs="Arial"/>
        </w:rPr>
        <w:t xml:space="preserve">fjúsági hittan indul plébániánkon „stand </w:t>
      </w:r>
      <w:proofErr w:type="spellStart"/>
      <w:r w:rsidRPr="00FB1BAA">
        <w:rPr>
          <w:rFonts w:cs="Arial"/>
        </w:rPr>
        <w:t>up</w:t>
      </w:r>
      <w:proofErr w:type="spellEnd"/>
      <w:r w:rsidRPr="00FB1BAA">
        <w:rPr>
          <w:rFonts w:cs="Arial"/>
        </w:rPr>
        <w:t xml:space="preserve"> </w:t>
      </w:r>
      <w:proofErr w:type="spellStart"/>
      <w:r w:rsidRPr="00FB1BAA">
        <w:rPr>
          <w:rFonts w:cs="Arial"/>
        </w:rPr>
        <w:t>catholic</w:t>
      </w:r>
      <w:proofErr w:type="spellEnd"/>
      <w:r w:rsidRPr="00FB1BAA">
        <w:rPr>
          <w:rFonts w:cs="Arial"/>
        </w:rPr>
        <w:t xml:space="preserve">” címmel. Péntekenként az esti </w:t>
      </w:r>
      <w:r>
        <w:rPr>
          <w:rFonts w:cs="Arial"/>
        </w:rPr>
        <w:t>s</w:t>
      </w:r>
      <w:r w:rsidRPr="00FB1BAA">
        <w:rPr>
          <w:rFonts w:cs="Arial"/>
        </w:rPr>
        <w:t>zentmise után 19:00-kor a plébánia klubhelységében (</w:t>
      </w:r>
      <w:r>
        <w:rPr>
          <w:rFonts w:cs="Arial"/>
        </w:rPr>
        <w:t>Arany János utca 13.</w:t>
      </w:r>
      <w:r w:rsidRPr="00FB1BAA">
        <w:rPr>
          <w:rFonts w:cs="Arial"/>
        </w:rPr>
        <w:t xml:space="preserve">) tartjuk az összejöveteleket. Szeretettel várunk minden fiatalt, aki szeretné megismerni </w:t>
      </w:r>
      <w:proofErr w:type="gramStart"/>
      <w:r w:rsidRPr="00FB1BAA">
        <w:rPr>
          <w:rFonts w:cs="Arial"/>
        </w:rPr>
        <w:t>miben</w:t>
      </w:r>
      <w:proofErr w:type="gramEnd"/>
      <w:r w:rsidRPr="00FB1BAA">
        <w:rPr>
          <w:rFonts w:cs="Arial"/>
        </w:rPr>
        <w:t xml:space="preserve"> hiszünk és miért hisszük.</w:t>
      </w:r>
    </w:p>
    <w:p w14:paraId="50970353" w14:textId="77777777" w:rsidR="008E55BA" w:rsidRDefault="008E55BA" w:rsidP="008E55BA">
      <w:pPr>
        <w:pStyle w:val="Listaszerbekezds"/>
        <w:ind w:left="283"/>
        <w:jc w:val="left"/>
        <w:rPr>
          <w:rFonts w:cs="Arial"/>
        </w:rPr>
      </w:pPr>
    </w:p>
    <w:p w14:paraId="4C6757B3" w14:textId="77777777" w:rsidR="008E55BA" w:rsidRPr="008E55BA" w:rsidRDefault="008E55BA" w:rsidP="008E55BA">
      <w:pPr>
        <w:pBdr>
          <w:bottom w:val="single" w:sz="4" w:space="1" w:color="auto"/>
        </w:pBdr>
        <w:jc w:val="left"/>
        <w:rPr>
          <w:rFonts w:cs="Arial"/>
        </w:rPr>
      </w:pPr>
    </w:p>
    <w:p w14:paraId="339C51FC" w14:textId="31E26758" w:rsidR="008E55BA" w:rsidRDefault="008E55BA" w:rsidP="008E55BA">
      <w:pPr>
        <w:pStyle w:val="Cmsor2"/>
        <w:tabs>
          <w:tab w:val="clear" w:pos="576"/>
        </w:tabs>
        <w:ind w:left="0" w:firstLine="0"/>
      </w:pPr>
      <w:r>
        <w:t>Ajánló a Székesf</w:t>
      </w:r>
      <w:r w:rsidR="008E6F96">
        <w:t>ehérvári Egyházmegye honlapjáról</w:t>
      </w:r>
    </w:p>
    <w:p w14:paraId="55A3667F" w14:textId="446FC006" w:rsidR="008E6F96" w:rsidRPr="008E55BA" w:rsidRDefault="008E6F96" w:rsidP="008E6F96">
      <w:pPr>
        <w:jc w:val="center"/>
        <w:rPr>
          <w:rFonts w:cs="Arial"/>
        </w:rPr>
      </w:pPr>
      <w:r w:rsidRPr="008E6F96">
        <w:rPr>
          <w:rFonts w:cs="Arial"/>
        </w:rPr>
        <w:t>www.szfvar.katolikus.hu</w:t>
      </w:r>
    </w:p>
    <w:p w14:paraId="0E2679A7" w14:textId="77777777" w:rsidR="008E6F96" w:rsidRDefault="008E6F96" w:rsidP="008E6F96">
      <w:pPr>
        <w:pStyle w:val="Listaszerbekezds"/>
        <w:ind w:left="283"/>
        <w:jc w:val="left"/>
        <w:rPr>
          <w:rFonts w:cs="Arial"/>
        </w:rPr>
      </w:pPr>
    </w:p>
    <w:p w14:paraId="189B46A0" w14:textId="3393662C" w:rsidR="008E55BA" w:rsidRDefault="008E55BA" w:rsidP="008E55BA">
      <w:pPr>
        <w:pStyle w:val="Listaszerbekezds"/>
        <w:numPr>
          <w:ilvl w:val="0"/>
          <w:numId w:val="2"/>
        </w:numPr>
        <w:jc w:val="left"/>
        <w:rPr>
          <w:rFonts w:cs="Arial"/>
        </w:rPr>
      </w:pPr>
      <w:r w:rsidRPr="008E55BA">
        <w:rPr>
          <w:rFonts w:cs="Arial"/>
        </w:rPr>
        <w:t xml:space="preserve">Az Ars </w:t>
      </w:r>
      <w:proofErr w:type="spellStart"/>
      <w:r w:rsidRPr="008E55BA">
        <w:rPr>
          <w:rFonts w:cs="Arial"/>
        </w:rPr>
        <w:t>Sacra</w:t>
      </w:r>
      <w:proofErr w:type="spellEnd"/>
      <w:r w:rsidRPr="008E55BA">
        <w:rPr>
          <w:rFonts w:cs="Arial"/>
        </w:rPr>
        <w:t xml:space="preserve"> Fesztivál keretében 7. alkalommal tartja a Székesfehérvári Egyházmegye, Kortárs Művészeti Gyűjteménye rendezvényét.</w:t>
      </w:r>
      <w:r>
        <w:rPr>
          <w:rFonts w:cs="Arial"/>
        </w:rPr>
        <w:t xml:space="preserve"> </w:t>
      </w:r>
      <w:r w:rsidRPr="008E55BA">
        <w:rPr>
          <w:rFonts w:cs="Arial"/>
        </w:rPr>
        <w:t xml:space="preserve">Idén, Földi Péter Kossuth díjas festőművész különleges világával találkozhat a közönség. </w:t>
      </w:r>
      <w:r>
        <w:rPr>
          <w:rFonts w:cs="Arial"/>
        </w:rPr>
        <w:t>A kiállítás megtekinthető a Szent István Művelődési Házban szeptember 16 és október 14 között, hétfőtől-péntekig 9.00-17.00 óráig és szombaton 9.00-15.00 óráig.</w:t>
      </w:r>
    </w:p>
    <w:p w14:paraId="36ECEAC2" w14:textId="7515BC7A" w:rsidR="008E55BA" w:rsidRDefault="008E55BA" w:rsidP="008E55BA">
      <w:pPr>
        <w:pStyle w:val="Listaszerbekezds"/>
        <w:numPr>
          <w:ilvl w:val="0"/>
          <w:numId w:val="2"/>
        </w:numPr>
        <w:jc w:val="left"/>
        <w:rPr>
          <w:rFonts w:cs="Arial"/>
        </w:rPr>
      </w:pPr>
      <w:r>
        <w:rPr>
          <w:rFonts w:cs="Arial"/>
        </w:rPr>
        <w:t xml:space="preserve">Európa és migráció címmel tart előadást Dr. Nógrádi György nemzetbiztonság politikai szakértő, közgazdász, egyetemi tanár a Szent István Művelődési Házban szeptember 20-án (szerdán) 17.30-kor. </w:t>
      </w:r>
      <w:r w:rsidR="008E6F96">
        <w:rPr>
          <w:rFonts w:cs="Arial"/>
        </w:rPr>
        <w:br/>
      </w:r>
      <w:r>
        <w:rPr>
          <w:rFonts w:cs="Arial"/>
        </w:rPr>
        <w:t>Belépődíj 1.000 Ft.</w:t>
      </w:r>
    </w:p>
    <w:p w14:paraId="053C2233" w14:textId="7A66B0BC" w:rsidR="008E55BA" w:rsidRPr="008E55BA" w:rsidRDefault="008E55BA" w:rsidP="008E55BA">
      <w:pPr>
        <w:pStyle w:val="Listaszerbekezds"/>
        <w:numPr>
          <w:ilvl w:val="0"/>
          <w:numId w:val="2"/>
        </w:numPr>
        <w:jc w:val="left"/>
        <w:rPr>
          <w:rFonts w:cs="Arial"/>
        </w:rPr>
      </w:pPr>
      <w:r w:rsidRPr="008E55BA">
        <w:rPr>
          <w:rFonts w:cs="Arial"/>
        </w:rPr>
        <w:t xml:space="preserve">Szeptembertől folytatódnak a szakköri foglalkozások a Székesfehérvári Egyházmegyei Múzeumban. Az első foglalkozáson - szeptember 19-én 15-16 óráig - felfedezik Mária életének fontos pillanatait, a „Mária neve” ünnep kapcsán pedig kiemelt szerep jut a nevek jelentésének. A múzeum szeretettel várja a visszatérő és új kisdiákokat kötetlen foglalkozásaira, ahol játékosan ismerkedhetnek a történelem nagy eseményeivel. A szakkörre jelentkezni lehet Kis Emőke múzeumpedagógusnál a </w:t>
      </w:r>
      <w:proofErr w:type="spellStart"/>
      <w:r w:rsidRPr="008E55BA">
        <w:rPr>
          <w:rFonts w:cs="Arial"/>
        </w:rPr>
        <w:t>jelentkezes.muzeum</w:t>
      </w:r>
      <w:proofErr w:type="spellEnd"/>
      <w:r w:rsidRPr="008E55BA">
        <w:rPr>
          <w:rFonts w:cs="Arial"/>
        </w:rPr>
        <w:t>@szfvar.katolikus.hu e-mail címen vagy a</w:t>
      </w:r>
      <w:r>
        <w:rPr>
          <w:rFonts w:cs="Arial"/>
        </w:rPr>
        <w:t xml:space="preserve"> </w:t>
      </w:r>
      <w:r w:rsidRPr="008E55BA">
        <w:rPr>
          <w:rFonts w:cs="Arial"/>
        </w:rPr>
        <w:t>06-30-3217972 telefonszámon.</w:t>
      </w:r>
    </w:p>
    <w:p w14:paraId="2EFB152F" w14:textId="77777777" w:rsidR="00F4010F" w:rsidRPr="00F4010F" w:rsidRDefault="00F4010F" w:rsidP="00F4010F">
      <w:pPr>
        <w:rPr>
          <w:rFonts w:cs="Arial"/>
          <w:sz w:val="6"/>
        </w:rPr>
      </w:pPr>
    </w:p>
    <w:p w14:paraId="61E2CE78" w14:textId="77777777" w:rsidR="00F4010F" w:rsidRPr="00F4010F" w:rsidRDefault="00F4010F" w:rsidP="00F4010F">
      <w:pPr>
        <w:rPr>
          <w:rFonts w:cs="Arial"/>
          <w:sz w:val="12"/>
        </w:rPr>
        <w:sectPr w:rsidR="00F4010F" w:rsidRPr="00F4010F" w:rsidSect="00083998">
          <w:type w:val="continuous"/>
          <w:pgSz w:w="11906" w:h="16838"/>
          <w:pgMar w:top="397" w:right="567" w:bottom="397" w:left="425" w:header="709" w:footer="709" w:gutter="0"/>
          <w:cols w:num="2" w:sep="1" w:space="141" w:equalWidth="0">
            <w:col w:w="5387" w:space="141"/>
            <w:col w:w="5386"/>
          </w:cols>
          <w:docGrid w:linePitch="360"/>
        </w:sectPr>
      </w:pPr>
    </w:p>
    <w:p w14:paraId="54CA4CCA" w14:textId="77777777" w:rsidR="00F27983" w:rsidRPr="004A32B8" w:rsidRDefault="00F27983" w:rsidP="00950F39">
      <w:pPr>
        <w:pStyle w:val="Norml-hirdetes"/>
        <w:numPr>
          <w:ilvl w:val="0"/>
          <w:numId w:val="0"/>
        </w:numPr>
        <w:ind w:left="284"/>
        <w:jc w:val="center"/>
        <w:rPr>
          <w:rFonts w:cs="Arial"/>
          <w:sz w:val="2"/>
        </w:rPr>
      </w:pPr>
    </w:p>
    <w:p w14:paraId="7A116785" w14:textId="77777777" w:rsidR="00BE320B" w:rsidRDefault="00BE320B" w:rsidP="001B0B66">
      <w:pPr>
        <w:pStyle w:val="Norml-hirdetes"/>
        <w:numPr>
          <w:ilvl w:val="0"/>
          <w:numId w:val="0"/>
        </w:numPr>
        <w:pBdr>
          <w:top w:val="single" w:sz="4" w:space="1" w:color="auto"/>
        </w:pBdr>
        <w:jc w:val="center"/>
        <w:rPr>
          <w:rFonts w:cs="Arial"/>
        </w:rPr>
      </w:pPr>
      <w:r>
        <w:rPr>
          <w:rFonts w:cs="Arial"/>
        </w:rPr>
        <w:t xml:space="preserve">Plébániahivatal címe: Székesfehérvár Arany János u. 9. </w:t>
      </w:r>
    </w:p>
    <w:p w14:paraId="54CA4CCB" w14:textId="7EFAEAB1" w:rsidR="009E1733" w:rsidRDefault="00BE320B" w:rsidP="001B0B66">
      <w:pPr>
        <w:pStyle w:val="Norml-hirdetes"/>
        <w:numPr>
          <w:ilvl w:val="0"/>
          <w:numId w:val="0"/>
        </w:numPr>
        <w:jc w:val="center"/>
        <w:rPr>
          <w:rFonts w:cs="Arial"/>
        </w:rPr>
      </w:pPr>
      <w:r>
        <w:rPr>
          <w:rFonts w:cs="Arial"/>
        </w:rPr>
        <w:t>Nyitva tartás:</w:t>
      </w:r>
      <w:r w:rsidR="00370E7F" w:rsidRPr="009213CB">
        <w:rPr>
          <w:rFonts w:cs="Arial"/>
        </w:rPr>
        <w:t xml:space="preserve"> </w:t>
      </w:r>
      <w:r>
        <w:rPr>
          <w:rFonts w:cs="Arial"/>
        </w:rPr>
        <w:t>munkanapokon 9</w:t>
      </w:r>
      <w:r w:rsidR="00370E7F" w:rsidRPr="009213CB">
        <w:rPr>
          <w:rFonts w:cs="Arial"/>
        </w:rPr>
        <w:t>-t</w:t>
      </w:r>
      <w:r>
        <w:rPr>
          <w:rFonts w:cs="Arial"/>
        </w:rPr>
        <w:t>ő</w:t>
      </w:r>
      <w:r w:rsidR="00370E7F" w:rsidRPr="009213CB">
        <w:rPr>
          <w:rFonts w:cs="Arial"/>
        </w:rPr>
        <w:t>l 1</w:t>
      </w:r>
      <w:r>
        <w:rPr>
          <w:rFonts w:cs="Arial"/>
        </w:rPr>
        <w:t>2</w:t>
      </w:r>
      <w:r w:rsidR="00370E7F" w:rsidRPr="009213CB">
        <w:rPr>
          <w:rFonts w:cs="Arial"/>
        </w:rPr>
        <w:t xml:space="preserve"> óráig.</w:t>
      </w:r>
      <w:r>
        <w:rPr>
          <w:rFonts w:cs="Arial"/>
        </w:rPr>
        <w:t xml:space="preserve"> </w:t>
      </w:r>
      <w:r w:rsidR="00370E7F" w:rsidRPr="009213CB">
        <w:rPr>
          <w:rFonts w:cs="Arial"/>
        </w:rPr>
        <w:t>Telefon (06-22) 3</w:t>
      </w:r>
      <w:r>
        <w:rPr>
          <w:rFonts w:cs="Arial"/>
        </w:rPr>
        <w:t>15</w:t>
      </w:r>
      <w:r w:rsidR="00370E7F" w:rsidRPr="009213CB">
        <w:rPr>
          <w:rFonts w:cs="Arial"/>
        </w:rPr>
        <w:t>-11</w:t>
      </w:r>
      <w:r>
        <w:rPr>
          <w:rFonts w:cs="Arial"/>
        </w:rPr>
        <w:t>4</w:t>
      </w:r>
      <w:r w:rsidR="00370E7F" w:rsidRPr="009213CB">
        <w:rPr>
          <w:rFonts w:cs="Arial"/>
        </w:rPr>
        <w:br/>
      </w:r>
      <w:r>
        <w:rPr>
          <w:rFonts w:cs="Arial"/>
        </w:rPr>
        <w:t xml:space="preserve">Dózsa István </w:t>
      </w:r>
      <w:r w:rsidR="009E1733">
        <w:rPr>
          <w:rFonts w:cs="Arial"/>
        </w:rPr>
        <w:t xml:space="preserve">plébános </w:t>
      </w:r>
      <w:r w:rsidR="00E42441">
        <w:rPr>
          <w:rFonts w:cs="Arial"/>
        </w:rPr>
        <w:t>atya 06-30/</w:t>
      </w:r>
      <w:r w:rsidR="00E97975">
        <w:rPr>
          <w:rFonts w:cs="Arial"/>
        </w:rPr>
        <w:t>628-16-11</w:t>
      </w:r>
      <w:r>
        <w:rPr>
          <w:rFonts w:cs="Arial"/>
        </w:rPr>
        <w:t xml:space="preserve"> dozsaistvan@gmail.com</w:t>
      </w:r>
    </w:p>
    <w:p w14:paraId="554524FC" w14:textId="79A1714A" w:rsidR="00BE320B" w:rsidRDefault="00E42441" w:rsidP="001B0B66">
      <w:pPr>
        <w:pStyle w:val="Norml-hirdetes"/>
        <w:numPr>
          <w:ilvl w:val="0"/>
          <w:numId w:val="0"/>
        </w:numPr>
        <w:jc w:val="center"/>
        <w:rPr>
          <w:rFonts w:cs="Arial"/>
        </w:rPr>
      </w:pPr>
      <w:r>
        <w:rPr>
          <w:rFonts w:cs="Arial"/>
        </w:rPr>
        <w:t>Visnyei László káplán atya 06-20/285-73-88</w:t>
      </w:r>
    </w:p>
    <w:p w14:paraId="32DC8590" w14:textId="535E66F8" w:rsidR="00E42441" w:rsidRDefault="00E42441" w:rsidP="00BE320B">
      <w:pPr>
        <w:pStyle w:val="Norml-hirdetes"/>
        <w:numPr>
          <w:ilvl w:val="0"/>
          <w:numId w:val="0"/>
        </w:numPr>
        <w:ind w:left="284"/>
        <w:jc w:val="center"/>
        <w:rPr>
          <w:rFonts w:cs="Arial"/>
        </w:rPr>
      </w:pPr>
      <w:r>
        <w:rPr>
          <w:rFonts w:cs="Arial"/>
        </w:rPr>
        <w:t>Bak Ádám diakónus atya 06</w:t>
      </w:r>
      <w:r w:rsidR="00410008">
        <w:rPr>
          <w:rFonts w:cs="Arial"/>
        </w:rPr>
        <w:t>-</w:t>
      </w:r>
      <w:r>
        <w:rPr>
          <w:rFonts w:cs="Arial"/>
        </w:rPr>
        <w:t>70/469-88-27</w:t>
      </w:r>
    </w:p>
    <w:sectPr w:rsidR="00E42441">
      <w:type w:val="continuous"/>
      <w:pgSz w:w="11906" w:h="16838"/>
      <w:pgMar w:top="454" w:right="567" w:bottom="454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DB5012D4"/>
    <w:lvl w:ilvl="0">
      <w:numFmt w:val="bullet"/>
      <w:lvlText w:val="*"/>
      <w:lvlJc w:val="left"/>
    </w:lvl>
  </w:abstractNum>
  <w:abstractNum w:abstractNumId="1">
    <w:nsid w:val="00000001"/>
    <w:multiLevelType w:val="multilevel"/>
    <w:tmpl w:val="00000001"/>
    <w:lvl w:ilvl="0">
      <w:start w:val="1"/>
      <w:numFmt w:val="none"/>
      <w:pStyle w:val="Cmsor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Cmsor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Cmsor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nsid w:val="00000002"/>
    <w:multiLevelType w:val="singleLevel"/>
    <w:tmpl w:val="00000002"/>
    <w:lvl w:ilvl="0">
      <w:numFmt w:val="bullet"/>
      <w:lvlText w:val=""/>
      <w:lvlJc w:val="left"/>
      <w:pPr>
        <w:tabs>
          <w:tab w:val="num" w:pos="0"/>
        </w:tabs>
        <w:ind w:left="283" w:hanging="283"/>
      </w:pPr>
      <w:rPr>
        <w:rFonts w:ascii="Symbol" w:hAnsi="Symbol"/>
      </w:rPr>
    </w:lvl>
  </w:abstractNum>
  <w:abstractNum w:abstractNumId="3">
    <w:nsid w:val="00000003"/>
    <w:multiLevelType w:val="multilevel"/>
    <w:tmpl w:val="00000003"/>
    <w:name w:val="WW8StyleNum"/>
    <w:lvl w:ilvl="0">
      <w:start w:val="1"/>
      <w:numFmt w:val="bullet"/>
      <w:pStyle w:val="Norml-hirdetes"/>
      <w:lvlText w:null="1"/>
      <w:lvlJc w:val="left"/>
      <w:pPr>
        <w:tabs>
          <w:tab w:val="num" w:pos="283"/>
        </w:tabs>
        <w:ind w:left="283" w:hanging="283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0C166411"/>
    <w:multiLevelType w:val="singleLevel"/>
    <w:tmpl w:val="798ED09A"/>
    <w:lvl w:ilvl="0">
      <w:start w:val="1"/>
      <w:numFmt w:val="none"/>
      <w:lvlText w:val=""/>
      <w:legacy w:legacy="1" w:legacySpace="0" w:legacyIndent="283"/>
      <w:lvlJc w:val="left"/>
      <w:pPr>
        <w:ind w:left="283" w:hanging="283"/>
      </w:pPr>
      <w:rPr>
        <w:rFonts w:ascii="Symbol" w:hAnsi="Symbol" w:hint="default"/>
      </w:rPr>
    </w:lvl>
  </w:abstractNum>
  <w:abstractNum w:abstractNumId="5">
    <w:nsid w:val="164F16CC"/>
    <w:multiLevelType w:val="hybridMultilevel"/>
    <w:tmpl w:val="8B805616"/>
    <w:lvl w:ilvl="0" w:tplc="040E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>
    <w:nsid w:val="230951B4"/>
    <w:multiLevelType w:val="hybridMultilevel"/>
    <w:tmpl w:val="76807CAC"/>
    <w:lvl w:ilvl="0" w:tplc="040E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6B5196E"/>
    <w:multiLevelType w:val="hybridMultilevel"/>
    <w:tmpl w:val="7598C534"/>
    <w:lvl w:ilvl="0" w:tplc="040E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">
    <w:nsid w:val="2F0C1B0F"/>
    <w:multiLevelType w:val="hybridMultilevel"/>
    <w:tmpl w:val="A92EDA5A"/>
    <w:lvl w:ilvl="0" w:tplc="040E0005">
      <w:start w:val="1"/>
      <w:numFmt w:val="bullet"/>
      <w:lvlText w:val=""/>
      <w:lvlJc w:val="left"/>
      <w:pPr>
        <w:ind w:left="502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9">
    <w:nsid w:val="3C2D37EB"/>
    <w:multiLevelType w:val="hybridMultilevel"/>
    <w:tmpl w:val="957644B2"/>
    <w:lvl w:ilvl="0" w:tplc="E7F8BFC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  <w:szCs w:val="20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44DE3BF3"/>
    <w:multiLevelType w:val="hybridMultilevel"/>
    <w:tmpl w:val="3D265576"/>
    <w:lvl w:ilvl="0" w:tplc="8E1E9EBC">
      <w:start w:val="1"/>
      <w:numFmt w:val="bullet"/>
      <w:lvlText w:val=""/>
      <w:lvlJc w:val="left"/>
      <w:pPr>
        <w:ind w:left="502" w:hanging="360"/>
      </w:pPr>
      <w:rPr>
        <w:rFonts w:ascii="Symbol" w:eastAsia="Times New Roman" w:hAnsi="Symbol" w:cs="Arial" w:hint="default"/>
      </w:rPr>
    </w:lvl>
    <w:lvl w:ilvl="1" w:tplc="040E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1">
    <w:nsid w:val="482873D3"/>
    <w:multiLevelType w:val="hybridMultilevel"/>
    <w:tmpl w:val="13C83E7C"/>
    <w:lvl w:ilvl="0" w:tplc="040E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2">
    <w:nsid w:val="7B6064AC"/>
    <w:multiLevelType w:val="hybridMultilevel"/>
    <w:tmpl w:val="A9D4D4E2"/>
    <w:lvl w:ilvl="0" w:tplc="040E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1"/>
  </w:num>
  <w:num w:numId="5">
    <w:abstractNumId w:val="1"/>
  </w:num>
  <w:num w:numId="6">
    <w:abstractNumId w:val="1"/>
  </w:num>
  <w:num w:numId="7">
    <w:abstractNumId w:val="4"/>
  </w:num>
  <w:num w:numId="8">
    <w:abstractNumId w:val="3"/>
  </w:num>
  <w:num w:numId="9">
    <w:abstractNumId w:val="1"/>
  </w:num>
  <w:num w:numId="10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11">
    <w:abstractNumId w:val="5"/>
  </w:num>
  <w:num w:numId="12">
    <w:abstractNumId w:val="7"/>
  </w:num>
  <w:num w:numId="13">
    <w:abstractNumId w:val="12"/>
  </w:num>
  <w:num w:numId="14">
    <w:abstractNumId w:val="11"/>
  </w:num>
  <w:num w:numId="15">
    <w:abstractNumId w:val="9"/>
  </w:num>
  <w:num w:numId="16">
    <w:abstractNumId w:val="6"/>
  </w:num>
  <w:num w:numId="17">
    <w:abstractNumId w:val="10"/>
  </w:num>
  <w:num w:numId="18">
    <w:abstractNumId w:val="8"/>
  </w:num>
  <w:num w:numId="1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71C3"/>
    <w:rsid w:val="000007CD"/>
    <w:rsid w:val="000009F0"/>
    <w:rsid w:val="000017E5"/>
    <w:rsid w:val="00003695"/>
    <w:rsid w:val="00005C04"/>
    <w:rsid w:val="0000603F"/>
    <w:rsid w:val="00006E81"/>
    <w:rsid w:val="0001027D"/>
    <w:rsid w:val="0001248E"/>
    <w:rsid w:val="00016B7D"/>
    <w:rsid w:val="00016B9B"/>
    <w:rsid w:val="000178F2"/>
    <w:rsid w:val="00020059"/>
    <w:rsid w:val="00020579"/>
    <w:rsid w:val="0002369D"/>
    <w:rsid w:val="00023F2D"/>
    <w:rsid w:val="000257DF"/>
    <w:rsid w:val="00025AD7"/>
    <w:rsid w:val="00027547"/>
    <w:rsid w:val="0003064C"/>
    <w:rsid w:val="0003659A"/>
    <w:rsid w:val="000414E2"/>
    <w:rsid w:val="00041EB9"/>
    <w:rsid w:val="00045B14"/>
    <w:rsid w:val="00046583"/>
    <w:rsid w:val="00047381"/>
    <w:rsid w:val="00050EFE"/>
    <w:rsid w:val="00051AA2"/>
    <w:rsid w:val="00051D5B"/>
    <w:rsid w:val="000527F7"/>
    <w:rsid w:val="00054F8A"/>
    <w:rsid w:val="00055CBB"/>
    <w:rsid w:val="0005609A"/>
    <w:rsid w:val="00057608"/>
    <w:rsid w:val="00057A31"/>
    <w:rsid w:val="000604FA"/>
    <w:rsid w:val="00061D0C"/>
    <w:rsid w:val="00062D87"/>
    <w:rsid w:val="00063FD2"/>
    <w:rsid w:val="00066243"/>
    <w:rsid w:val="00066B13"/>
    <w:rsid w:val="0006731C"/>
    <w:rsid w:val="00067E02"/>
    <w:rsid w:val="00067F7E"/>
    <w:rsid w:val="00070A20"/>
    <w:rsid w:val="00071F7F"/>
    <w:rsid w:val="000737A7"/>
    <w:rsid w:val="00073F4A"/>
    <w:rsid w:val="00080734"/>
    <w:rsid w:val="000809F6"/>
    <w:rsid w:val="000811C6"/>
    <w:rsid w:val="00083998"/>
    <w:rsid w:val="000849DD"/>
    <w:rsid w:val="00090D4E"/>
    <w:rsid w:val="000912BA"/>
    <w:rsid w:val="00092D23"/>
    <w:rsid w:val="000934DD"/>
    <w:rsid w:val="00093D9F"/>
    <w:rsid w:val="00095E21"/>
    <w:rsid w:val="000961E6"/>
    <w:rsid w:val="00097247"/>
    <w:rsid w:val="00097BD7"/>
    <w:rsid w:val="000A0939"/>
    <w:rsid w:val="000A1506"/>
    <w:rsid w:val="000A1687"/>
    <w:rsid w:val="000A1746"/>
    <w:rsid w:val="000A1F85"/>
    <w:rsid w:val="000A4A0D"/>
    <w:rsid w:val="000A54FD"/>
    <w:rsid w:val="000A601D"/>
    <w:rsid w:val="000A6A13"/>
    <w:rsid w:val="000B1E2B"/>
    <w:rsid w:val="000B23D2"/>
    <w:rsid w:val="000B4528"/>
    <w:rsid w:val="000B5929"/>
    <w:rsid w:val="000B5C3F"/>
    <w:rsid w:val="000B7147"/>
    <w:rsid w:val="000C1EAF"/>
    <w:rsid w:val="000C37BC"/>
    <w:rsid w:val="000C6331"/>
    <w:rsid w:val="000C67CC"/>
    <w:rsid w:val="000C71C3"/>
    <w:rsid w:val="000C78E0"/>
    <w:rsid w:val="000D0B86"/>
    <w:rsid w:val="000D0C3C"/>
    <w:rsid w:val="000D17DB"/>
    <w:rsid w:val="000D317D"/>
    <w:rsid w:val="000D3D9F"/>
    <w:rsid w:val="000D4611"/>
    <w:rsid w:val="000D6E84"/>
    <w:rsid w:val="000D7CB9"/>
    <w:rsid w:val="000E0DE1"/>
    <w:rsid w:val="000E0FF1"/>
    <w:rsid w:val="000E1191"/>
    <w:rsid w:val="000E639A"/>
    <w:rsid w:val="000E6B91"/>
    <w:rsid w:val="000F2F76"/>
    <w:rsid w:val="000F4A91"/>
    <w:rsid w:val="000F56D2"/>
    <w:rsid w:val="000F6B2C"/>
    <w:rsid w:val="000F745E"/>
    <w:rsid w:val="000F7F45"/>
    <w:rsid w:val="000F7F93"/>
    <w:rsid w:val="001001A7"/>
    <w:rsid w:val="0010103A"/>
    <w:rsid w:val="001016A4"/>
    <w:rsid w:val="00102934"/>
    <w:rsid w:val="00102CA6"/>
    <w:rsid w:val="00106317"/>
    <w:rsid w:val="00107ECF"/>
    <w:rsid w:val="00111916"/>
    <w:rsid w:val="00112CDF"/>
    <w:rsid w:val="00113CD0"/>
    <w:rsid w:val="00114E15"/>
    <w:rsid w:val="00115FEF"/>
    <w:rsid w:val="00116E83"/>
    <w:rsid w:val="0012137A"/>
    <w:rsid w:val="00122676"/>
    <w:rsid w:val="00124645"/>
    <w:rsid w:val="00125535"/>
    <w:rsid w:val="00126B80"/>
    <w:rsid w:val="00132512"/>
    <w:rsid w:val="00134347"/>
    <w:rsid w:val="00134B78"/>
    <w:rsid w:val="001350AC"/>
    <w:rsid w:val="00136825"/>
    <w:rsid w:val="00136D89"/>
    <w:rsid w:val="0013774B"/>
    <w:rsid w:val="00140251"/>
    <w:rsid w:val="00140397"/>
    <w:rsid w:val="001410EC"/>
    <w:rsid w:val="00141547"/>
    <w:rsid w:val="00142785"/>
    <w:rsid w:val="00142E5A"/>
    <w:rsid w:val="00143FB9"/>
    <w:rsid w:val="00146CEB"/>
    <w:rsid w:val="00150027"/>
    <w:rsid w:val="0015048B"/>
    <w:rsid w:val="00152342"/>
    <w:rsid w:val="00152E35"/>
    <w:rsid w:val="00153DBE"/>
    <w:rsid w:val="00154790"/>
    <w:rsid w:val="001561A1"/>
    <w:rsid w:val="001566B1"/>
    <w:rsid w:val="00160C75"/>
    <w:rsid w:val="00161623"/>
    <w:rsid w:val="00163E67"/>
    <w:rsid w:val="001643F9"/>
    <w:rsid w:val="00165A7F"/>
    <w:rsid w:val="00165AD8"/>
    <w:rsid w:val="00167C10"/>
    <w:rsid w:val="00167DC4"/>
    <w:rsid w:val="001700FA"/>
    <w:rsid w:val="00170612"/>
    <w:rsid w:val="0017067B"/>
    <w:rsid w:val="0017170D"/>
    <w:rsid w:val="0017296A"/>
    <w:rsid w:val="0017327F"/>
    <w:rsid w:val="001753C0"/>
    <w:rsid w:val="001754CC"/>
    <w:rsid w:val="00177BFB"/>
    <w:rsid w:val="0018000B"/>
    <w:rsid w:val="00181419"/>
    <w:rsid w:val="001870B4"/>
    <w:rsid w:val="001912D4"/>
    <w:rsid w:val="00192067"/>
    <w:rsid w:val="00192C4F"/>
    <w:rsid w:val="00193CC8"/>
    <w:rsid w:val="001A0EA9"/>
    <w:rsid w:val="001A1E09"/>
    <w:rsid w:val="001A756D"/>
    <w:rsid w:val="001A7DCF"/>
    <w:rsid w:val="001B0545"/>
    <w:rsid w:val="001B05D0"/>
    <w:rsid w:val="001B0B66"/>
    <w:rsid w:val="001B1DBC"/>
    <w:rsid w:val="001B2673"/>
    <w:rsid w:val="001B4827"/>
    <w:rsid w:val="001C0EF3"/>
    <w:rsid w:val="001C2B01"/>
    <w:rsid w:val="001C3B2E"/>
    <w:rsid w:val="001C56C3"/>
    <w:rsid w:val="001C7BE1"/>
    <w:rsid w:val="001D237C"/>
    <w:rsid w:val="001D3986"/>
    <w:rsid w:val="001F1505"/>
    <w:rsid w:val="001F2076"/>
    <w:rsid w:val="001F2DC8"/>
    <w:rsid w:val="001F56B9"/>
    <w:rsid w:val="001F7FB0"/>
    <w:rsid w:val="002029E0"/>
    <w:rsid w:val="00204B3A"/>
    <w:rsid w:val="00205B0E"/>
    <w:rsid w:val="002112CB"/>
    <w:rsid w:val="00213C54"/>
    <w:rsid w:val="0021486E"/>
    <w:rsid w:val="002156FC"/>
    <w:rsid w:val="00215C80"/>
    <w:rsid w:val="0021600E"/>
    <w:rsid w:val="002166E6"/>
    <w:rsid w:val="00217968"/>
    <w:rsid w:val="0022170E"/>
    <w:rsid w:val="00221D13"/>
    <w:rsid w:val="00224B62"/>
    <w:rsid w:val="00226742"/>
    <w:rsid w:val="002267DC"/>
    <w:rsid w:val="00226CA3"/>
    <w:rsid w:val="00231096"/>
    <w:rsid w:val="002331FD"/>
    <w:rsid w:val="00233694"/>
    <w:rsid w:val="00233B53"/>
    <w:rsid w:val="00234A5A"/>
    <w:rsid w:val="00242C01"/>
    <w:rsid w:val="00243AA8"/>
    <w:rsid w:val="00244067"/>
    <w:rsid w:val="0025069A"/>
    <w:rsid w:val="00250A18"/>
    <w:rsid w:val="00250A96"/>
    <w:rsid w:val="002536C0"/>
    <w:rsid w:val="00256AD3"/>
    <w:rsid w:val="00257E40"/>
    <w:rsid w:val="0026032C"/>
    <w:rsid w:val="0026036A"/>
    <w:rsid w:val="002607E2"/>
    <w:rsid w:val="002615F1"/>
    <w:rsid w:val="00263363"/>
    <w:rsid w:val="00263AE8"/>
    <w:rsid w:val="00264AA6"/>
    <w:rsid w:val="00267C38"/>
    <w:rsid w:val="00280BDE"/>
    <w:rsid w:val="002820EC"/>
    <w:rsid w:val="00282191"/>
    <w:rsid w:val="002832A0"/>
    <w:rsid w:val="00283630"/>
    <w:rsid w:val="0028589F"/>
    <w:rsid w:val="002861B6"/>
    <w:rsid w:val="00286B78"/>
    <w:rsid w:val="002870D9"/>
    <w:rsid w:val="002871AC"/>
    <w:rsid w:val="00290646"/>
    <w:rsid w:val="00290B5B"/>
    <w:rsid w:val="00292781"/>
    <w:rsid w:val="002962BE"/>
    <w:rsid w:val="002A09AD"/>
    <w:rsid w:val="002A0BA6"/>
    <w:rsid w:val="002A1738"/>
    <w:rsid w:val="002A2F77"/>
    <w:rsid w:val="002A3466"/>
    <w:rsid w:val="002A3CC1"/>
    <w:rsid w:val="002A47FD"/>
    <w:rsid w:val="002A5387"/>
    <w:rsid w:val="002B1D51"/>
    <w:rsid w:val="002B5E36"/>
    <w:rsid w:val="002B68C2"/>
    <w:rsid w:val="002C0EF9"/>
    <w:rsid w:val="002C2271"/>
    <w:rsid w:val="002C4C3E"/>
    <w:rsid w:val="002C678F"/>
    <w:rsid w:val="002D02DE"/>
    <w:rsid w:val="002D0778"/>
    <w:rsid w:val="002D2DAA"/>
    <w:rsid w:val="002D41D2"/>
    <w:rsid w:val="002D47F9"/>
    <w:rsid w:val="002D71AC"/>
    <w:rsid w:val="002E5162"/>
    <w:rsid w:val="002E73F8"/>
    <w:rsid w:val="002E7FB4"/>
    <w:rsid w:val="002F009C"/>
    <w:rsid w:val="002F085D"/>
    <w:rsid w:val="002F1867"/>
    <w:rsid w:val="002F2293"/>
    <w:rsid w:val="002F3561"/>
    <w:rsid w:val="002F5238"/>
    <w:rsid w:val="002F6658"/>
    <w:rsid w:val="002F7CAF"/>
    <w:rsid w:val="00300716"/>
    <w:rsid w:val="0030087E"/>
    <w:rsid w:val="00300D54"/>
    <w:rsid w:val="003017A2"/>
    <w:rsid w:val="00301BB1"/>
    <w:rsid w:val="00303DBF"/>
    <w:rsid w:val="003077AC"/>
    <w:rsid w:val="00312089"/>
    <w:rsid w:val="00312A1B"/>
    <w:rsid w:val="00312E87"/>
    <w:rsid w:val="00313475"/>
    <w:rsid w:val="003137F9"/>
    <w:rsid w:val="00315012"/>
    <w:rsid w:val="00320517"/>
    <w:rsid w:val="00320DD1"/>
    <w:rsid w:val="00321EA6"/>
    <w:rsid w:val="003249A4"/>
    <w:rsid w:val="003330A4"/>
    <w:rsid w:val="003338A5"/>
    <w:rsid w:val="00334F1A"/>
    <w:rsid w:val="003377E4"/>
    <w:rsid w:val="00345B0C"/>
    <w:rsid w:val="003506DC"/>
    <w:rsid w:val="00350CB0"/>
    <w:rsid w:val="00352997"/>
    <w:rsid w:val="00353584"/>
    <w:rsid w:val="00355B95"/>
    <w:rsid w:val="0035660C"/>
    <w:rsid w:val="0035678F"/>
    <w:rsid w:val="003575DF"/>
    <w:rsid w:val="00362F5D"/>
    <w:rsid w:val="003638AB"/>
    <w:rsid w:val="00370370"/>
    <w:rsid w:val="00370E7F"/>
    <w:rsid w:val="00371880"/>
    <w:rsid w:val="00371C73"/>
    <w:rsid w:val="00372519"/>
    <w:rsid w:val="003741D7"/>
    <w:rsid w:val="00375ABC"/>
    <w:rsid w:val="0037624D"/>
    <w:rsid w:val="00377C02"/>
    <w:rsid w:val="00381278"/>
    <w:rsid w:val="00381D16"/>
    <w:rsid w:val="00383C2F"/>
    <w:rsid w:val="00385461"/>
    <w:rsid w:val="0039037F"/>
    <w:rsid w:val="00390D89"/>
    <w:rsid w:val="0039113D"/>
    <w:rsid w:val="003936DF"/>
    <w:rsid w:val="003956FB"/>
    <w:rsid w:val="0039762C"/>
    <w:rsid w:val="00397A5B"/>
    <w:rsid w:val="003A2A18"/>
    <w:rsid w:val="003A3564"/>
    <w:rsid w:val="003A36E4"/>
    <w:rsid w:val="003A3E2D"/>
    <w:rsid w:val="003A4676"/>
    <w:rsid w:val="003A4766"/>
    <w:rsid w:val="003A5B74"/>
    <w:rsid w:val="003A6839"/>
    <w:rsid w:val="003B28E2"/>
    <w:rsid w:val="003B386E"/>
    <w:rsid w:val="003B40CD"/>
    <w:rsid w:val="003C36C0"/>
    <w:rsid w:val="003C3DE0"/>
    <w:rsid w:val="003C446A"/>
    <w:rsid w:val="003D0153"/>
    <w:rsid w:val="003D04A4"/>
    <w:rsid w:val="003D59FD"/>
    <w:rsid w:val="003D6EE6"/>
    <w:rsid w:val="003D735F"/>
    <w:rsid w:val="003D7F59"/>
    <w:rsid w:val="003E3FC6"/>
    <w:rsid w:val="003E51BD"/>
    <w:rsid w:val="003F08DC"/>
    <w:rsid w:val="003F0B06"/>
    <w:rsid w:val="003F5B4A"/>
    <w:rsid w:val="003F60F6"/>
    <w:rsid w:val="00402044"/>
    <w:rsid w:val="004034E8"/>
    <w:rsid w:val="00406170"/>
    <w:rsid w:val="00407105"/>
    <w:rsid w:val="00407D5B"/>
    <w:rsid w:val="00410008"/>
    <w:rsid w:val="00410893"/>
    <w:rsid w:val="00411AD6"/>
    <w:rsid w:val="00412E78"/>
    <w:rsid w:val="00413F4E"/>
    <w:rsid w:val="004165D1"/>
    <w:rsid w:val="00420D41"/>
    <w:rsid w:val="0042375F"/>
    <w:rsid w:val="00423AB5"/>
    <w:rsid w:val="00423E4F"/>
    <w:rsid w:val="004241A3"/>
    <w:rsid w:val="00424288"/>
    <w:rsid w:val="00425204"/>
    <w:rsid w:val="00425C5D"/>
    <w:rsid w:val="00425DB1"/>
    <w:rsid w:val="00426B99"/>
    <w:rsid w:val="0043470C"/>
    <w:rsid w:val="00435B59"/>
    <w:rsid w:val="004363E6"/>
    <w:rsid w:val="004416C7"/>
    <w:rsid w:val="0044466E"/>
    <w:rsid w:val="00445F5C"/>
    <w:rsid w:val="00447FCE"/>
    <w:rsid w:val="00450860"/>
    <w:rsid w:val="00451900"/>
    <w:rsid w:val="00452331"/>
    <w:rsid w:val="004526C0"/>
    <w:rsid w:val="0045477B"/>
    <w:rsid w:val="0045490D"/>
    <w:rsid w:val="004556BB"/>
    <w:rsid w:val="0045598C"/>
    <w:rsid w:val="00455CAD"/>
    <w:rsid w:val="004568C9"/>
    <w:rsid w:val="00456902"/>
    <w:rsid w:val="00461A17"/>
    <w:rsid w:val="00462958"/>
    <w:rsid w:val="004632C3"/>
    <w:rsid w:val="00463605"/>
    <w:rsid w:val="00463C04"/>
    <w:rsid w:val="00465112"/>
    <w:rsid w:val="00467BC4"/>
    <w:rsid w:val="00470436"/>
    <w:rsid w:val="004714CB"/>
    <w:rsid w:val="004719F9"/>
    <w:rsid w:val="0047300B"/>
    <w:rsid w:val="00474203"/>
    <w:rsid w:val="00476828"/>
    <w:rsid w:val="00477ED9"/>
    <w:rsid w:val="00480374"/>
    <w:rsid w:val="00482556"/>
    <w:rsid w:val="00484902"/>
    <w:rsid w:val="00490596"/>
    <w:rsid w:val="00490A50"/>
    <w:rsid w:val="00490D0D"/>
    <w:rsid w:val="0049291A"/>
    <w:rsid w:val="004936CC"/>
    <w:rsid w:val="004941CA"/>
    <w:rsid w:val="00494D0B"/>
    <w:rsid w:val="00496962"/>
    <w:rsid w:val="004A18BB"/>
    <w:rsid w:val="004A224B"/>
    <w:rsid w:val="004A24FE"/>
    <w:rsid w:val="004A32B8"/>
    <w:rsid w:val="004A4F6E"/>
    <w:rsid w:val="004A697E"/>
    <w:rsid w:val="004A733A"/>
    <w:rsid w:val="004B02FE"/>
    <w:rsid w:val="004B0CFB"/>
    <w:rsid w:val="004B382B"/>
    <w:rsid w:val="004B4D73"/>
    <w:rsid w:val="004B681E"/>
    <w:rsid w:val="004B74E1"/>
    <w:rsid w:val="004B7E7E"/>
    <w:rsid w:val="004C0235"/>
    <w:rsid w:val="004C1006"/>
    <w:rsid w:val="004C1812"/>
    <w:rsid w:val="004C1949"/>
    <w:rsid w:val="004C7160"/>
    <w:rsid w:val="004D3FA6"/>
    <w:rsid w:val="004D6FE2"/>
    <w:rsid w:val="004D7DD7"/>
    <w:rsid w:val="004E6818"/>
    <w:rsid w:val="004F045E"/>
    <w:rsid w:val="004F2A46"/>
    <w:rsid w:val="004F531A"/>
    <w:rsid w:val="004F57D4"/>
    <w:rsid w:val="004F5FEB"/>
    <w:rsid w:val="004F77E0"/>
    <w:rsid w:val="004F79E1"/>
    <w:rsid w:val="0050044B"/>
    <w:rsid w:val="0050062A"/>
    <w:rsid w:val="005017AF"/>
    <w:rsid w:val="00502531"/>
    <w:rsid w:val="005028DF"/>
    <w:rsid w:val="00503B0A"/>
    <w:rsid w:val="0050548C"/>
    <w:rsid w:val="00505858"/>
    <w:rsid w:val="005071B2"/>
    <w:rsid w:val="00513EA2"/>
    <w:rsid w:val="00514E3E"/>
    <w:rsid w:val="00516017"/>
    <w:rsid w:val="00516507"/>
    <w:rsid w:val="00516972"/>
    <w:rsid w:val="00520615"/>
    <w:rsid w:val="005207B5"/>
    <w:rsid w:val="00520DC9"/>
    <w:rsid w:val="00521749"/>
    <w:rsid w:val="00522456"/>
    <w:rsid w:val="0052368F"/>
    <w:rsid w:val="005249C1"/>
    <w:rsid w:val="00527457"/>
    <w:rsid w:val="0053079C"/>
    <w:rsid w:val="005318A5"/>
    <w:rsid w:val="0053250F"/>
    <w:rsid w:val="00533451"/>
    <w:rsid w:val="00536CEA"/>
    <w:rsid w:val="00537B2B"/>
    <w:rsid w:val="00537D7A"/>
    <w:rsid w:val="00537E37"/>
    <w:rsid w:val="00540CCF"/>
    <w:rsid w:val="00540E11"/>
    <w:rsid w:val="0054309E"/>
    <w:rsid w:val="00545751"/>
    <w:rsid w:val="00551912"/>
    <w:rsid w:val="0055515B"/>
    <w:rsid w:val="00556D7C"/>
    <w:rsid w:val="00557E93"/>
    <w:rsid w:val="00557E97"/>
    <w:rsid w:val="00560860"/>
    <w:rsid w:val="005611B1"/>
    <w:rsid w:val="005617DF"/>
    <w:rsid w:val="00561F2E"/>
    <w:rsid w:val="00562347"/>
    <w:rsid w:val="005675F4"/>
    <w:rsid w:val="00567653"/>
    <w:rsid w:val="00567F13"/>
    <w:rsid w:val="0057034C"/>
    <w:rsid w:val="005758CF"/>
    <w:rsid w:val="00577419"/>
    <w:rsid w:val="00580186"/>
    <w:rsid w:val="00581AC8"/>
    <w:rsid w:val="00581D13"/>
    <w:rsid w:val="00583417"/>
    <w:rsid w:val="0058408D"/>
    <w:rsid w:val="00586E70"/>
    <w:rsid w:val="00586F56"/>
    <w:rsid w:val="005873A8"/>
    <w:rsid w:val="00587590"/>
    <w:rsid w:val="00587EE9"/>
    <w:rsid w:val="00590D39"/>
    <w:rsid w:val="0059379F"/>
    <w:rsid w:val="00593EAF"/>
    <w:rsid w:val="00594666"/>
    <w:rsid w:val="00594E05"/>
    <w:rsid w:val="005958BB"/>
    <w:rsid w:val="005968EF"/>
    <w:rsid w:val="005A1F37"/>
    <w:rsid w:val="005A1FA2"/>
    <w:rsid w:val="005A4D32"/>
    <w:rsid w:val="005A55CB"/>
    <w:rsid w:val="005A7D4E"/>
    <w:rsid w:val="005B225B"/>
    <w:rsid w:val="005B32D5"/>
    <w:rsid w:val="005B473C"/>
    <w:rsid w:val="005B5856"/>
    <w:rsid w:val="005B625A"/>
    <w:rsid w:val="005B6AB3"/>
    <w:rsid w:val="005C077F"/>
    <w:rsid w:val="005C361C"/>
    <w:rsid w:val="005C5F0B"/>
    <w:rsid w:val="005D1EB6"/>
    <w:rsid w:val="005D2883"/>
    <w:rsid w:val="005D4536"/>
    <w:rsid w:val="005D4747"/>
    <w:rsid w:val="005D6382"/>
    <w:rsid w:val="005D7313"/>
    <w:rsid w:val="005D75AC"/>
    <w:rsid w:val="005E0715"/>
    <w:rsid w:val="005E2935"/>
    <w:rsid w:val="005E2978"/>
    <w:rsid w:val="005E2A45"/>
    <w:rsid w:val="005E52BE"/>
    <w:rsid w:val="005E7CB5"/>
    <w:rsid w:val="005F17F1"/>
    <w:rsid w:val="005F2594"/>
    <w:rsid w:val="005F5E63"/>
    <w:rsid w:val="006003E2"/>
    <w:rsid w:val="00601CF4"/>
    <w:rsid w:val="00601F08"/>
    <w:rsid w:val="00606932"/>
    <w:rsid w:val="00606F57"/>
    <w:rsid w:val="0061100D"/>
    <w:rsid w:val="006110A6"/>
    <w:rsid w:val="00611FD6"/>
    <w:rsid w:val="006159CF"/>
    <w:rsid w:val="00615B06"/>
    <w:rsid w:val="00615B24"/>
    <w:rsid w:val="006168D7"/>
    <w:rsid w:val="00617993"/>
    <w:rsid w:val="00617CBE"/>
    <w:rsid w:val="00620A25"/>
    <w:rsid w:val="00620A73"/>
    <w:rsid w:val="00620D68"/>
    <w:rsid w:val="006213E4"/>
    <w:rsid w:val="006228F3"/>
    <w:rsid w:val="00624D8B"/>
    <w:rsid w:val="00626CD5"/>
    <w:rsid w:val="00627147"/>
    <w:rsid w:val="0062714A"/>
    <w:rsid w:val="006305E1"/>
    <w:rsid w:val="0063372C"/>
    <w:rsid w:val="00633792"/>
    <w:rsid w:val="00641F92"/>
    <w:rsid w:val="0064446B"/>
    <w:rsid w:val="00644716"/>
    <w:rsid w:val="00645587"/>
    <w:rsid w:val="0065075A"/>
    <w:rsid w:val="00650E95"/>
    <w:rsid w:val="00651DA7"/>
    <w:rsid w:val="0065636C"/>
    <w:rsid w:val="00656B67"/>
    <w:rsid w:val="006573CC"/>
    <w:rsid w:val="00660942"/>
    <w:rsid w:val="00660EAD"/>
    <w:rsid w:val="00661A3B"/>
    <w:rsid w:val="006647EE"/>
    <w:rsid w:val="00664BB8"/>
    <w:rsid w:val="00666BCF"/>
    <w:rsid w:val="006678D6"/>
    <w:rsid w:val="00670B7D"/>
    <w:rsid w:val="00670B8B"/>
    <w:rsid w:val="006737B0"/>
    <w:rsid w:val="00674854"/>
    <w:rsid w:val="006761B6"/>
    <w:rsid w:val="006761DF"/>
    <w:rsid w:val="0067645D"/>
    <w:rsid w:val="006814C7"/>
    <w:rsid w:val="00685491"/>
    <w:rsid w:val="0068570F"/>
    <w:rsid w:val="00687BBB"/>
    <w:rsid w:val="00691C63"/>
    <w:rsid w:val="0069362B"/>
    <w:rsid w:val="00693BEF"/>
    <w:rsid w:val="00694439"/>
    <w:rsid w:val="006948BD"/>
    <w:rsid w:val="00694D87"/>
    <w:rsid w:val="00694DF9"/>
    <w:rsid w:val="0069564E"/>
    <w:rsid w:val="00695E80"/>
    <w:rsid w:val="0069661C"/>
    <w:rsid w:val="006A051D"/>
    <w:rsid w:val="006A0630"/>
    <w:rsid w:val="006A491C"/>
    <w:rsid w:val="006A571A"/>
    <w:rsid w:val="006A592B"/>
    <w:rsid w:val="006A5C6F"/>
    <w:rsid w:val="006A6B66"/>
    <w:rsid w:val="006A7E11"/>
    <w:rsid w:val="006B1546"/>
    <w:rsid w:val="006B24BA"/>
    <w:rsid w:val="006B541D"/>
    <w:rsid w:val="006B79A9"/>
    <w:rsid w:val="006C008E"/>
    <w:rsid w:val="006C02D1"/>
    <w:rsid w:val="006C0797"/>
    <w:rsid w:val="006C610D"/>
    <w:rsid w:val="006C61E1"/>
    <w:rsid w:val="006C68F4"/>
    <w:rsid w:val="006D22A4"/>
    <w:rsid w:val="006D69B8"/>
    <w:rsid w:val="006D6F73"/>
    <w:rsid w:val="006D79EB"/>
    <w:rsid w:val="006E3F88"/>
    <w:rsid w:val="006F0435"/>
    <w:rsid w:val="006F1F0B"/>
    <w:rsid w:val="006F2921"/>
    <w:rsid w:val="006F4494"/>
    <w:rsid w:val="006F4A58"/>
    <w:rsid w:val="006F561C"/>
    <w:rsid w:val="00701E95"/>
    <w:rsid w:val="007038AD"/>
    <w:rsid w:val="007045A1"/>
    <w:rsid w:val="00704BB4"/>
    <w:rsid w:val="00705338"/>
    <w:rsid w:val="00705F42"/>
    <w:rsid w:val="00707E93"/>
    <w:rsid w:val="00710A36"/>
    <w:rsid w:val="00711347"/>
    <w:rsid w:val="007154CA"/>
    <w:rsid w:val="00717960"/>
    <w:rsid w:val="00720824"/>
    <w:rsid w:val="00720ABB"/>
    <w:rsid w:val="007223BE"/>
    <w:rsid w:val="00724E6A"/>
    <w:rsid w:val="00725AB6"/>
    <w:rsid w:val="00725D72"/>
    <w:rsid w:val="007261B2"/>
    <w:rsid w:val="00731D47"/>
    <w:rsid w:val="00732BA5"/>
    <w:rsid w:val="00734E6C"/>
    <w:rsid w:val="007356D5"/>
    <w:rsid w:val="007378BD"/>
    <w:rsid w:val="00741C07"/>
    <w:rsid w:val="00744094"/>
    <w:rsid w:val="007543E5"/>
    <w:rsid w:val="007544FE"/>
    <w:rsid w:val="007546A3"/>
    <w:rsid w:val="007603A7"/>
    <w:rsid w:val="00760E07"/>
    <w:rsid w:val="00762AF7"/>
    <w:rsid w:val="00765326"/>
    <w:rsid w:val="00766341"/>
    <w:rsid w:val="00767451"/>
    <w:rsid w:val="00767A2D"/>
    <w:rsid w:val="0077041A"/>
    <w:rsid w:val="007718E0"/>
    <w:rsid w:val="00772232"/>
    <w:rsid w:val="00773838"/>
    <w:rsid w:val="007753C5"/>
    <w:rsid w:val="0077635C"/>
    <w:rsid w:val="007763A9"/>
    <w:rsid w:val="00776B99"/>
    <w:rsid w:val="007777EB"/>
    <w:rsid w:val="00777949"/>
    <w:rsid w:val="00777EEA"/>
    <w:rsid w:val="00780A15"/>
    <w:rsid w:val="00780BFF"/>
    <w:rsid w:val="00781271"/>
    <w:rsid w:val="0078190D"/>
    <w:rsid w:val="00783818"/>
    <w:rsid w:val="007840FC"/>
    <w:rsid w:val="007841ED"/>
    <w:rsid w:val="00787058"/>
    <w:rsid w:val="007873EA"/>
    <w:rsid w:val="007877D9"/>
    <w:rsid w:val="00790E15"/>
    <w:rsid w:val="00791C74"/>
    <w:rsid w:val="00791C9B"/>
    <w:rsid w:val="00791F0C"/>
    <w:rsid w:val="0079240A"/>
    <w:rsid w:val="00794CF6"/>
    <w:rsid w:val="007969CA"/>
    <w:rsid w:val="007974EF"/>
    <w:rsid w:val="007A1B23"/>
    <w:rsid w:val="007A4BCD"/>
    <w:rsid w:val="007A799B"/>
    <w:rsid w:val="007B0BB0"/>
    <w:rsid w:val="007B0EC6"/>
    <w:rsid w:val="007B2287"/>
    <w:rsid w:val="007B4CC9"/>
    <w:rsid w:val="007B5F2F"/>
    <w:rsid w:val="007B6762"/>
    <w:rsid w:val="007B6BD9"/>
    <w:rsid w:val="007C50D1"/>
    <w:rsid w:val="007C5616"/>
    <w:rsid w:val="007C79A6"/>
    <w:rsid w:val="007D0BC5"/>
    <w:rsid w:val="007D2731"/>
    <w:rsid w:val="007D2DBF"/>
    <w:rsid w:val="007D5710"/>
    <w:rsid w:val="007D7138"/>
    <w:rsid w:val="007E0937"/>
    <w:rsid w:val="007F027C"/>
    <w:rsid w:val="007F2858"/>
    <w:rsid w:val="007F2F47"/>
    <w:rsid w:val="007F353B"/>
    <w:rsid w:val="007F39A9"/>
    <w:rsid w:val="007F50F1"/>
    <w:rsid w:val="00802CC2"/>
    <w:rsid w:val="00803493"/>
    <w:rsid w:val="008035AF"/>
    <w:rsid w:val="008048C8"/>
    <w:rsid w:val="00805C18"/>
    <w:rsid w:val="00806A75"/>
    <w:rsid w:val="00806DDD"/>
    <w:rsid w:val="00806F63"/>
    <w:rsid w:val="008119B7"/>
    <w:rsid w:val="0081200C"/>
    <w:rsid w:val="0081281D"/>
    <w:rsid w:val="00812907"/>
    <w:rsid w:val="0081594B"/>
    <w:rsid w:val="008163EB"/>
    <w:rsid w:val="008174F8"/>
    <w:rsid w:val="008217E8"/>
    <w:rsid w:val="00822D6C"/>
    <w:rsid w:val="00823940"/>
    <w:rsid w:val="00824522"/>
    <w:rsid w:val="00825A6B"/>
    <w:rsid w:val="0082757A"/>
    <w:rsid w:val="008279D5"/>
    <w:rsid w:val="00830839"/>
    <w:rsid w:val="0083177F"/>
    <w:rsid w:val="00831D3B"/>
    <w:rsid w:val="008332EE"/>
    <w:rsid w:val="008354DA"/>
    <w:rsid w:val="0083599E"/>
    <w:rsid w:val="008413D8"/>
    <w:rsid w:val="008474CB"/>
    <w:rsid w:val="00852DE1"/>
    <w:rsid w:val="00852E89"/>
    <w:rsid w:val="008562BE"/>
    <w:rsid w:val="008566BF"/>
    <w:rsid w:val="0085694A"/>
    <w:rsid w:val="008623BB"/>
    <w:rsid w:val="00864245"/>
    <w:rsid w:val="00864DE9"/>
    <w:rsid w:val="00864F8C"/>
    <w:rsid w:val="00865D6D"/>
    <w:rsid w:val="00870B02"/>
    <w:rsid w:val="008746B8"/>
    <w:rsid w:val="008752F2"/>
    <w:rsid w:val="00876618"/>
    <w:rsid w:val="00877557"/>
    <w:rsid w:val="00880F47"/>
    <w:rsid w:val="00882CC2"/>
    <w:rsid w:val="00883555"/>
    <w:rsid w:val="00883EE1"/>
    <w:rsid w:val="00885B89"/>
    <w:rsid w:val="00887E10"/>
    <w:rsid w:val="00887E43"/>
    <w:rsid w:val="00890346"/>
    <w:rsid w:val="00892675"/>
    <w:rsid w:val="00894F44"/>
    <w:rsid w:val="00895726"/>
    <w:rsid w:val="00895896"/>
    <w:rsid w:val="0089708D"/>
    <w:rsid w:val="0089758B"/>
    <w:rsid w:val="008A0236"/>
    <w:rsid w:val="008A0399"/>
    <w:rsid w:val="008A0408"/>
    <w:rsid w:val="008A1A52"/>
    <w:rsid w:val="008A4249"/>
    <w:rsid w:val="008A4CEF"/>
    <w:rsid w:val="008A53DF"/>
    <w:rsid w:val="008A67DC"/>
    <w:rsid w:val="008A7E63"/>
    <w:rsid w:val="008B0FC2"/>
    <w:rsid w:val="008B6CB7"/>
    <w:rsid w:val="008B71AB"/>
    <w:rsid w:val="008B7A1F"/>
    <w:rsid w:val="008C08C2"/>
    <w:rsid w:val="008C13F1"/>
    <w:rsid w:val="008C1B4D"/>
    <w:rsid w:val="008C727A"/>
    <w:rsid w:val="008D0CA7"/>
    <w:rsid w:val="008D0EE5"/>
    <w:rsid w:val="008D1932"/>
    <w:rsid w:val="008D20CA"/>
    <w:rsid w:val="008D38A3"/>
    <w:rsid w:val="008D3F94"/>
    <w:rsid w:val="008D5527"/>
    <w:rsid w:val="008D6BE9"/>
    <w:rsid w:val="008E0361"/>
    <w:rsid w:val="008E15A7"/>
    <w:rsid w:val="008E2566"/>
    <w:rsid w:val="008E2873"/>
    <w:rsid w:val="008E3C11"/>
    <w:rsid w:val="008E55BA"/>
    <w:rsid w:val="008E5F7A"/>
    <w:rsid w:val="008E6AEA"/>
    <w:rsid w:val="008E6F96"/>
    <w:rsid w:val="008E79C1"/>
    <w:rsid w:val="008E7D7B"/>
    <w:rsid w:val="008F17EE"/>
    <w:rsid w:val="008F1806"/>
    <w:rsid w:val="008F303B"/>
    <w:rsid w:val="008F56B7"/>
    <w:rsid w:val="008F691F"/>
    <w:rsid w:val="008F7928"/>
    <w:rsid w:val="00901376"/>
    <w:rsid w:val="00903DC6"/>
    <w:rsid w:val="00904990"/>
    <w:rsid w:val="00906B7D"/>
    <w:rsid w:val="00915AC6"/>
    <w:rsid w:val="0091696D"/>
    <w:rsid w:val="00920A46"/>
    <w:rsid w:val="00921085"/>
    <w:rsid w:val="009212C0"/>
    <w:rsid w:val="009213CB"/>
    <w:rsid w:val="00923C05"/>
    <w:rsid w:val="00927DDE"/>
    <w:rsid w:val="00930C5E"/>
    <w:rsid w:val="009310DF"/>
    <w:rsid w:val="00932215"/>
    <w:rsid w:val="009323E8"/>
    <w:rsid w:val="009327D2"/>
    <w:rsid w:val="009333DE"/>
    <w:rsid w:val="009338FE"/>
    <w:rsid w:val="00934B19"/>
    <w:rsid w:val="009404A4"/>
    <w:rsid w:val="00940ECD"/>
    <w:rsid w:val="00942207"/>
    <w:rsid w:val="009425D6"/>
    <w:rsid w:val="00942646"/>
    <w:rsid w:val="00942760"/>
    <w:rsid w:val="009435EE"/>
    <w:rsid w:val="00945508"/>
    <w:rsid w:val="00945F09"/>
    <w:rsid w:val="00947154"/>
    <w:rsid w:val="00947440"/>
    <w:rsid w:val="00950BE2"/>
    <w:rsid w:val="00950D0C"/>
    <w:rsid w:val="00950F39"/>
    <w:rsid w:val="00955663"/>
    <w:rsid w:val="009562CA"/>
    <w:rsid w:val="00960764"/>
    <w:rsid w:val="00961BEF"/>
    <w:rsid w:val="00964A13"/>
    <w:rsid w:val="0096521C"/>
    <w:rsid w:val="00965295"/>
    <w:rsid w:val="00970D77"/>
    <w:rsid w:val="00971955"/>
    <w:rsid w:val="00973262"/>
    <w:rsid w:val="00974D0F"/>
    <w:rsid w:val="009759E4"/>
    <w:rsid w:val="0098130E"/>
    <w:rsid w:val="00981AAB"/>
    <w:rsid w:val="00982229"/>
    <w:rsid w:val="00983001"/>
    <w:rsid w:val="00983E82"/>
    <w:rsid w:val="00985CC7"/>
    <w:rsid w:val="00985EE3"/>
    <w:rsid w:val="00986C07"/>
    <w:rsid w:val="00994280"/>
    <w:rsid w:val="00994327"/>
    <w:rsid w:val="009945F3"/>
    <w:rsid w:val="00995C8A"/>
    <w:rsid w:val="009A63C8"/>
    <w:rsid w:val="009A794E"/>
    <w:rsid w:val="009B12EE"/>
    <w:rsid w:val="009B3F87"/>
    <w:rsid w:val="009C1531"/>
    <w:rsid w:val="009C1E2C"/>
    <w:rsid w:val="009C1EF3"/>
    <w:rsid w:val="009C39F7"/>
    <w:rsid w:val="009C4E49"/>
    <w:rsid w:val="009C5537"/>
    <w:rsid w:val="009C73F4"/>
    <w:rsid w:val="009D025D"/>
    <w:rsid w:val="009D1562"/>
    <w:rsid w:val="009D173C"/>
    <w:rsid w:val="009D2B90"/>
    <w:rsid w:val="009D2D54"/>
    <w:rsid w:val="009D4A05"/>
    <w:rsid w:val="009D7C8E"/>
    <w:rsid w:val="009E06FE"/>
    <w:rsid w:val="009E1733"/>
    <w:rsid w:val="009E41B5"/>
    <w:rsid w:val="009E4ABD"/>
    <w:rsid w:val="009E4B6F"/>
    <w:rsid w:val="009E7580"/>
    <w:rsid w:val="009F43CC"/>
    <w:rsid w:val="009F452E"/>
    <w:rsid w:val="009F49B0"/>
    <w:rsid w:val="009F6083"/>
    <w:rsid w:val="009F6B22"/>
    <w:rsid w:val="00A0329F"/>
    <w:rsid w:val="00A033A4"/>
    <w:rsid w:val="00A04150"/>
    <w:rsid w:val="00A04693"/>
    <w:rsid w:val="00A0575F"/>
    <w:rsid w:val="00A0727C"/>
    <w:rsid w:val="00A07AEE"/>
    <w:rsid w:val="00A10FA0"/>
    <w:rsid w:val="00A12B96"/>
    <w:rsid w:val="00A1407A"/>
    <w:rsid w:val="00A16CC0"/>
    <w:rsid w:val="00A20011"/>
    <w:rsid w:val="00A200B8"/>
    <w:rsid w:val="00A20DD8"/>
    <w:rsid w:val="00A20F9F"/>
    <w:rsid w:val="00A22C10"/>
    <w:rsid w:val="00A252D4"/>
    <w:rsid w:val="00A2586E"/>
    <w:rsid w:val="00A36054"/>
    <w:rsid w:val="00A360DF"/>
    <w:rsid w:val="00A364A7"/>
    <w:rsid w:val="00A3729A"/>
    <w:rsid w:val="00A410BE"/>
    <w:rsid w:val="00A41330"/>
    <w:rsid w:val="00A46AD4"/>
    <w:rsid w:val="00A5039F"/>
    <w:rsid w:val="00A513CE"/>
    <w:rsid w:val="00A52162"/>
    <w:rsid w:val="00A5685A"/>
    <w:rsid w:val="00A56A3F"/>
    <w:rsid w:val="00A60331"/>
    <w:rsid w:val="00A6109D"/>
    <w:rsid w:val="00A61639"/>
    <w:rsid w:val="00A620CC"/>
    <w:rsid w:val="00A62571"/>
    <w:rsid w:val="00A64DD9"/>
    <w:rsid w:val="00A660E8"/>
    <w:rsid w:val="00A67547"/>
    <w:rsid w:val="00A70328"/>
    <w:rsid w:val="00A71D86"/>
    <w:rsid w:val="00A71DDF"/>
    <w:rsid w:val="00A720D8"/>
    <w:rsid w:val="00A72594"/>
    <w:rsid w:val="00A728DD"/>
    <w:rsid w:val="00A72C9D"/>
    <w:rsid w:val="00A73009"/>
    <w:rsid w:val="00A7301A"/>
    <w:rsid w:val="00A7676B"/>
    <w:rsid w:val="00A768E9"/>
    <w:rsid w:val="00A76BDF"/>
    <w:rsid w:val="00A76D8C"/>
    <w:rsid w:val="00A77621"/>
    <w:rsid w:val="00A81473"/>
    <w:rsid w:val="00A8271C"/>
    <w:rsid w:val="00A828BA"/>
    <w:rsid w:val="00A82AD4"/>
    <w:rsid w:val="00A8326D"/>
    <w:rsid w:val="00A86DFE"/>
    <w:rsid w:val="00A91DFF"/>
    <w:rsid w:val="00A94494"/>
    <w:rsid w:val="00A94B41"/>
    <w:rsid w:val="00A97A55"/>
    <w:rsid w:val="00AA120C"/>
    <w:rsid w:val="00AA3FD3"/>
    <w:rsid w:val="00AB06CA"/>
    <w:rsid w:val="00AB1A8E"/>
    <w:rsid w:val="00AB2B11"/>
    <w:rsid w:val="00AB2CF0"/>
    <w:rsid w:val="00AB370F"/>
    <w:rsid w:val="00AB3B1C"/>
    <w:rsid w:val="00AB4108"/>
    <w:rsid w:val="00AB4CF5"/>
    <w:rsid w:val="00AB54A8"/>
    <w:rsid w:val="00AB6A18"/>
    <w:rsid w:val="00AB6E0B"/>
    <w:rsid w:val="00AB6FE7"/>
    <w:rsid w:val="00AC0808"/>
    <w:rsid w:val="00AC1257"/>
    <w:rsid w:val="00AC1612"/>
    <w:rsid w:val="00AC1C70"/>
    <w:rsid w:val="00AC248E"/>
    <w:rsid w:val="00AC33BA"/>
    <w:rsid w:val="00AC43B0"/>
    <w:rsid w:val="00AC608D"/>
    <w:rsid w:val="00AC648B"/>
    <w:rsid w:val="00AC6E74"/>
    <w:rsid w:val="00AC7910"/>
    <w:rsid w:val="00AD185F"/>
    <w:rsid w:val="00AD1E02"/>
    <w:rsid w:val="00AD2138"/>
    <w:rsid w:val="00AD267D"/>
    <w:rsid w:val="00AD3193"/>
    <w:rsid w:val="00AD4879"/>
    <w:rsid w:val="00AD5389"/>
    <w:rsid w:val="00AD624D"/>
    <w:rsid w:val="00AD6D04"/>
    <w:rsid w:val="00AE2C7D"/>
    <w:rsid w:val="00AE32A9"/>
    <w:rsid w:val="00AF0774"/>
    <w:rsid w:val="00AF2346"/>
    <w:rsid w:val="00AF4C6A"/>
    <w:rsid w:val="00AF7D17"/>
    <w:rsid w:val="00AF7F10"/>
    <w:rsid w:val="00B00FBA"/>
    <w:rsid w:val="00B01D07"/>
    <w:rsid w:val="00B03395"/>
    <w:rsid w:val="00B04738"/>
    <w:rsid w:val="00B04B8A"/>
    <w:rsid w:val="00B04DAA"/>
    <w:rsid w:val="00B06B1D"/>
    <w:rsid w:val="00B06CBD"/>
    <w:rsid w:val="00B108CF"/>
    <w:rsid w:val="00B10F9B"/>
    <w:rsid w:val="00B11993"/>
    <w:rsid w:val="00B1340F"/>
    <w:rsid w:val="00B13D3B"/>
    <w:rsid w:val="00B13FFB"/>
    <w:rsid w:val="00B1588B"/>
    <w:rsid w:val="00B15EF6"/>
    <w:rsid w:val="00B1658D"/>
    <w:rsid w:val="00B1720F"/>
    <w:rsid w:val="00B17C0D"/>
    <w:rsid w:val="00B2249B"/>
    <w:rsid w:val="00B22D36"/>
    <w:rsid w:val="00B27B74"/>
    <w:rsid w:val="00B31477"/>
    <w:rsid w:val="00B34D9E"/>
    <w:rsid w:val="00B3790E"/>
    <w:rsid w:val="00B40502"/>
    <w:rsid w:val="00B4193C"/>
    <w:rsid w:val="00B41FE1"/>
    <w:rsid w:val="00B4371F"/>
    <w:rsid w:val="00B43936"/>
    <w:rsid w:val="00B442CA"/>
    <w:rsid w:val="00B458B8"/>
    <w:rsid w:val="00B51D87"/>
    <w:rsid w:val="00B53E8B"/>
    <w:rsid w:val="00B53FC1"/>
    <w:rsid w:val="00B5414D"/>
    <w:rsid w:val="00B54280"/>
    <w:rsid w:val="00B54501"/>
    <w:rsid w:val="00B560E9"/>
    <w:rsid w:val="00B56BC3"/>
    <w:rsid w:val="00B577D7"/>
    <w:rsid w:val="00B63408"/>
    <w:rsid w:val="00B6390C"/>
    <w:rsid w:val="00B6398B"/>
    <w:rsid w:val="00B65CA4"/>
    <w:rsid w:val="00B669E5"/>
    <w:rsid w:val="00B67D43"/>
    <w:rsid w:val="00B702A9"/>
    <w:rsid w:val="00B71560"/>
    <w:rsid w:val="00B7387E"/>
    <w:rsid w:val="00B73ED6"/>
    <w:rsid w:val="00B7438E"/>
    <w:rsid w:val="00B84B82"/>
    <w:rsid w:val="00B853E2"/>
    <w:rsid w:val="00B87377"/>
    <w:rsid w:val="00B87D0C"/>
    <w:rsid w:val="00B9142E"/>
    <w:rsid w:val="00B91A02"/>
    <w:rsid w:val="00B92AF4"/>
    <w:rsid w:val="00B92C1F"/>
    <w:rsid w:val="00B94D69"/>
    <w:rsid w:val="00B961C9"/>
    <w:rsid w:val="00B96E77"/>
    <w:rsid w:val="00B979D3"/>
    <w:rsid w:val="00BA0242"/>
    <w:rsid w:val="00BA1831"/>
    <w:rsid w:val="00BA3E25"/>
    <w:rsid w:val="00BA3FDA"/>
    <w:rsid w:val="00BA410A"/>
    <w:rsid w:val="00BA478B"/>
    <w:rsid w:val="00BA4C3B"/>
    <w:rsid w:val="00BA6D8F"/>
    <w:rsid w:val="00BB2442"/>
    <w:rsid w:val="00BB3229"/>
    <w:rsid w:val="00BB342D"/>
    <w:rsid w:val="00BB372D"/>
    <w:rsid w:val="00BB426A"/>
    <w:rsid w:val="00BB5857"/>
    <w:rsid w:val="00BB63AB"/>
    <w:rsid w:val="00BB63FA"/>
    <w:rsid w:val="00BB6A9F"/>
    <w:rsid w:val="00BB71CC"/>
    <w:rsid w:val="00BC0015"/>
    <w:rsid w:val="00BC14E9"/>
    <w:rsid w:val="00BC387E"/>
    <w:rsid w:val="00BC5700"/>
    <w:rsid w:val="00BC6F99"/>
    <w:rsid w:val="00BD1297"/>
    <w:rsid w:val="00BD129E"/>
    <w:rsid w:val="00BD2407"/>
    <w:rsid w:val="00BD33BF"/>
    <w:rsid w:val="00BD43AE"/>
    <w:rsid w:val="00BD602E"/>
    <w:rsid w:val="00BD6087"/>
    <w:rsid w:val="00BD7060"/>
    <w:rsid w:val="00BE320B"/>
    <w:rsid w:val="00BE3E40"/>
    <w:rsid w:val="00BF0B83"/>
    <w:rsid w:val="00BF2D3E"/>
    <w:rsid w:val="00BF642D"/>
    <w:rsid w:val="00BF70A5"/>
    <w:rsid w:val="00C036DD"/>
    <w:rsid w:val="00C07330"/>
    <w:rsid w:val="00C11915"/>
    <w:rsid w:val="00C12401"/>
    <w:rsid w:val="00C12FA1"/>
    <w:rsid w:val="00C145B3"/>
    <w:rsid w:val="00C14972"/>
    <w:rsid w:val="00C14C28"/>
    <w:rsid w:val="00C150A9"/>
    <w:rsid w:val="00C21354"/>
    <w:rsid w:val="00C24A6D"/>
    <w:rsid w:val="00C251B3"/>
    <w:rsid w:val="00C27B9A"/>
    <w:rsid w:val="00C27F6C"/>
    <w:rsid w:val="00C30636"/>
    <w:rsid w:val="00C33481"/>
    <w:rsid w:val="00C33D4E"/>
    <w:rsid w:val="00C34425"/>
    <w:rsid w:val="00C34585"/>
    <w:rsid w:val="00C3682E"/>
    <w:rsid w:val="00C36FD1"/>
    <w:rsid w:val="00C4041E"/>
    <w:rsid w:val="00C417D9"/>
    <w:rsid w:val="00C41886"/>
    <w:rsid w:val="00C41DAE"/>
    <w:rsid w:val="00C4339C"/>
    <w:rsid w:val="00C43F50"/>
    <w:rsid w:val="00C44C50"/>
    <w:rsid w:val="00C45122"/>
    <w:rsid w:val="00C45131"/>
    <w:rsid w:val="00C469A6"/>
    <w:rsid w:val="00C4797E"/>
    <w:rsid w:val="00C47B9D"/>
    <w:rsid w:val="00C502CF"/>
    <w:rsid w:val="00C5156F"/>
    <w:rsid w:val="00C54E88"/>
    <w:rsid w:val="00C54EE1"/>
    <w:rsid w:val="00C571F8"/>
    <w:rsid w:val="00C6020C"/>
    <w:rsid w:val="00C60978"/>
    <w:rsid w:val="00C61219"/>
    <w:rsid w:val="00C62EA0"/>
    <w:rsid w:val="00C63B8C"/>
    <w:rsid w:val="00C64128"/>
    <w:rsid w:val="00C664AA"/>
    <w:rsid w:val="00C66654"/>
    <w:rsid w:val="00C675E9"/>
    <w:rsid w:val="00C702D8"/>
    <w:rsid w:val="00C72977"/>
    <w:rsid w:val="00C7775A"/>
    <w:rsid w:val="00C80FAD"/>
    <w:rsid w:val="00C83653"/>
    <w:rsid w:val="00C86DB0"/>
    <w:rsid w:val="00C90158"/>
    <w:rsid w:val="00C9179D"/>
    <w:rsid w:val="00C92DBF"/>
    <w:rsid w:val="00C94341"/>
    <w:rsid w:val="00C96BF1"/>
    <w:rsid w:val="00CA1800"/>
    <w:rsid w:val="00CA2AFF"/>
    <w:rsid w:val="00CA41AA"/>
    <w:rsid w:val="00CA6081"/>
    <w:rsid w:val="00CB555D"/>
    <w:rsid w:val="00CB5730"/>
    <w:rsid w:val="00CB69ED"/>
    <w:rsid w:val="00CC066C"/>
    <w:rsid w:val="00CC27C0"/>
    <w:rsid w:val="00CC452F"/>
    <w:rsid w:val="00CC49EF"/>
    <w:rsid w:val="00CC58D1"/>
    <w:rsid w:val="00CC6525"/>
    <w:rsid w:val="00CC7EF5"/>
    <w:rsid w:val="00CD0269"/>
    <w:rsid w:val="00CD110D"/>
    <w:rsid w:val="00CD2382"/>
    <w:rsid w:val="00CD35CC"/>
    <w:rsid w:val="00CD4320"/>
    <w:rsid w:val="00CD5577"/>
    <w:rsid w:val="00CD6270"/>
    <w:rsid w:val="00CD73C2"/>
    <w:rsid w:val="00CD78BC"/>
    <w:rsid w:val="00CE07EE"/>
    <w:rsid w:val="00CE27F7"/>
    <w:rsid w:val="00CE3350"/>
    <w:rsid w:val="00CE3A32"/>
    <w:rsid w:val="00CE41D0"/>
    <w:rsid w:val="00CE5955"/>
    <w:rsid w:val="00CE78FA"/>
    <w:rsid w:val="00CF0261"/>
    <w:rsid w:val="00CF070A"/>
    <w:rsid w:val="00CF5B3F"/>
    <w:rsid w:val="00CF6A14"/>
    <w:rsid w:val="00CF7327"/>
    <w:rsid w:val="00D01691"/>
    <w:rsid w:val="00D01BE6"/>
    <w:rsid w:val="00D02C08"/>
    <w:rsid w:val="00D051FB"/>
    <w:rsid w:val="00D06545"/>
    <w:rsid w:val="00D06686"/>
    <w:rsid w:val="00D15FF3"/>
    <w:rsid w:val="00D171CB"/>
    <w:rsid w:val="00D17C35"/>
    <w:rsid w:val="00D21E71"/>
    <w:rsid w:val="00D2354B"/>
    <w:rsid w:val="00D23880"/>
    <w:rsid w:val="00D24116"/>
    <w:rsid w:val="00D30691"/>
    <w:rsid w:val="00D3114D"/>
    <w:rsid w:val="00D32B85"/>
    <w:rsid w:val="00D335C7"/>
    <w:rsid w:val="00D34346"/>
    <w:rsid w:val="00D34B6C"/>
    <w:rsid w:val="00D352C7"/>
    <w:rsid w:val="00D356F8"/>
    <w:rsid w:val="00D35F12"/>
    <w:rsid w:val="00D40C2E"/>
    <w:rsid w:val="00D4125F"/>
    <w:rsid w:val="00D44DCF"/>
    <w:rsid w:val="00D45CA6"/>
    <w:rsid w:val="00D4719C"/>
    <w:rsid w:val="00D50120"/>
    <w:rsid w:val="00D5304C"/>
    <w:rsid w:val="00D5360B"/>
    <w:rsid w:val="00D536AC"/>
    <w:rsid w:val="00D558A8"/>
    <w:rsid w:val="00D573D8"/>
    <w:rsid w:val="00D62A64"/>
    <w:rsid w:val="00D635B9"/>
    <w:rsid w:val="00D70338"/>
    <w:rsid w:val="00D72715"/>
    <w:rsid w:val="00D72D4B"/>
    <w:rsid w:val="00D75DF6"/>
    <w:rsid w:val="00D809F3"/>
    <w:rsid w:val="00D8255D"/>
    <w:rsid w:val="00D853C7"/>
    <w:rsid w:val="00D8738C"/>
    <w:rsid w:val="00D93EC4"/>
    <w:rsid w:val="00D94467"/>
    <w:rsid w:val="00D94C0C"/>
    <w:rsid w:val="00D958CF"/>
    <w:rsid w:val="00D95DE8"/>
    <w:rsid w:val="00D971C2"/>
    <w:rsid w:val="00D97A2E"/>
    <w:rsid w:val="00DA22CF"/>
    <w:rsid w:val="00DA5D24"/>
    <w:rsid w:val="00DA6B17"/>
    <w:rsid w:val="00DA722E"/>
    <w:rsid w:val="00DA7E0B"/>
    <w:rsid w:val="00DB0BE7"/>
    <w:rsid w:val="00DB11DA"/>
    <w:rsid w:val="00DB1658"/>
    <w:rsid w:val="00DB6C3D"/>
    <w:rsid w:val="00DC0E63"/>
    <w:rsid w:val="00DC30F0"/>
    <w:rsid w:val="00DC3B91"/>
    <w:rsid w:val="00DC6041"/>
    <w:rsid w:val="00DC7494"/>
    <w:rsid w:val="00DD15C0"/>
    <w:rsid w:val="00DD4FDE"/>
    <w:rsid w:val="00DD5B61"/>
    <w:rsid w:val="00DD6055"/>
    <w:rsid w:val="00DD6328"/>
    <w:rsid w:val="00DD6ABE"/>
    <w:rsid w:val="00DE035C"/>
    <w:rsid w:val="00DE0937"/>
    <w:rsid w:val="00DE09EF"/>
    <w:rsid w:val="00DE2036"/>
    <w:rsid w:val="00DE525D"/>
    <w:rsid w:val="00DE5FB8"/>
    <w:rsid w:val="00DF25B7"/>
    <w:rsid w:val="00DF33CB"/>
    <w:rsid w:val="00DF47EF"/>
    <w:rsid w:val="00E003A8"/>
    <w:rsid w:val="00E00BB0"/>
    <w:rsid w:val="00E01798"/>
    <w:rsid w:val="00E03586"/>
    <w:rsid w:val="00E04885"/>
    <w:rsid w:val="00E05968"/>
    <w:rsid w:val="00E10D60"/>
    <w:rsid w:val="00E116D7"/>
    <w:rsid w:val="00E12E2B"/>
    <w:rsid w:val="00E13CD4"/>
    <w:rsid w:val="00E1474F"/>
    <w:rsid w:val="00E149F5"/>
    <w:rsid w:val="00E162B3"/>
    <w:rsid w:val="00E162E7"/>
    <w:rsid w:val="00E17901"/>
    <w:rsid w:val="00E17D4D"/>
    <w:rsid w:val="00E17F6C"/>
    <w:rsid w:val="00E23E54"/>
    <w:rsid w:val="00E24058"/>
    <w:rsid w:val="00E24BBA"/>
    <w:rsid w:val="00E270D0"/>
    <w:rsid w:val="00E30158"/>
    <w:rsid w:val="00E304C0"/>
    <w:rsid w:val="00E3082A"/>
    <w:rsid w:val="00E316E6"/>
    <w:rsid w:val="00E368C7"/>
    <w:rsid w:val="00E37517"/>
    <w:rsid w:val="00E37535"/>
    <w:rsid w:val="00E376CF"/>
    <w:rsid w:val="00E377E5"/>
    <w:rsid w:val="00E42441"/>
    <w:rsid w:val="00E4253C"/>
    <w:rsid w:val="00E42BF8"/>
    <w:rsid w:val="00E44C4A"/>
    <w:rsid w:val="00E464A5"/>
    <w:rsid w:val="00E52067"/>
    <w:rsid w:val="00E5275D"/>
    <w:rsid w:val="00E52A44"/>
    <w:rsid w:val="00E53589"/>
    <w:rsid w:val="00E56B2F"/>
    <w:rsid w:val="00E56D82"/>
    <w:rsid w:val="00E578B6"/>
    <w:rsid w:val="00E65546"/>
    <w:rsid w:val="00E66094"/>
    <w:rsid w:val="00E70725"/>
    <w:rsid w:val="00E71C7D"/>
    <w:rsid w:val="00E75436"/>
    <w:rsid w:val="00E75A48"/>
    <w:rsid w:val="00E76B1B"/>
    <w:rsid w:val="00E776E0"/>
    <w:rsid w:val="00E8055B"/>
    <w:rsid w:val="00E84DB4"/>
    <w:rsid w:val="00E86D97"/>
    <w:rsid w:val="00E87E8F"/>
    <w:rsid w:val="00E87FBE"/>
    <w:rsid w:val="00E90E9E"/>
    <w:rsid w:val="00E90F29"/>
    <w:rsid w:val="00E92353"/>
    <w:rsid w:val="00E92653"/>
    <w:rsid w:val="00E9312E"/>
    <w:rsid w:val="00E94A3F"/>
    <w:rsid w:val="00E954DD"/>
    <w:rsid w:val="00E96AFB"/>
    <w:rsid w:val="00E97975"/>
    <w:rsid w:val="00EA0560"/>
    <w:rsid w:val="00EA1B2D"/>
    <w:rsid w:val="00EA1D30"/>
    <w:rsid w:val="00EA27D7"/>
    <w:rsid w:val="00EA5BE8"/>
    <w:rsid w:val="00EA7582"/>
    <w:rsid w:val="00EB0AD0"/>
    <w:rsid w:val="00EB0AEB"/>
    <w:rsid w:val="00EB1777"/>
    <w:rsid w:val="00EB3013"/>
    <w:rsid w:val="00EB50C7"/>
    <w:rsid w:val="00EB5EB7"/>
    <w:rsid w:val="00EC3A11"/>
    <w:rsid w:val="00EC585E"/>
    <w:rsid w:val="00EC5BFA"/>
    <w:rsid w:val="00EC6A33"/>
    <w:rsid w:val="00EC7A92"/>
    <w:rsid w:val="00ED0A0F"/>
    <w:rsid w:val="00ED0F1F"/>
    <w:rsid w:val="00ED140B"/>
    <w:rsid w:val="00ED724A"/>
    <w:rsid w:val="00EE0C6E"/>
    <w:rsid w:val="00EE2B8B"/>
    <w:rsid w:val="00EE50D8"/>
    <w:rsid w:val="00EE64F3"/>
    <w:rsid w:val="00EF0D1E"/>
    <w:rsid w:val="00EF1192"/>
    <w:rsid w:val="00EF18F2"/>
    <w:rsid w:val="00EF3EAA"/>
    <w:rsid w:val="00EF4862"/>
    <w:rsid w:val="00EF4CDB"/>
    <w:rsid w:val="00EF527A"/>
    <w:rsid w:val="00EF5326"/>
    <w:rsid w:val="00EF59A8"/>
    <w:rsid w:val="00EF7A47"/>
    <w:rsid w:val="00F01C97"/>
    <w:rsid w:val="00F02164"/>
    <w:rsid w:val="00F0341F"/>
    <w:rsid w:val="00F102D3"/>
    <w:rsid w:val="00F10F82"/>
    <w:rsid w:val="00F10FF7"/>
    <w:rsid w:val="00F10FF9"/>
    <w:rsid w:val="00F12CF4"/>
    <w:rsid w:val="00F16DA5"/>
    <w:rsid w:val="00F20067"/>
    <w:rsid w:val="00F205A0"/>
    <w:rsid w:val="00F20CD0"/>
    <w:rsid w:val="00F226D7"/>
    <w:rsid w:val="00F260BD"/>
    <w:rsid w:val="00F26E73"/>
    <w:rsid w:val="00F27983"/>
    <w:rsid w:val="00F307F4"/>
    <w:rsid w:val="00F34D0C"/>
    <w:rsid w:val="00F34F54"/>
    <w:rsid w:val="00F3618D"/>
    <w:rsid w:val="00F371C3"/>
    <w:rsid w:val="00F3764B"/>
    <w:rsid w:val="00F4010F"/>
    <w:rsid w:val="00F417DE"/>
    <w:rsid w:val="00F42575"/>
    <w:rsid w:val="00F436FB"/>
    <w:rsid w:val="00F439E9"/>
    <w:rsid w:val="00F44EA4"/>
    <w:rsid w:val="00F459FC"/>
    <w:rsid w:val="00F47342"/>
    <w:rsid w:val="00F47954"/>
    <w:rsid w:val="00F47F79"/>
    <w:rsid w:val="00F50EB5"/>
    <w:rsid w:val="00F51022"/>
    <w:rsid w:val="00F5179C"/>
    <w:rsid w:val="00F52717"/>
    <w:rsid w:val="00F5353A"/>
    <w:rsid w:val="00F538DB"/>
    <w:rsid w:val="00F54505"/>
    <w:rsid w:val="00F56F42"/>
    <w:rsid w:val="00F606C3"/>
    <w:rsid w:val="00F634F9"/>
    <w:rsid w:val="00F6364A"/>
    <w:rsid w:val="00F65528"/>
    <w:rsid w:val="00F71A40"/>
    <w:rsid w:val="00F751F4"/>
    <w:rsid w:val="00F75343"/>
    <w:rsid w:val="00F755B4"/>
    <w:rsid w:val="00F75966"/>
    <w:rsid w:val="00F75B81"/>
    <w:rsid w:val="00F82D64"/>
    <w:rsid w:val="00F835D6"/>
    <w:rsid w:val="00F86124"/>
    <w:rsid w:val="00F87592"/>
    <w:rsid w:val="00F90D0A"/>
    <w:rsid w:val="00F91272"/>
    <w:rsid w:val="00F916B3"/>
    <w:rsid w:val="00F91D82"/>
    <w:rsid w:val="00F926A2"/>
    <w:rsid w:val="00F96678"/>
    <w:rsid w:val="00FA06C4"/>
    <w:rsid w:val="00FA0DE1"/>
    <w:rsid w:val="00FA23FF"/>
    <w:rsid w:val="00FA2C5D"/>
    <w:rsid w:val="00FA583A"/>
    <w:rsid w:val="00FA7F92"/>
    <w:rsid w:val="00FB1BAA"/>
    <w:rsid w:val="00FB50E9"/>
    <w:rsid w:val="00FB6E19"/>
    <w:rsid w:val="00FB6EB2"/>
    <w:rsid w:val="00FC07B6"/>
    <w:rsid w:val="00FC15A2"/>
    <w:rsid w:val="00FC52DA"/>
    <w:rsid w:val="00FC6156"/>
    <w:rsid w:val="00FC73B2"/>
    <w:rsid w:val="00FD3963"/>
    <w:rsid w:val="00FD3DDC"/>
    <w:rsid w:val="00FD495F"/>
    <w:rsid w:val="00FE1F8A"/>
    <w:rsid w:val="00FE2290"/>
    <w:rsid w:val="00FE2F4E"/>
    <w:rsid w:val="00FE4541"/>
    <w:rsid w:val="00FE6F7B"/>
    <w:rsid w:val="00FE718C"/>
    <w:rsid w:val="00FF1035"/>
    <w:rsid w:val="00FF1EBA"/>
    <w:rsid w:val="00FF2BB6"/>
    <w:rsid w:val="00FF2FDB"/>
    <w:rsid w:val="00FF4049"/>
    <w:rsid w:val="00FF77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54CA4C9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pPr>
      <w:suppressAutoHyphens/>
      <w:overflowPunct w:val="0"/>
      <w:autoSpaceDE w:val="0"/>
      <w:jc w:val="both"/>
      <w:textAlignment w:val="baseline"/>
    </w:pPr>
    <w:rPr>
      <w:rFonts w:ascii="Arial" w:hAnsi="Arial"/>
      <w:lang w:eastAsia="ar-SA"/>
    </w:rPr>
  </w:style>
  <w:style w:type="paragraph" w:styleId="Cmsor1">
    <w:name w:val="heading 1"/>
    <w:basedOn w:val="Norml"/>
    <w:next w:val="Norml"/>
    <w:qFormat/>
    <w:pPr>
      <w:keepNext/>
      <w:numPr>
        <w:numId w:val="1"/>
      </w:numPr>
      <w:spacing w:before="240" w:after="60"/>
      <w:outlineLvl w:val="0"/>
    </w:pPr>
    <w:rPr>
      <w:b/>
      <w:kern w:val="1"/>
      <w:sz w:val="32"/>
    </w:rPr>
  </w:style>
  <w:style w:type="paragraph" w:styleId="Cmsor2">
    <w:name w:val="heading 2"/>
    <w:basedOn w:val="Norml"/>
    <w:next w:val="Norml"/>
    <w:link w:val="Cmsor2Char"/>
    <w:qFormat/>
    <w:pPr>
      <w:keepNext/>
      <w:numPr>
        <w:ilvl w:val="1"/>
        <w:numId w:val="1"/>
      </w:numPr>
      <w:spacing w:before="120"/>
      <w:jc w:val="center"/>
      <w:outlineLvl w:val="1"/>
    </w:pPr>
    <w:rPr>
      <w:b/>
      <w:sz w:val="24"/>
    </w:rPr>
  </w:style>
  <w:style w:type="paragraph" w:styleId="Cmsor3">
    <w:name w:val="heading 3"/>
    <w:basedOn w:val="Norml"/>
    <w:next w:val="Norml"/>
    <w:qFormat/>
    <w:pPr>
      <w:keepNext/>
      <w:numPr>
        <w:ilvl w:val="2"/>
        <w:numId w:val="1"/>
      </w:numPr>
      <w:spacing w:before="60"/>
      <w:outlineLvl w:val="2"/>
    </w:pPr>
    <w:rPr>
      <w:b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WW8Num3z0">
    <w:name w:val="WW8Num3z0"/>
    <w:rPr>
      <w:rFonts w:ascii="Symbol" w:hAnsi="Symbol"/>
    </w:rPr>
  </w:style>
  <w:style w:type="character" w:customStyle="1" w:styleId="WW8Num5z0">
    <w:name w:val="WW8Num5z0"/>
    <w:rPr>
      <w:rFonts w:ascii="Symbol" w:hAnsi="Symbol"/>
    </w:rPr>
  </w:style>
  <w:style w:type="character" w:customStyle="1" w:styleId="WW8Num6z0">
    <w:name w:val="WW8Num6z0"/>
    <w:rPr>
      <w:rFonts w:ascii="Symbol" w:hAnsi="Symbol"/>
    </w:rPr>
  </w:style>
  <w:style w:type="character" w:customStyle="1" w:styleId="WW8Num7z0">
    <w:name w:val="WW8Num7z0"/>
    <w:rPr>
      <w:rFonts w:ascii="Symbol" w:hAnsi="Symbol"/>
    </w:rPr>
  </w:style>
  <w:style w:type="character" w:customStyle="1" w:styleId="WW8Num8z0">
    <w:name w:val="WW8Num8z0"/>
    <w:rPr>
      <w:rFonts w:ascii="Symbol" w:hAnsi="Symbol"/>
    </w:rPr>
  </w:style>
  <w:style w:type="character" w:customStyle="1" w:styleId="WW8Num9z0">
    <w:name w:val="WW8Num9z0"/>
    <w:rPr>
      <w:rFonts w:ascii="Symbol" w:hAnsi="Symbol"/>
    </w:rPr>
  </w:style>
  <w:style w:type="character" w:customStyle="1" w:styleId="WW8Num10z0">
    <w:name w:val="WW8Num10z0"/>
    <w:rPr>
      <w:rFonts w:ascii="Symbol" w:hAnsi="Symbol"/>
    </w:rPr>
  </w:style>
  <w:style w:type="character" w:customStyle="1" w:styleId="WW8Num11z0">
    <w:name w:val="WW8Num11z0"/>
    <w:rPr>
      <w:rFonts w:ascii="Symbol" w:hAnsi="Symbol"/>
    </w:rPr>
  </w:style>
  <w:style w:type="character" w:customStyle="1" w:styleId="WW8Num12z0">
    <w:name w:val="WW8Num12z0"/>
    <w:rPr>
      <w:rFonts w:ascii="Symbol" w:hAnsi="Symbol"/>
    </w:rPr>
  </w:style>
  <w:style w:type="character" w:customStyle="1" w:styleId="WW8Num13z0">
    <w:name w:val="WW8Num13z0"/>
    <w:rPr>
      <w:rFonts w:ascii="Symbol" w:hAnsi="Symbol"/>
    </w:rPr>
  </w:style>
  <w:style w:type="character" w:customStyle="1" w:styleId="WW8Num15z0">
    <w:name w:val="WW8Num15z0"/>
    <w:rPr>
      <w:rFonts w:ascii="Symbol" w:hAnsi="Symbol"/>
    </w:rPr>
  </w:style>
  <w:style w:type="character" w:customStyle="1" w:styleId="WW8Num16z0">
    <w:name w:val="WW8Num16z0"/>
    <w:rPr>
      <w:rFonts w:ascii="Symbol" w:hAnsi="Symbol"/>
    </w:rPr>
  </w:style>
  <w:style w:type="character" w:customStyle="1" w:styleId="WW8Num17z0">
    <w:name w:val="WW8Num17z0"/>
    <w:rPr>
      <w:rFonts w:ascii="Symbol" w:hAnsi="Symbol"/>
    </w:rPr>
  </w:style>
  <w:style w:type="character" w:customStyle="1" w:styleId="WW8Num18z0">
    <w:name w:val="WW8Num18z0"/>
    <w:rPr>
      <w:rFonts w:ascii="Symbol" w:hAnsi="Symbol"/>
    </w:rPr>
  </w:style>
  <w:style w:type="character" w:customStyle="1" w:styleId="WW8Num19z0">
    <w:name w:val="WW8Num19z0"/>
    <w:rPr>
      <w:rFonts w:ascii="Symbol" w:hAnsi="Symbol"/>
    </w:rPr>
  </w:style>
  <w:style w:type="character" w:customStyle="1" w:styleId="WW8Num20z0">
    <w:name w:val="WW8Num20z0"/>
    <w:rPr>
      <w:rFonts w:ascii="Symbol" w:hAnsi="Symbol"/>
    </w:rPr>
  </w:style>
  <w:style w:type="character" w:customStyle="1" w:styleId="WW8Num21z0">
    <w:name w:val="WW8Num21z0"/>
    <w:rPr>
      <w:rFonts w:ascii="Symbol" w:hAnsi="Symbol"/>
    </w:rPr>
  </w:style>
  <w:style w:type="character" w:customStyle="1" w:styleId="WW8Num22z0">
    <w:name w:val="WW8Num22z0"/>
    <w:rPr>
      <w:rFonts w:ascii="Symbol" w:hAnsi="Symbol"/>
    </w:rPr>
  </w:style>
  <w:style w:type="character" w:customStyle="1" w:styleId="WW8Num24z0">
    <w:name w:val="WW8Num24z0"/>
    <w:rPr>
      <w:rFonts w:ascii="Symbol" w:hAnsi="Symbol"/>
    </w:rPr>
  </w:style>
  <w:style w:type="character" w:customStyle="1" w:styleId="WW8Num25z0">
    <w:name w:val="WW8Num25z0"/>
    <w:rPr>
      <w:rFonts w:ascii="Symbol" w:hAnsi="Symbol"/>
      <w:sz w:val="20"/>
      <w:szCs w:val="20"/>
    </w:rPr>
  </w:style>
  <w:style w:type="character" w:customStyle="1" w:styleId="WW8Num25z1">
    <w:name w:val="WW8Num25z1"/>
    <w:rPr>
      <w:rFonts w:ascii="Courier New" w:hAnsi="Courier New" w:cs="Courier New"/>
    </w:rPr>
  </w:style>
  <w:style w:type="character" w:customStyle="1" w:styleId="WW8Num25z2">
    <w:name w:val="WW8Num25z2"/>
    <w:rPr>
      <w:rFonts w:ascii="Wingdings" w:hAnsi="Wingdings"/>
    </w:rPr>
  </w:style>
  <w:style w:type="character" w:customStyle="1" w:styleId="WW8Num25z3">
    <w:name w:val="WW8Num25z3"/>
    <w:rPr>
      <w:rFonts w:ascii="Symbol" w:hAnsi="Symbol"/>
    </w:rPr>
  </w:style>
  <w:style w:type="character" w:customStyle="1" w:styleId="WW8Num26z0">
    <w:name w:val="WW8Num26z0"/>
    <w:rPr>
      <w:rFonts w:ascii="Symbol" w:hAnsi="Symbol"/>
    </w:rPr>
  </w:style>
  <w:style w:type="character" w:customStyle="1" w:styleId="WW8Num27z0">
    <w:name w:val="WW8Num27z0"/>
    <w:rPr>
      <w:rFonts w:ascii="Symbol" w:hAnsi="Symbol"/>
    </w:rPr>
  </w:style>
  <w:style w:type="character" w:customStyle="1" w:styleId="WW8Num28z0">
    <w:name w:val="WW8Num28z0"/>
    <w:rPr>
      <w:rFonts w:ascii="Symbol" w:hAnsi="Symbol"/>
    </w:rPr>
  </w:style>
  <w:style w:type="character" w:customStyle="1" w:styleId="WW8Num29z0">
    <w:name w:val="WW8Num29z0"/>
    <w:rPr>
      <w:rFonts w:ascii="Symbol" w:hAnsi="Symbol"/>
    </w:rPr>
  </w:style>
  <w:style w:type="character" w:customStyle="1" w:styleId="WW8Num30z0">
    <w:name w:val="WW8Num30z0"/>
    <w:rPr>
      <w:rFonts w:ascii="Symbol" w:hAnsi="Symbol"/>
    </w:rPr>
  </w:style>
  <w:style w:type="character" w:customStyle="1" w:styleId="WW8Num31z0">
    <w:name w:val="WW8Num31z0"/>
    <w:rPr>
      <w:rFonts w:ascii="Symbol" w:hAnsi="Symbol"/>
    </w:rPr>
  </w:style>
  <w:style w:type="character" w:customStyle="1" w:styleId="WW8Num32z0">
    <w:name w:val="WW8Num32z0"/>
    <w:rPr>
      <w:rFonts w:ascii="Symbol" w:hAnsi="Symbol"/>
    </w:rPr>
  </w:style>
  <w:style w:type="character" w:customStyle="1" w:styleId="WW8Num33z0">
    <w:name w:val="WW8Num33z0"/>
    <w:rPr>
      <w:rFonts w:ascii="Symbol" w:hAnsi="Symbol"/>
    </w:rPr>
  </w:style>
  <w:style w:type="character" w:customStyle="1" w:styleId="WW8Num34z0">
    <w:name w:val="WW8Num34z0"/>
    <w:rPr>
      <w:rFonts w:ascii="Symbol" w:hAnsi="Symbol"/>
    </w:rPr>
  </w:style>
  <w:style w:type="character" w:customStyle="1" w:styleId="WW8Num35z0">
    <w:name w:val="WW8Num35z0"/>
    <w:rPr>
      <w:rFonts w:ascii="Symbol" w:hAnsi="Symbol"/>
    </w:rPr>
  </w:style>
  <w:style w:type="character" w:customStyle="1" w:styleId="WW8Num36z0">
    <w:name w:val="WW8Num36z0"/>
    <w:rPr>
      <w:rFonts w:ascii="Symbol" w:hAnsi="Symbol"/>
    </w:rPr>
  </w:style>
  <w:style w:type="character" w:customStyle="1" w:styleId="WW8Num37z0">
    <w:name w:val="WW8Num37z0"/>
    <w:rPr>
      <w:rFonts w:ascii="Symbol" w:hAnsi="Symbol"/>
    </w:rPr>
  </w:style>
  <w:style w:type="character" w:customStyle="1" w:styleId="WW8Num38z0">
    <w:name w:val="WW8Num38z0"/>
    <w:rPr>
      <w:rFonts w:ascii="Symbol" w:hAnsi="Symbol"/>
    </w:rPr>
  </w:style>
  <w:style w:type="character" w:customStyle="1" w:styleId="WW8Num39z0">
    <w:name w:val="WW8Num39z0"/>
    <w:rPr>
      <w:rFonts w:ascii="Symbol" w:hAnsi="Symbol"/>
    </w:rPr>
  </w:style>
  <w:style w:type="character" w:customStyle="1" w:styleId="WW8Num40z0">
    <w:name w:val="WW8Num40z0"/>
    <w:rPr>
      <w:rFonts w:ascii="Symbol" w:hAnsi="Symbol"/>
    </w:rPr>
  </w:style>
  <w:style w:type="character" w:customStyle="1" w:styleId="WW8Num41z0">
    <w:name w:val="WW8Num41z0"/>
    <w:rPr>
      <w:rFonts w:ascii="Symbol" w:hAnsi="Symbol"/>
    </w:rPr>
  </w:style>
  <w:style w:type="character" w:customStyle="1" w:styleId="WW8Num42z0">
    <w:name w:val="WW8Num42z0"/>
    <w:rPr>
      <w:rFonts w:ascii="Symbol" w:hAnsi="Symbol"/>
    </w:rPr>
  </w:style>
  <w:style w:type="character" w:customStyle="1" w:styleId="WW8NumSt37z0">
    <w:name w:val="WW8NumSt37z0"/>
    <w:rPr>
      <w:rFonts w:ascii="Symbol" w:hAnsi="Symbol"/>
    </w:rPr>
  </w:style>
  <w:style w:type="character" w:customStyle="1" w:styleId="Bekezdsalap-bettpusa1">
    <w:name w:val="Bekezdés alap-betűtípusa1"/>
  </w:style>
  <w:style w:type="character" w:customStyle="1" w:styleId="Kiemels21">
    <w:name w:val="Kiemelés21"/>
    <w:rPr>
      <w:b/>
    </w:rPr>
  </w:style>
  <w:style w:type="character" w:customStyle="1" w:styleId="Cmsor3Char">
    <w:name w:val="Címsor 3 Char"/>
    <w:rPr>
      <w:rFonts w:ascii="Arial" w:hAnsi="Arial"/>
      <w:b/>
      <w:lang w:val="hu-HU"/>
    </w:rPr>
  </w:style>
  <w:style w:type="character" w:styleId="Hiperhivatkozs">
    <w:name w:val="Hyperlink"/>
    <w:rPr>
      <w:color w:val="0000FF"/>
      <w:u w:val="single"/>
    </w:rPr>
  </w:style>
  <w:style w:type="character" w:styleId="Mrltotthiperhivatkozs">
    <w:name w:val="FollowedHyperlink"/>
    <w:rPr>
      <w:color w:val="800080"/>
      <w:u w:val="single"/>
    </w:rPr>
  </w:style>
  <w:style w:type="character" w:customStyle="1" w:styleId="apple-style-span">
    <w:name w:val="apple-style-span"/>
    <w:basedOn w:val="Bekezdsalap-bettpusa1"/>
  </w:style>
  <w:style w:type="paragraph" w:customStyle="1" w:styleId="Cmsor">
    <w:name w:val="Címsor"/>
    <w:basedOn w:val="Norml"/>
    <w:next w:val="Szvegtrzs"/>
    <w:pPr>
      <w:keepNext/>
      <w:spacing w:before="240" w:after="120"/>
    </w:pPr>
    <w:rPr>
      <w:rFonts w:eastAsia="Lucida Sans Unicode" w:cs="Mangal"/>
      <w:sz w:val="28"/>
      <w:szCs w:val="28"/>
    </w:rPr>
  </w:style>
  <w:style w:type="paragraph" w:styleId="Szvegtrzs">
    <w:name w:val="Body Text"/>
    <w:basedOn w:val="Norml"/>
    <w:rPr>
      <w:b/>
    </w:rPr>
  </w:style>
  <w:style w:type="paragraph" w:styleId="Lista">
    <w:name w:val="List"/>
    <w:basedOn w:val="Szvegtrzs"/>
    <w:rPr>
      <w:rFonts w:cs="Mangal"/>
    </w:rPr>
  </w:style>
  <w:style w:type="paragraph" w:customStyle="1" w:styleId="Felirat">
    <w:name w:val="Felirat"/>
    <w:basedOn w:val="Norml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Trgymutat">
    <w:name w:val="Tárgymutató"/>
    <w:basedOn w:val="Norml"/>
    <w:pPr>
      <w:suppressLineNumbers/>
    </w:pPr>
    <w:rPr>
      <w:rFonts w:cs="Mangal"/>
    </w:rPr>
  </w:style>
  <w:style w:type="paragraph" w:customStyle="1" w:styleId="Szvegtrzs21">
    <w:name w:val="Szövegtörzs 21"/>
    <w:basedOn w:val="Norml"/>
    <w:pPr>
      <w:widowControl w:val="0"/>
    </w:pPr>
    <w:rPr>
      <w:rFonts w:ascii="Times New Roman" w:hAnsi="Times New Roman"/>
      <w:sz w:val="24"/>
    </w:rPr>
  </w:style>
  <w:style w:type="paragraph" w:customStyle="1" w:styleId="Szvegtrzs31">
    <w:name w:val="Szövegtörzs 31"/>
    <w:basedOn w:val="Norml"/>
    <w:pPr>
      <w:widowControl w:val="0"/>
    </w:pPr>
    <w:rPr>
      <w:rFonts w:ascii="Times New Roman" w:hAnsi="Times New Roman"/>
      <w:sz w:val="24"/>
    </w:rPr>
  </w:style>
  <w:style w:type="paragraph" w:customStyle="1" w:styleId="Norml-idzet">
    <w:name w:val="Normál-idézet"/>
    <w:basedOn w:val="Norml"/>
    <w:rPr>
      <w:i/>
      <w:sz w:val="18"/>
    </w:rPr>
  </w:style>
  <w:style w:type="paragraph" w:customStyle="1" w:styleId="BodyText24">
    <w:name w:val="Body Text 24"/>
    <w:basedOn w:val="Norml"/>
    <w:pPr>
      <w:widowControl w:val="0"/>
    </w:pPr>
    <w:rPr>
      <w:rFonts w:ascii="Times New Roman" w:hAnsi="Times New Roman"/>
      <w:sz w:val="24"/>
    </w:rPr>
  </w:style>
  <w:style w:type="paragraph" w:customStyle="1" w:styleId="Norml-hirdetes">
    <w:name w:val="Normál-hirdetes"/>
    <w:basedOn w:val="Norml"/>
    <w:pPr>
      <w:numPr>
        <w:numId w:val="3"/>
      </w:numPr>
      <w:jc w:val="left"/>
    </w:pPr>
  </w:style>
  <w:style w:type="paragraph" w:customStyle="1" w:styleId="WW-BodyText2">
    <w:name w:val="WW-Body Text 2"/>
    <w:basedOn w:val="Norml"/>
    <w:rPr>
      <w:sz w:val="18"/>
    </w:rPr>
  </w:style>
  <w:style w:type="paragraph" w:customStyle="1" w:styleId="alap">
    <w:name w:val="alap"/>
    <w:basedOn w:val="Norml"/>
    <w:pPr>
      <w:spacing w:before="100" w:after="100"/>
      <w:jc w:val="left"/>
    </w:pPr>
    <w:rPr>
      <w:color w:val="000000"/>
    </w:rPr>
  </w:style>
  <w:style w:type="paragraph" w:customStyle="1" w:styleId="NormlWeb1">
    <w:name w:val="Normál (Web)1"/>
    <w:basedOn w:val="Norml"/>
    <w:pPr>
      <w:spacing w:before="100" w:after="100"/>
      <w:jc w:val="left"/>
    </w:pPr>
    <w:rPr>
      <w:color w:val="000000"/>
      <w:sz w:val="24"/>
    </w:rPr>
  </w:style>
  <w:style w:type="paragraph" w:customStyle="1" w:styleId="Buborkszveg1">
    <w:name w:val="Buborékszöveg1"/>
    <w:basedOn w:val="Norml"/>
    <w:rPr>
      <w:rFonts w:ascii="Tahoma" w:hAnsi="Tahoma"/>
      <w:sz w:val="16"/>
    </w:rPr>
  </w:style>
  <w:style w:type="paragraph" w:customStyle="1" w:styleId="WW-BalloonText">
    <w:name w:val="WW-Balloon Text"/>
    <w:basedOn w:val="Norml"/>
    <w:rPr>
      <w:rFonts w:ascii="Tahoma" w:hAnsi="Tahoma"/>
      <w:sz w:val="16"/>
    </w:rPr>
  </w:style>
  <w:style w:type="paragraph" w:customStyle="1" w:styleId="WW-BalloonText1">
    <w:name w:val="WW-Balloon Text1"/>
    <w:basedOn w:val="Norml"/>
    <w:rPr>
      <w:rFonts w:ascii="Tahoma" w:hAnsi="Tahoma"/>
      <w:sz w:val="16"/>
    </w:rPr>
  </w:style>
  <w:style w:type="paragraph" w:styleId="NormlWeb">
    <w:name w:val="Normal (Web)"/>
    <w:basedOn w:val="Norml"/>
    <w:uiPriority w:val="99"/>
    <w:pPr>
      <w:overflowPunct/>
      <w:autoSpaceDE/>
      <w:spacing w:before="100" w:after="100"/>
      <w:jc w:val="left"/>
      <w:textAlignment w:val="auto"/>
    </w:pPr>
    <w:rPr>
      <w:rFonts w:cs="Arial"/>
      <w:color w:val="000000"/>
      <w:sz w:val="24"/>
      <w:szCs w:val="24"/>
    </w:rPr>
  </w:style>
  <w:style w:type="paragraph" w:styleId="Buborkszveg">
    <w:name w:val="Balloon Text"/>
    <w:basedOn w:val="Norml"/>
    <w:rPr>
      <w:rFonts w:ascii="Tahoma" w:hAnsi="Tahoma" w:cs="Tahoma"/>
      <w:sz w:val="16"/>
      <w:szCs w:val="16"/>
    </w:rPr>
  </w:style>
  <w:style w:type="paragraph" w:customStyle="1" w:styleId="Szvegtrzsbehzssal21">
    <w:name w:val="Szövegtörzs behúzással 21"/>
    <w:basedOn w:val="Norml"/>
    <w:pPr>
      <w:spacing w:after="120" w:line="480" w:lineRule="auto"/>
      <w:ind w:left="283"/>
    </w:pPr>
  </w:style>
  <w:style w:type="paragraph" w:styleId="HTML-kntformzott">
    <w:name w:val="HTML Preformatted"/>
    <w:basedOn w:val="Norml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jc w:val="left"/>
      <w:textAlignment w:val="auto"/>
    </w:pPr>
    <w:rPr>
      <w:rFonts w:ascii="Courier New" w:hAnsi="Courier New" w:cs="Courier New"/>
    </w:rPr>
  </w:style>
  <w:style w:type="paragraph" w:customStyle="1" w:styleId="alapkizart">
    <w:name w:val="alapkizart"/>
    <w:basedOn w:val="Norml"/>
    <w:pPr>
      <w:overflowPunct/>
      <w:autoSpaceDE/>
      <w:spacing w:before="100" w:after="100"/>
      <w:jc w:val="left"/>
      <w:textAlignment w:val="auto"/>
    </w:pPr>
    <w:rPr>
      <w:rFonts w:ascii="Times New Roman" w:hAnsi="Times New Roman"/>
      <w:sz w:val="24"/>
      <w:szCs w:val="24"/>
    </w:rPr>
  </w:style>
  <w:style w:type="paragraph" w:customStyle="1" w:styleId="Dokumentumtrkp1">
    <w:name w:val="Dokumentumtérkép1"/>
    <w:basedOn w:val="Norml"/>
    <w:pPr>
      <w:shd w:val="clear" w:color="auto" w:fill="000080"/>
    </w:pPr>
    <w:rPr>
      <w:rFonts w:ascii="Tahoma" w:hAnsi="Tahoma" w:cs="Tahoma"/>
    </w:rPr>
  </w:style>
  <w:style w:type="character" w:styleId="Kiemels2">
    <w:name w:val="Strong"/>
    <w:uiPriority w:val="22"/>
    <w:qFormat/>
    <w:rsid w:val="001F1505"/>
    <w:rPr>
      <w:b/>
      <w:bCs/>
    </w:rPr>
  </w:style>
  <w:style w:type="character" w:customStyle="1" w:styleId="Cmsor2Char">
    <w:name w:val="Címsor 2 Char"/>
    <w:link w:val="Cmsor2"/>
    <w:rsid w:val="00425C5D"/>
    <w:rPr>
      <w:rFonts w:ascii="Arial" w:hAnsi="Arial"/>
      <w:b/>
      <w:sz w:val="24"/>
      <w:lang w:eastAsia="ar-SA"/>
    </w:rPr>
  </w:style>
  <w:style w:type="character" w:customStyle="1" w:styleId="apple-converted-space">
    <w:name w:val="apple-converted-space"/>
    <w:basedOn w:val="Bekezdsalapbettpusa"/>
    <w:rsid w:val="00CD0269"/>
  </w:style>
  <w:style w:type="paragraph" w:styleId="Listaszerbekezds">
    <w:name w:val="List Paragraph"/>
    <w:basedOn w:val="Norml"/>
    <w:uiPriority w:val="34"/>
    <w:qFormat/>
    <w:rsid w:val="00205B0E"/>
    <w:pPr>
      <w:ind w:left="720"/>
      <w:contextualSpacing/>
    </w:pPr>
  </w:style>
  <w:style w:type="character" w:customStyle="1" w:styleId="previous">
    <w:name w:val="previous"/>
    <w:basedOn w:val="Bekezdsalapbettpusa"/>
    <w:rsid w:val="00D02C08"/>
  </w:style>
  <w:style w:type="character" w:customStyle="1" w:styleId="next">
    <w:name w:val="next"/>
    <w:basedOn w:val="Bekezdsalapbettpusa"/>
    <w:rsid w:val="00D02C08"/>
  </w:style>
  <w:style w:type="character" w:styleId="Kiemels">
    <w:name w:val="Emphasis"/>
    <w:basedOn w:val="Bekezdsalapbettpusa"/>
    <w:uiPriority w:val="20"/>
    <w:qFormat/>
    <w:rsid w:val="00D02C08"/>
    <w:rPr>
      <w:i/>
      <w:iCs/>
    </w:rPr>
  </w:style>
  <w:style w:type="table" w:styleId="Rcsostblzat">
    <w:name w:val="Table Grid"/>
    <w:basedOn w:val="Normltblzat"/>
    <w:uiPriority w:val="59"/>
    <w:rsid w:val="00FA23F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egemlts1">
    <w:name w:val="Megemlítés1"/>
    <w:basedOn w:val="Bekezdsalapbettpusa"/>
    <w:uiPriority w:val="99"/>
    <w:semiHidden/>
    <w:unhideWhenUsed/>
    <w:rsid w:val="00BE320B"/>
    <w:rPr>
      <w:color w:val="2B579A"/>
      <w:shd w:val="clear" w:color="auto" w:fill="E6E6E6"/>
    </w:rPr>
  </w:style>
  <w:style w:type="character" w:customStyle="1" w:styleId="Mention">
    <w:name w:val="Mention"/>
    <w:basedOn w:val="Bekezdsalapbettpusa"/>
    <w:uiPriority w:val="99"/>
    <w:semiHidden/>
    <w:unhideWhenUsed/>
    <w:rsid w:val="007753C5"/>
    <w:rPr>
      <w:color w:val="2B579A"/>
      <w:shd w:val="clear" w:color="auto" w:fill="E6E6E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pPr>
      <w:suppressAutoHyphens/>
      <w:overflowPunct w:val="0"/>
      <w:autoSpaceDE w:val="0"/>
      <w:jc w:val="both"/>
      <w:textAlignment w:val="baseline"/>
    </w:pPr>
    <w:rPr>
      <w:rFonts w:ascii="Arial" w:hAnsi="Arial"/>
      <w:lang w:eastAsia="ar-SA"/>
    </w:rPr>
  </w:style>
  <w:style w:type="paragraph" w:styleId="Cmsor1">
    <w:name w:val="heading 1"/>
    <w:basedOn w:val="Norml"/>
    <w:next w:val="Norml"/>
    <w:qFormat/>
    <w:pPr>
      <w:keepNext/>
      <w:numPr>
        <w:numId w:val="1"/>
      </w:numPr>
      <w:spacing w:before="240" w:after="60"/>
      <w:outlineLvl w:val="0"/>
    </w:pPr>
    <w:rPr>
      <w:b/>
      <w:kern w:val="1"/>
      <w:sz w:val="32"/>
    </w:rPr>
  </w:style>
  <w:style w:type="paragraph" w:styleId="Cmsor2">
    <w:name w:val="heading 2"/>
    <w:basedOn w:val="Norml"/>
    <w:next w:val="Norml"/>
    <w:link w:val="Cmsor2Char"/>
    <w:qFormat/>
    <w:pPr>
      <w:keepNext/>
      <w:numPr>
        <w:ilvl w:val="1"/>
        <w:numId w:val="1"/>
      </w:numPr>
      <w:spacing w:before="120"/>
      <w:jc w:val="center"/>
      <w:outlineLvl w:val="1"/>
    </w:pPr>
    <w:rPr>
      <w:b/>
      <w:sz w:val="24"/>
    </w:rPr>
  </w:style>
  <w:style w:type="paragraph" w:styleId="Cmsor3">
    <w:name w:val="heading 3"/>
    <w:basedOn w:val="Norml"/>
    <w:next w:val="Norml"/>
    <w:qFormat/>
    <w:pPr>
      <w:keepNext/>
      <w:numPr>
        <w:ilvl w:val="2"/>
        <w:numId w:val="1"/>
      </w:numPr>
      <w:spacing w:before="60"/>
      <w:outlineLvl w:val="2"/>
    </w:pPr>
    <w:rPr>
      <w:b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WW8Num3z0">
    <w:name w:val="WW8Num3z0"/>
    <w:rPr>
      <w:rFonts w:ascii="Symbol" w:hAnsi="Symbol"/>
    </w:rPr>
  </w:style>
  <w:style w:type="character" w:customStyle="1" w:styleId="WW8Num5z0">
    <w:name w:val="WW8Num5z0"/>
    <w:rPr>
      <w:rFonts w:ascii="Symbol" w:hAnsi="Symbol"/>
    </w:rPr>
  </w:style>
  <w:style w:type="character" w:customStyle="1" w:styleId="WW8Num6z0">
    <w:name w:val="WW8Num6z0"/>
    <w:rPr>
      <w:rFonts w:ascii="Symbol" w:hAnsi="Symbol"/>
    </w:rPr>
  </w:style>
  <w:style w:type="character" w:customStyle="1" w:styleId="WW8Num7z0">
    <w:name w:val="WW8Num7z0"/>
    <w:rPr>
      <w:rFonts w:ascii="Symbol" w:hAnsi="Symbol"/>
    </w:rPr>
  </w:style>
  <w:style w:type="character" w:customStyle="1" w:styleId="WW8Num8z0">
    <w:name w:val="WW8Num8z0"/>
    <w:rPr>
      <w:rFonts w:ascii="Symbol" w:hAnsi="Symbol"/>
    </w:rPr>
  </w:style>
  <w:style w:type="character" w:customStyle="1" w:styleId="WW8Num9z0">
    <w:name w:val="WW8Num9z0"/>
    <w:rPr>
      <w:rFonts w:ascii="Symbol" w:hAnsi="Symbol"/>
    </w:rPr>
  </w:style>
  <w:style w:type="character" w:customStyle="1" w:styleId="WW8Num10z0">
    <w:name w:val="WW8Num10z0"/>
    <w:rPr>
      <w:rFonts w:ascii="Symbol" w:hAnsi="Symbol"/>
    </w:rPr>
  </w:style>
  <w:style w:type="character" w:customStyle="1" w:styleId="WW8Num11z0">
    <w:name w:val="WW8Num11z0"/>
    <w:rPr>
      <w:rFonts w:ascii="Symbol" w:hAnsi="Symbol"/>
    </w:rPr>
  </w:style>
  <w:style w:type="character" w:customStyle="1" w:styleId="WW8Num12z0">
    <w:name w:val="WW8Num12z0"/>
    <w:rPr>
      <w:rFonts w:ascii="Symbol" w:hAnsi="Symbol"/>
    </w:rPr>
  </w:style>
  <w:style w:type="character" w:customStyle="1" w:styleId="WW8Num13z0">
    <w:name w:val="WW8Num13z0"/>
    <w:rPr>
      <w:rFonts w:ascii="Symbol" w:hAnsi="Symbol"/>
    </w:rPr>
  </w:style>
  <w:style w:type="character" w:customStyle="1" w:styleId="WW8Num15z0">
    <w:name w:val="WW8Num15z0"/>
    <w:rPr>
      <w:rFonts w:ascii="Symbol" w:hAnsi="Symbol"/>
    </w:rPr>
  </w:style>
  <w:style w:type="character" w:customStyle="1" w:styleId="WW8Num16z0">
    <w:name w:val="WW8Num16z0"/>
    <w:rPr>
      <w:rFonts w:ascii="Symbol" w:hAnsi="Symbol"/>
    </w:rPr>
  </w:style>
  <w:style w:type="character" w:customStyle="1" w:styleId="WW8Num17z0">
    <w:name w:val="WW8Num17z0"/>
    <w:rPr>
      <w:rFonts w:ascii="Symbol" w:hAnsi="Symbol"/>
    </w:rPr>
  </w:style>
  <w:style w:type="character" w:customStyle="1" w:styleId="WW8Num18z0">
    <w:name w:val="WW8Num18z0"/>
    <w:rPr>
      <w:rFonts w:ascii="Symbol" w:hAnsi="Symbol"/>
    </w:rPr>
  </w:style>
  <w:style w:type="character" w:customStyle="1" w:styleId="WW8Num19z0">
    <w:name w:val="WW8Num19z0"/>
    <w:rPr>
      <w:rFonts w:ascii="Symbol" w:hAnsi="Symbol"/>
    </w:rPr>
  </w:style>
  <w:style w:type="character" w:customStyle="1" w:styleId="WW8Num20z0">
    <w:name w:val="WW8Num20z0"/>
    <w:rPr>
      <w:rFonts w:ascii="Symbol" w:hAnsi="Symbol"/>
    </w:rPr>
  </w:style>
  <w:style w:type="character" w:customStyle="1" w:styleId="WW8Num21z0">
    <w:name w:val="WW8Num21z0"/>
    <w:rPr>
      <w:rFonts w:ascii="Symbol" w:hAnsi="Symbol"/>
    </w:rPr>
  </w:style>
  <w:style w:type="character" w:customStyle="1" w:styleId="WW8Num22z0">
    <w:name w:val="WW8Num22z0"/>
    <w:rPr>
      <w:rFonts w:ascii="Symbol" w:hAnsi="Symbol"/>
    </w:rPr>
  </w:style>
  <w:style w:type="character" w:customStyle="1" w:styleId="WW8Num24z0">
    <w:name w:val="WW8Num24z0"/>
    <w:rPr>
      <w:rFonts w:ascii="Symbol" w:hAnsi="Symbol"/>
    </w:rPr>
  </w:style>
  <w:style w:type="character" w:customStyle="1" w:styleId="WW8Num25z0">
    <w:name w:val="WW8Num25z0"/>
    <w:rPr>
      <w:rFonts w:ascii="Symbol" w:hAnsi="Symbol"/>
      <w:sz w:val="20"/>
      <w:szCs w:val="20"/>
    </w:rPr>
  </w:style>
  <w:style w:type="character" w:customStyle="1" w:styleId="WW8Num25z1">
    <w:name w:val="WW8Num25z1"/>
    <w:rPr>
      <w:rFonts w:ascii="Courier New" w:hAnsi="Courier New" w:cs="Courier New"/>
    </w:rPr>
  </w:style>
  <w:style w:type="character" w:customStyle="1" w:styleId="WW8Num25z2">
    <w:name w:val="WW8Num25z2"/>
    <w:rPr>
      <w:rFonts w:ascii="Wingdings" w:hAnsi="Wingdings"/>
    </w:rPr>
  </w:style>
  <w:style w:type="character" w:customStyle="1" w:styleId="WW8Num25z3">
    <w:name w:val="WW8Num25z3"/>
    <w:rPr>
      <w:rFonts w:ascii="Symbol" w:hAnsi="Symbol"/>
    </w:rPr>
  </w:style>
  <w:style w:type="character" w:customStyle="1" w:styleId="WW8Num26z0">
    <w:name w:val="WW8Num26z0"/>
    <w:rPr>
      <w:rFonts w:ascii="Symbol" w:hAnsi="Symbol"/>
    </w:rPr>
  </w:style>
  <w:style w:type="character" w:customStyle="1" w:styleId="WW8Num27z0">
    <w:name w:val="WW8Num27z0"/>
    <w:rPr>
      <w:rFonts w:ascii="Symbol" w:hAnsi="Symbol"/>
    </w:rPr>
  </w:style>
  <w:style w:type="character" w:customStyle="1" w:styleId="WW8Num28z0">
    <w:name w:val="WW8Num28z0"/>
    <w:rPr>
      <w:rFonts w:ascii="Symbol" w:hAnsi="Symbol"/>
    </w:rPr>
  </w:style>
  <w:style w:type="character" w:customStyle="1" w:styleId="WW8Num29z0">
    <w:name w:val="WW8Num29z0"/>
    <w:rPr>
      <w:rFonts w:ascii="Symbol" w:hAnsi="Symbol"/>
    </w:rPr>
  </w:style>
  <w:style w:type="character" w:customStyle="1" w:styleId="WW8Num30z0">
    <w:name w:val="WW8Num30z0"/>
    <w:rPr>
      <w:rFonts w:ascii="Symbol" w:hAnsi="Symbol"/>
    </w:rPr>
  </w:style>
  <w:style w:type="character" w:customStyle="1" w:styleId="WW8Num31z0">
    <w:name w:val="WW8Num31z0"/>
    <w:rPr>
      <w:rFonts w:ascii="Symbol" w:hAnsi="Symbol"/>
    </w:rPr>
  </w:style>
  <w:style w:type="character" w:customStyle="1" w:styleId="WW8Num32z0">
    <w:name w:val="WW8Num32z0"/>
    <w:rPr>
      <w:rFonts w:ascii="Symbol" w:hAnsi="Symbol"/>
    </w:rPr>
  </w:style>
  <w:style w:type="character" w:customStyle="1" w:styleId="WW8Num33z0">
    <w:name w:val="WW8Num33z0"/>
    <w:rPr>
      <w:rFonts w:ascii="Symbol" w:hAnsi="Symbol"/>
    </w:rPr>
  </w:style>
  <w:style w:type="character" w:customStyle="1" w:styleId="WW8Num34z0">
    <w:name w:val="WW8Num34z0"/>
    <w:rPr>
      <w:rFonts w:ascii="Symbol" w:hAnsi="Symbol"/>
    </w:rPr>
  </w:style>
  <w:style w:type="character" w:customStyle="1" w:styleId="WW8Num35z0">
    <w:name w:val="WW8Num35z0"/>
    <w:rPr>
      <w:rFonts w:ascii="Symbol" w:hAnsi="Symbol"/>
    </w:rPr>
  </w:style>
  <w:style w:type="character" w:customStyle="1" w:styleId="WW8Num36z0">
    <w:name w:val="WW8Num36z0"/>
    <w:rPr>
      <w:rFonts w:ascii="Symbol" w:hAnsi="Symbol"/>
    </w:rPr>
  </w:style>
  <w:style w:type="character" w:customStyle="1" w:styleId="WW8Num37z0">
    <w:name w:val="WW8Num37z0"/>
    <w:rPr>
      <w:rFonts w:ascii="Symbol" w:hAnsi="Symbol"/>
    </w:rPr>
  </w:style>
  <w:style w:type="character" w:customStyle="1" w:styleId="WW8Num38z0">
    <w:name w:val="WW8Num38z0"/>
    <w:rPr>
      <w:rFonts w:ascii="Symbol" w:hAnsi="Symbol"/>
    </w:rPr>
  </w:style>
  <w:style w:type="character" w:customStyle="1" w:styleId="WW8Num39z0">
    <w:name w:val="WW8Num39z0"/>
    <w:rPr>
      <w:rFonts w:ascii="Symbol" w:hAnsi="Symbol"/>
    </w:rPr>
  </w:style>
  <w:style w:type="character" w:customStyle="1" w:styleId="WW8Num40z0">
    <w:name w:val="WW8Num40z0"/>
    <w:rPr>
      <w:rFonts w:ascii="Symbol" w:hAnsi="Symbol"/>
    </w:rPr>
  </w:style>
  <w:style w:type="character" w:customStyle="1" w:styleId="WW8Num41z0">
    <w:name w:val="WW8Num41z0"/>
    <w:rPr>
      <w:rFonts w:ascii="Symbol" w:hAnsi="Symbol"/>
    </w:rPr>
  </w:style>
  <w:style w:type="character" w:customStyle="1" w:styleId="WW8Num42z0">
    <w:name w:val="WW8Num42z0"/>
    <w:rPr>
      <w:rFonts w:ascii="Symbol" w:hAnsi="Symbol"/>
    </w:rPr>
  </w:style>
  <w:style w:type="character" w:customStyle="1" w:styleId="WW8NumSt37z0">
    <w:name w:val="WW8NumSt37z0"/>
    <w:rPr>
      <w:rFonts w:ascii="Symbol" w:hAnsi="Symbol"/>
    </w:rPr>
  </w:style>
  <w:style w:type="character" w:customStyle="1" w:styleId="Bekezdsalap-bettpusa1">
    <w:name w:val="Bekezdés alap-betűtípusa1"/>
  </w:style>
  <w:style w:type="character" w:customStyle="1" w:styleId="Kiemels21">
    <w:name w:val="Kiemelés21"/>
    <w:rPr>
      <w:b/>
    </w:rPr>
  </w:style>
  <w:style w:type="character" w:customStyle="1" w:styleId="Cmsor3Char">
    <w:name w:val="Címsor 3 Char"/>
    <w:rPr>
      <w:rFonts w:ascii="Arial" w:hAnsi="Arial"/>
      <w:b/>
      <w:lang w:val="hu-HU"/>
    </w:rPr>
  </w:style>
  <w:style w:type="character" w:styleId="Hiperhivatkozs">
    <w:name w:val="Hyperlink"/>
    <w:rPr>
      <w:color w:val="0000FF"/>
      <w:u w:val="single"/>
    </w:rPr>
  </w:style>
  <w:style w:type="character" w:styleId="Mrltotthiperhivatkozs">
    <w:name w:val="FollowedHyperlink"/>
    <w:rPr>
      <w:color w:val="800080"/>
      <w:u w:val="single"/>
    </w:rPr>
  </w:style>
  <w:style w:type="character" w:customStyle="1" w:styleId="apple-style-span">
    <w:name w:val="apple-style-span"/>
    <w:basedOn w:val="Bekezdsalap-bettpusa1"/>
  </w:style>
  <w:style w:type="paragraph" w:customStyle="1" w:styleId="Cmsor">
    <w:name w:val="Címsor"/>
    <w:basedOn w:val="Norml"/>
    <w:next w:val="Szvegtrzs"/>
    <w:pPr>
      <w:keepNext/>
      <w:spacing w:before="240" w:after="120"/>
    </w:pPr>
    <w:rPr>
      <w:rFonts w:eastAsia="Lucida Sans Unicode" w:cs="Mangal"/>
      <w:sz w:val="28"/>
      <w:szCs w:val="28"/>
    </w:rPr>
  </w:style>
  <w:style w:type="paragraph" w:styleId="Szvegtrzs">
    <w:name w:val="Body Text"/>
    <w:basedOn w:val="Norml"/>
    <w:rPr>
      <w:b/>
    </w:rPr>
  </w:style>
  <w:style w:type="paragraph" w:styleId="Lista">
    <w:name w:val="List"/>
    <w:basedOn w:val="Szvegtrzs"/>
    <w:rPr>
      <w:rFonts w:cs="Mangal"/>
    </w:rPr>
  </w:style>
  <w:style w:type="paragraph" w:customStyle="1" w:styleId="Felirat">
    <w:name w:val="Felirat"/>
    <w:basedOn w:val="Norml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Trgymutat">
    <w:name w:val="Tárgymutató"/>
    <w:basedOn w:val="Norml"/>
    <w:pPr>
      <w:suppressLineNumbers/>
    </w:pPr>
    <w:rPr>
      <w:rFonts w:cs="Mangal"/>
    </w:rPr>
  </w:style>
  <w:style w:type="paragraph" w:customStyle="1" w:styleId="Szvegtrzs21">
    <w:name w:val="Szövegtörzs 21"/>
    <w:basedOn w:val="Norml"/>
    <w:pPr>
      <w:widowControl w:val="0"/>
    </w:pPr>
    <w:rPr>
      <w:rFonts w:ascii="Times New Roman" w:hAnsi="Times New Roman"/>
      <w:sz w:val="24"/>
    </w:rPr>
  </w:style>
  <w:style w:type="paragraph" w:customStyle="1" w:styleId="Szvegtrzs31">
    <w:name w:val="Szövegtörzs 31"/>
    <w:basedOn w:val="Norml"/>
    <w:pPr>
      <w:widowControl w:val="0"/>
    </w:pPr>
    <w:rPr>
      <w:rFonts w:ascii="Times New Roman" w:hAnsi="Times New Roman"/>
      <w:sz w:val="24"/>
    </w:rPr>
  </w:style>
  <w:style w:type="paragraph" w:customStyle="1" w:styleId="Norml-idzet">
    <w:name w:val="Normál-idézet"/>
    <w:basedOn w:val="Norml"/>
    <w:rPr>
      <w:i/>
      <w:sz w:val="18"/>
    </w:rPr>
  </w:style>
  <w:style w:type="paragraph" w:customStyle="1" w:styleId="BodyText24">
    <w:name w:val="Body Text 24"/>
    <w:basedOn w:val="Norml"/>
    <w:pPr>
      <w:widowControl w:val="0"/>
    </w:pPr>
    <w:rPr>
      <w:rFonts w:ascii="Times New Roman" w:hAnsi="Times New Roman"/>
      <w:sz w:val="24"/>
    </w:rPr>
  </w:style>
  <w:style w:type="paragraph" w:customStyle="1" w:styleId="Norml-hirdetes">
    <w:name w:val="Normál-hirdetes"/>
    <w:basedOn w:val="Norml"/>
    <w:pPr>
      <w:numPr>
        <w:numId w:val="3"/>
      </w:numPr>
      <w:jc w:val="left"/>
    </w:pPr>
  </w:style>
  <w:style w:type="paragraph" w:customStyle="1" w:styleId="WW-BodyText2">
    <w:name w:val="WW-Body Text 2"/>
    <w:basedOn w:val="Norml"/>
    <w:rPr>
      <w:sz w:val="18"/>
    </w:rPr>
  </w:style>
  <w:style w:type="paragraph" w:customStyle="1" w:styleId="alap">
    <w:name w:val="alap"/>
    <w:basedOn w:val="Norml"/>
    <w:pPr>
      <w:spacing w:before="100" w:after="100"/>
      <w:jc w:val="left"/>
    </w:pPr>
    <w:rPr>
      <w:color w:val="000000"/>
    </w:rPr>
  </w:style>
  <w:style w:type="paragraph" w:customStyle="1" w:styleId="NormlWeb1">
    <w:name w:val="Normál (Web)1"/>
    <w:basedOn w:val="Norml"/>
    <w:pPr>
      <w:spacing w:before="100" w:after="100"/>
      <w:jc w:val="left"/>
    </w:pPr>
    <w:rPr>
      <w:color w:val="000000"/>
      <w:sz w:val="24"/>
    </w:rPr>
  </w:style>
  <w:style w:type="paragraph" w:customStyle="1" w:styleId="Buborkszveg1">
    <w:name w:val="Buborékszöveg1"/>
    <w:basedOn w:val="Norml"/>
    <w:rPr>
      <w:rFonts w:ascii="Tahoma" w:hAnsi="Tahoma"/>
      <w:sz w:val="16"/>
    </w:rPr>
  </w:style>
  <w:style w:type="paragraph" w:customStyle="1" w:styleId="WW-BalloonText">
    <w:name w:val="WW-Balloon Text"/>
    <w:basedOn w:val="Norml"/>
    <w:rPr>
      <w:rFonts w:ascii="Tahoma" w:hAnsi="Tahoma"/>
      <w:sz w:val="16"/>
    </w:rPr>
  </w:style>
  <w:style w:type="paragraph" w:customStyle="1" w:styleId="WW-BalloonText1">
    <w:name w:val="WW-Balloon Text1"/>
    <w:basedOn w:val="Norml"/>
    <w:rPr>
      <w:rFonts w:ascii="Tahoma" w:hAnsi="Tahoma"/>
      <w:sz w:val="16"/>
    </w:rPr>
  </w:style>
  <w:style w:type="paragraph" w:styleId="NormlWeb">
    <w:name w:val="Normal (Web)"/>
    <w:basedOn w:val="Norml"/>
    <w:uiPriority w:val="99"/>
    <w:pPr>
      <w:overflowPunct/>
      <w:autoSpaceDE/>
      <w:spacing w:before="100" w:after="100"/>
      <w:jc w:val="left"/>
      <w:textAlignment w:val="auto"/>
    </w:pPr>
    <w:rPr>
      <w:rFonts w:cs="Arial"/>
      <w:color w:val="000000"/>
      <w:sz w:val="24"/>
      <w:szCs w:val="24"/>
    </w:rPr>
  </w:style>
  <w:style w:type="paragraph" w:styleId="Buborkszveg">
    <w:name w:val="Balloon Text"/>
    <w:basedOn w:val="Norml"/>
    <w:rPr>
      <w:rFonts w:ascii="Tahoma" w:hAnsi="Tahoma" w:cs="Tahoma"/>
      <w:sz w:val="16"/>
      <w:szCs w:val="16"/>
    </w:rPr>
  </w:style>
  <w:style w:type="paragraph" w:customStyle="1" w:styleId="Szvegtrzsbehzssal21">
    <w:name w:val="Szövegtörzs behúzással 21"/>
    <w:basedOn w:val="Norml"/>
    <w:pPr>
      <w:spacing w:after="120" w:line="480" w:lineRule="auto"/>
      <w:ind w:left="283"/>
    </w:pPr>
  </w:style>
  <w:style w:type="paragraph" w:styleId="HTML-kntformzott">
    <w:name w:val="HTML Preformatted"/>
    <w:basedOn w:val="Norml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jc w:val="left"/>
      <w:textAlignment w:val="auto"/>
    </w:pPr>
    <w:rPr>
      <w:rFonts w:ascii="Courier New" w:hAnsi="Courier New" w:cs="Courier New"/>
    </w:rPr>
  </w:style>
  <w:style w:type="paragraph" w:customStyle="1" w:styleId="alapkizart">
    <w:name w:val="alapkizart"/>
    <w:basedOn w:val="Norml"/>
    <w:pPr>
      <w:overflowPunct/>
      <w:autoSpaceDE/>
      <w:spacing w:before="100" w:after="100"/>
      <w:jc w:val="left"/>
      <w:textAlignment w:val="auto"/>
    </w:pPr>
    <w:rPr>
      <w:rFonts w:ascii="Times New Roman" w:hAnsi="Times New Roman"/>
      <w:sz w:val="24"/>
      <w:szCs w:val="24"/>
    </w:rPr>
  </w:style>
  <w:style w:type="paragraph" w:customStyle="1" w:styleId="Dokumentumtrkp1">
    <w:name w:val="Dokumentumtérkép1"/>
    <w:basedOn w:val="Norml"/>
    <w:pPr>
      <w:shd w:val="clear" w:color="auto" w:fill="000080"/>
    </w:pPr>
    <w:rPr>
      <w:rFonts w:ascii="Tahoma" w:hAnsi="Tahoma" w:cs="Tahoma"/>
    </w:rPr>
  </w:style>
  <w:style w:type="character" w:styleId="Kiemels2">
    <w:name w:val="Strong"/>
    <w:uiPriority w:val="22"/>
    <w:qFormat/>
    <w:rsid w:val="001F1505"/>
    <w:rPr>
      <w:b/>
      <w:bCs/>
    </w:rPr>
  </w:style>
  <w:style w:type="character" w:customStyle="1" w:styleId="Cmsor2Char">
    <w:name w:val="Címsor 2 Char"/>
    <w:link w:val="Cmsor2"/>
    <w:rsid w:val="00425C5D"/>
    <w:rPr>
      <w:rFonts w:ascii="Arial" w:hAnsi="Arial"/>
      <w:b/>
      <w:sz w:val="24"/>
      <w:lang w:eastAsia="ar-SA"/>
    </w:rPr>
  </w:style>
  <w:style w:type="character" w:customStyle="1" w:styleId="apple-converted-space">
    <w:name w:val="apple-converted-space"/>
    <w:basedOn w:val="Bekezdsalapbettpusa"/>
    <w:rsid w:val="00CD0269"/>
  </w:style>
  <w:style w:type="paragraph" w:styleId="Listaszerbekezds">
    <w:name w:val="List Paragraph"/>
    <w:basedOn w:val="Norml"/>
    <w:uiPriority w:val="34"/>
    <w:qFormat/>
    <w:rsid w:val="00205B0E"/>
    <w:pPr>
      <w:ind w:left="720"/>
      <w:contextualSpacing/>
    </w:pPr>
  </w:style>
  <w:style w:type="character" w:customStyle="1" w:styleId="previous">
    <w:name w:val="previous"/>
    <w:basedOn w:val="Bekezdsalapbettpusa"/>
    <w:rsid w:val="00D02C08"/>
  </w:style>
  <w:style w:type="character" w:customStyle="1" w:styleId="next">
    <w:name w:val="next"/>
    <w:basedOn w:val="Bekezdsalapbettpusa"/>
    <w:rsid w:val="00D02C08"/>
  </w:style>
  <w:style w:type="character" w:styleId="Kiemels">
    <w:name w:val="Emphasis"/>
    <w:basedOn w:val="Bekezdsalapbettpusa"/>
    <w:uiPriority w:val="20"/>
    <w:qFormat/>
    <w:rsid w:val="00D02C08"/>
    <w:rPr>
      <w:i/>
      <w:iCs/>
    </w:rPr>
  </w:style>
  <w:style w:type="table" w:styleId="Rcsostblzat">
    <w:name w:val="Table Grid"/>
    <w:basedOn w:val="Normltblzat"/>
    <w:uiPriority w:val="59"/>
    <w:rsid w:val="00FA23F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egemlts1">
    <w:name w:val="Megemlítés1"/>
    <w:basedOn w:val="Bekezdsalapbettpusa"/>
    <w:uiPriority w:val="99"/>
    <w:semiHidden/>
    <w:unhideWhenUsed/>
    <w:rsid w:val="00BE320B"/>
    <w:rPr>
      <w:color w:val="2B579A"/>
      <w:shd w:val="clear" w:color="auto" w:fill="E6E6E6"/>
    </w:rPr>
  </w:style>
  <w:style w:type="character" w:customStyle="1" w:styleId="Mention">
    <w:name w:val="Mention"/>
    <w:basedOn w:val="Bekezdsalapbettpusa"/>
    <w:uiPriority w:val="99"/>
    <w:semiHidden/>
    <w:unhideWhenUsed/>
    <w:rsid w:val="007753C5"/>
    <w:rPr>
      <w:color w:val="2B579A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65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79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63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31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19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0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403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378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56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49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63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81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92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70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41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0770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376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794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523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5326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8902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28922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4345691">
                              <w:marLeft w:val="0"/>
                              <w:marRight w:val="0"/>
                              <w:marTop w:val="0"/>
                              <w:marBottom w:val="96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9447321">
                                  <w:marLeft w:val="0"/>
                                  <w:marRight w:val="0"/>
                                  <w:marTop w:val="96"/>
                                  <w:marBottom w:val="3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529561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23293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B524F0-8666-4808-A6D0-21C2ACD7B6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698</Words>
  <Characters>4817</Characters>
  <Application>Microsoft Office Word</Application>
  <DocSecurity>0</DocSecurity>
  <Lines>40</Lines>
  <Paragraphs>11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MAGVETŐ</vt:lpstr>
    </vt:vector>
  </TitlesOfParts>
  <Company>Iroda</Company>
  <LinksUpToDate>false</LinksUpToDate>
  <CharactersWithSpaces>5504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MAGVETŐ</dc:title>
  <dc:creator>Enyingi Rk. Egyházközség</dc:creator>
  <cp:lastModifiedBy>Dózsa István</cp:lastModifiedBy>
  <cp:revision>6</cp:revision>
  <cp:lastPrinted>2017-09-16T15:34:00Z</cp:lastPrinted>
  <dcterms:created xsi:type="dcterms:W3CDTF">2017-09-16T12:11:00Z</dcterms:created>
  <dcterms:modified xsi:type="dcterms:W3CDTF">2017-09-16T15:34:00Z</dcterms:modified>
</cp:coreProperties>
</file>