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A4C95" w14:textId="77777777" w:rsidR="00537B2B" w:rsidRPr="00981AAB" w:rsidRDefault="00537B2B" w:rsidP="00537B2B">
      <w:pPr>
        <w:pStyle w:val="Cmsor2"/>
      </w:pPr>
      <w:r w:rsidRPr="00981AAB">
        <w:t>Örömhír</w:t>
      </w:r>
    </w:p>
    <w:p w14:paraId="39CC2063" w14:textId="4B79F432" w:rsidR="00B1199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 xml:space="preserve">A </w:t>
      </w:r>
      <w:r w:rsidR="00407105" w:rsidRPr="00FB1BAA">
        <w:rPr>
          <w:b/>
          <w:spacing w:val="-6"/>
        </w:rPr>
        <w:t>1</w:t>
      </w:r>
      <w:r w:rsidR="00D10DF8">
        <w:rPr>
          <w:b/>
          <w:spacing w:val="-6"/>
        </w:rPr>
        <w:t>44</w:t>
      </w:r>
      <w:r w:rsidRPr="00FB1BAA">
        <w:rPr>
          <w:b/>
          <w:spacing w:val="-6"/>
        </w:rPr>
        <w:t>. zsoltár válasza:</w:t>
      </w:r>
    </w:p>
    <w:p w14:paraId="54CA4C96" w14:textId="4D93AD7A" w:rsidR="007546A3" w:rsidRPr="00FB1BAA" w:rsidRDefault="00D10DF8" w:rsidP="007546A3">
      <w:pPr>
        <w:rPr>
          <w:spacing w:val="-6"/>
        </w:rPr>
      </w:pPr>
      <w:r>
        <w:t>Közel az Úr azokhoz, * akik oltalmát kérik.</w:t>
      </w:r>
    </w:p>
    <w:p w14:paraId="54CA4C97" w14:textId="245E91D0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Pr="00FB1BAA">
        <w:rPr>
          <w:b/>
          <w:spacing w:val="-6"/>
        </w:rPr>
        <w:t>Mt</w:t>
      </w:r>
      <w:proofErr w:type="spellEnd"/>
      <w:r w:rsidRPr="00FB1BAA">
        <w:rPr>
          <w:b/>
          <w:spacing w:val="-6"/>
        </w:rPr>
        <w:t xml:space="preserve"> </w:t>
      </w:r>
      <w:r w:rsidR="00D10DF8">
        <w:rPr>
          <w:b/>
          <w:spacing w:val="-6"/>
        </w:rPr>
        <w:t>20</w:t>
      </w:r>
      <w:r w:rsidR="00B11993" w:rsidRPr="00FB1BAA">
        <w:rPr>
          <w:b/>
          <w:spacing w:val="-6"/>
        </w:rPr>
        <w:t>,</w:t>
      </w:r>
      <w:r w:rsidR="00407105" w:rsidRPr="00FB1BAA">
        <w:rPr>
          <w:b/>
          <w:spacing w:val="-6"/>
        </w:rPr>
        <w:t>1</w:t>
      </w:r>
      <w:r w:rsidR="00B11993" w:rsidRPr="00FB1BAA">
        <w:rPr>
          <w:b/>
          <w:spacing w:val="-6"/>
        </w:rPr>
        <w:t>-</w:t>
      </w:r>
      <w:r w:rsidR="00D10DF8">
        <w:rPr>
          <w:b/>
          <w:spacing w:val="-6"/>
        </w:rPr>
        <w:t>16a</w:t>
      </w:r>
      <w:r w:rsidRPr="00FB1BAA">
        <w:rPr>
          <w:b/>
          <w:spacing w:val="-6"/>
        </w:rPr>
        <w:t>)</w:t>
      </w:r>
    </w:p>
    <w:p w14:paraId="54CA4C98" w14:textId="0C948AC5" w:rsidR="007546A3" w:rsidRPr="00FB1BAA" w:rsidRDefault="00D10DF8" w:rsidP="00153DBE">
      <w:pPr>
        <w:rPr>
          <w:spacing w:val="-6"/>
        </w:rPr>
      </w:pPr>
      <w:r>
        <w:t>Abban az időben Jézus ezt a példabeszédet mondta tanítvá</w:t>
      </w:r>
      <w:r>
        <w:softHyphen/>
        <w:t>nyainak: A mennyek országa olyan, mint amikor egy gazda kora reggel kiment, hogy szőlőjébe munkásokat fogadjon. Miután napi egy dénárban megegyezett a munkásokkal, elküld</w:t>
      </w:r>
      <w:r>
        <w:softHyphen/>
        <w:t>te őket a szőlőjébe. A harmadik óra körül megint kiment, s látta, hogy mások is ácsorognak ott tétlenül a piac</w:t>
      </w:r>
      <w:r>
        <w:softHyphen/>
        <w:t>té</w:t>
      </w:r>
      <w:r>
        <w:softHyphen/>
        <w:t>ren. Ezt mondta nekik: „Menjetek ti is a szőlőmbe, és ami jár, megadom majd nektek.” Azok el is mentek. Majd a hato</w:t>
      </w:r>
      <w:r>
        <w:softHyphen/>
        <w:t>dik és a kilencedik órában újra kiment és ugyanígy csele</w:t>
      </w:r>
      <w:r>
        <w:softHyphen/>
        <w:t>ke</w:t>
      </w:r>
      <w:r>
        <w:softHyphen/>
        <w:t>dett. Kiment végül a tizenegyedik óra körül is, és újabb ácsorgókat talált. Megkérdezte tőlük: „Miért álldogáltok itt egész nap tétlenül?” Azok ezt válaszolták: „Mert senki sem fogadott fel minket.” Erre azt mondta nekik: „Menjetek ti is a szőlőmbe!” Amikor beesteledett, a szőlősgazda így szólt inté</w:t>
      </w:r>
      <w:r>
        <w:softHyphen/>
        <w:t>ző</w:t>
      </w:r>
      <w:r>
        <w:softHyphen/>
        <w:t xml:space="preserve">jéhez: „Hívd össze a munkásokat, és add ki a bérüket, az utolsókon kezdve az elsőkig!” Először azok jöttek tehát, akik a tizenegyedik óra körül kezdtek, és </w:t>
      </w:r>
      <w:proofErr w:type="spellStart"/>
      <w:r>
        <w:t>egyegy</w:t>
      </w:r>
      <w:proofErr w:type="spellEnd"/>
      <w:r>
        <w:t xml:space="preserve"> dénárt kaptak. Amikor az elsők jöttek, azt hitték, hogy nekik többet fognak adni, de ők is csak egy-egy dénárt kaptak. Amikor átvették, zúgolódni kezdtek a gazda ellen: „Ezek az utolsók csak egy órát dolgoztak, és ugyanúgy bántál velük, mint ve</w:t>
      </w:r>
      <w:r>
        <w:softHyphen/>
        <w:t>lünk, akik a nap terhét és hevét viseltük!” Ő azonban ezt felelte az egyiküknek: „Barátom, nem vagyok igazságtalan veled. Nem egy dénárban egyeztél meg velem? Ami a tied, fogd és menj! Talán azzal, ami az enyém, nem tehetem azt, amit akarok? Vagy rossz szemmel nézed, hogy én jó vagyok?”</w:t>
      </w:r>
    </w:p>
    <w:p w14:paraId="54CA4C99" w14:textId="77777777" w:rsidR="00923C05" w:rsidRPr="00F12CF4" w:rsidRDefault="00923C05" w:rsidP="007546A3">
      <w:pPr>
        <w:pBdr>
          <w:bottom w:val="single" w:sz="4" w:space="1" w:color="auto"/>
        </w:pBdr>
        <w:rPr>
          <w:sz w:val="10"/>
        </w:rPr>
      </w:pPr>
    </w:p>
    <w:p w14:paraId="54CA4C9A" w14:textId="77777777" w:rsidR="001B05D0" w:rsidRPr="001B05D0" w:rsidRDefault="001B05D0" w:rsidP="009E1733">
      <w:pPr>
        <w:jc w:val="left"/>
        <w:rPr>
          <w:rFonts w:cs="Arial"/>
          <w:spacing w:val="-6"/>
          <w:sz w:val="2"/>
        </w:rPr>
      </w:pPr>
    </w:p>
    <w:p w14:paraId="596C2ECB" w14:textId="35A8E103" w:rsidR="00766341" w:rsidRPr="00FB1BAA" w:rsidRDefault="00766341" w:rsidP="004B0CFB">
      <w:pPr>
        <w:pStyle w:val="Cmsor2"/>
        <w:jc w:val="both"/>
        <w:rPr>
          <w:sz w:val="2"/>
        </w:rPr>
      </w:pPr>
    </w:p>
    <w:tbl>
      <w:tblPr>
        <w:tblStyle w:val="Rcsostblzat"/>
        <w:tblW w:w="5387" w:type="dxa"/>
        <w:tblLook w:val="04A0" w:firstRow="1" w:lastRow="0" w:firstColumn="1" w:lastColumn="0" w:noHBand="0" w:noVBand="1"/>
      </w:tblPr>
      <w:tblGrid>
        <w:gridCol w:w="1217"/>
        <w:gridCol w:w="9"/>
        <w:gridCol w:w="4161"/>
      </w:tblGrid>
      <w:tr w:rsidR="00FF2BB6" w14:paraId="52686789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5F3A15EF" w14:textId="703F8B37" w:rsidR="00FF2BB6" w:rsidRPr="00FF2BB6" w:rsidRDefault="00FF2BB6" w:rsidP="00FF2BB6">
            <w:pPr>
              <w:jc w:val="center"/>
              <w:rPr>
                <w:b/>
              </w:rPr>
            </w:pPr>
            <w:r w:rsidRPr="00153DBE">
              <w:rPr>
                <w:b/>
                <w:sz w:val="24"/>
              </w:rPr>
              <w:t xml:space="preserve">Szent Imre </w:t>
            </w:r>
            <w:proofErr w:type="gramStart"/>
            <w:r w:rsidRPr="00153DBE">
              <w:rPr>
                <w:b/>
                <w:sz w:val="24"/>
              </w:rPr>
              <w:t xml:space="preserve">templom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FF2BB6" w14:paraId="097AFF21" w14:textId="77777777" w:rsidTr="00083998">
        <w:tc>
          <w:tcPr>
            <w:tcW w:w="1227" w:type="dxa"/>
          </w:tcPr>
          <w:p w14:paraId="770E00C2" w14:textId="15079281" w:rsidR="00FF2BB6" w:rsidRDefault="00FF2BB6" w:rsidP="00FF2BB6">
            <w:r>
              <w:t>Hétfő</w:t>
            </w:r>
          </w:p>
        </w:tc>
        <w:tc>
          <w:tcPr>
            <w:tcW w:w="4727" w:type="dxa"/>
            <w:gridSpan w:val="2"/>
          </w:tcPr>
          <w:p w14:paraId="6F401BE4" w14:textId="13A99C82" w:rsidR="00FF2BB6" w:rsidRDefault="00FF2BB6" w:rsidP="00FF2BB6">
            <w:r>
              <w:rPr>
                <w:rFonts w:cs="Arial"/>
              </w:rPr>
              <w:t>8.00 Nincs szándék (Somlai József atya)</w:t>
            </w:r>
          </w:p>
        </w:tc>
      </w:tr>
      <w:tr w:rsidR="00FF2BB6" w14:paraId="2F2F4977" w14:textId="77777777" w:rsidTr="00083998">
        <w:tc>
          <w:tcPr>
            <w:tcW w:w="1227" w:type="dxa"/>
          </w:tcPr>
          <w:p w14:paraId="473E5B85" w14:textId="79705D00" w:rsidR="00FF2BB6" w:rsidRDefault="00FF2BB6" w:rsidP="00FF2BB6">
            <w:r>
              <w:t>Kedd</w:t>
            </w:r>
          </w:p>
        </w:tc>
        <w:tc>
          <w:tcPr>
            <w:tcW w:w="4727" w:type="dxa"/>
            <w:gridSpan w:val="2"/>
          </w:tcPr>
          <w:p w14:paraId="3E49C59F" w14:textId="427CC2D9" w:rsidR="00FF2BB6" w:rsidRDefault="00FF2BB6" w:rsidP="008E55BA">
            <w:r>
              <w:rPr>
                <w:rFonts w:cs="Arial"/>
              </w:rPr>
              <w:t xml:space="preserve">8.00 </w:t>
            </w:r>
            <w:r w:rsidR="008E55BA">
              <w:rPr>
                <w:rFonts w:cs="Arial"/>
              </w:rPr>
              <w:t>Nincs szándék</w:t>
            </w:r>
            <w:r w:rsidR="001343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(</w:t>
            </w:r>
            <w:r w:rsidR="006F0435">
              <w:rPr>
                <w:rFonts w:cs="Arial"/>
              </w:rPr>
              <w:t xml:space="preserve">Dózsa István </w:t>
            </w:r>
            <w:r>
              <w:rPr>
                <w:rFonts w:cs="Arial"/>
              </w:rPr>
              <w:t>atya)</w:t>
            </w:r>
          </w:p>
        </w:tc>
      </w:tr>
      <w:tr w:rsidR="00FF2BB6" w14:paraId="4B5E69B6" w14:textId="77777777" w:rsidTr="00083998">
        <w:tc>
          <w:tcPr>
            <w:tcW w:w="1227" w:type="dxa"/>
          </w:tcPr>
          <w:p w14:paraId="4B4F1817" w14:textId="373099D2" w:rsidR="00FF2BB6" w:rsidRDefault="00FF2BB6" w:rsidP="00FF2BB6">
            <w:r>
              <w:t>Szerda</w:t>
            </w:r>
          </w:p>
        </w:tc>
        <w:tc>
          <w:tcPr>
            <w:tcW w:w="4727" w:type="dxa"/>
            <w:gridSpan w:val="2"/>
          </w:tcPr>
          <w:p w14:paraId="345C1355" w14:textId="494ED0B4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6FFBA120" w14:textId="77777777" w:rsidTr="00083998">
        <w:tc>
          <w:tcPr>
            <w:tcW w:w="1227" w:type="dxa"/>
          </w:tcPr>
          <w:p w14:paraId="5EB0E645" w14:textId="379F94AC" w:rsidR="00FF2BB6" w:rsidRDefault="00FF2BB6" w:rsidP="00FF2BB6">
            <w:r>
              <w:t>Csütörtök</w:t>
            </w:r>
          </w:p>
        </w:tc>
        <w:tc>
          <w:tcPr>
            <w:tcW w:w="4727" w:type="dxa"/>
            <w:gridSpan w:val="2"/>
          </w:tcPr>
          <w:p w14:paraId="437EBBE9" w14:textId="6FA961BA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75BF156D" w14:textId="77777777" w:rsidTr="00083998">
        <w:tc>
          <w:tcPr>
            <w:tcW w:w="1227" w:type="dxa"/>
          </w:tcPr>
          <w:p w14:paraId="3E3A6CE1" w14:textId="58867D0F" w:rsidR="00FF2BB6" w:rsidRDefault="00FF2BB6" w:rsidP="00FF2BB6">
            <w:r>
              <w:t>Péntek</w:t>
            </w:r>
          </w:p>
        </w:tc>
        <w:tc>
          <w:tcPr>
            <w:tcW w:w="4727" w:type="dxa"/>
            <w:gridSpan w:val="2"/>
          </w:tcPr>
          <w:p w14:paraId="626FCAAC" w14:textId="501722B1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1AF306AB" w14:textId="77777777" w:rsidTr="00083998">
        <w:tc>
          <w:tcPr>
            <w:tcW w:w="1227" w:type="dxa"/>
          </w:tcPr>
          <w:p w14:paraId="6EF77F8C" w14:textId="7EF02814" w:rsidR="00FF2BB6" w:rsidRDefault="00FF2BB6" w:rsidP="00FF2BB6">
            <w:r>
              <w:t>Szombat</w:t>
            </w:r>
          </w:p>
        </w:tc>
        <w:tc>
          <w:tcPr>
            <w:tcW w:w="4727" w:type="dxa"/>
            <w:gridSpan w:val="2"/>
          </w:tcPr>
          <w:p w14:paraId="27E518BE" w14:textId="4ED65B1A" w:rsidR="00FF2BB6" w:rsidRDefault="00FF2BB6" w:rsidP="00FF2BB6">
            <w:r>
              <w:rPr>
                <w:rFonts w:cs="Arial"/>
              </w:rPr>
              <w:t xml:space="preserve">8.00 </w:t>
            </w:r>
            <w:r w:rsidR="00450860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</w:t>
            </w:r>
            <w:proofErr w:type="spellStart"/>
            <w:r w:rsidR="00502531">
              <w:rPr>
                <w:rFonts w:cs="Arial"/>
              </w:rPr>
              <w:t>Schrőder</w:t>
            </w:r>
            <w:proofErr w:type="spellEnd"/>
            <w:r w:rsidR="00502531">
              <w:rPr>
                <w:rFonts w:cs="Arial"/>
              </w:rPr>
              <w:t xml:space="preserve"> Gyula</w:t>
            </w:r>
            <w:r>
              <w:rPr>
                <w:rFonts w:cs="Arial"/>
              </w:rPr>
              <w:t xml:space="preserve"> atya)</w:t>
            </w:r>
          </w:p>
        </w:tc>
      </w:tr>
      <w:tr w:rsidR="00FF2BB6" w14:paraId="5752053C" w14:textId="77777777" w:rsidTr="00083998">
        <w:tc>
          <w:tcPr>
            <w:tcW w:w="1227" w:type="dxa"/>
            <w:tcBorders>
              <w:bottom w:val="single" w:sz="4" w:space="0" w:color="auto"/>
            </w:tcBorders>
          </w:tcPr>
          <w:p w14:paraId="4A52724D" w14:textId="4073A721" w:rsidR="00FF2BB6" w:rsidRDefault="00FF2BB6" w:rsidP="00FF2BB6">
            <w:r>
              <w:t>Vasárnap</w:t>
            </w:r>
          </w:p>
        </w:tc>
        <w:tc>
          <w:tcPr>
            <w:tcW w:w="4727" w:type="dxa"/>
            <w:gridSpan w:val="2"/>
            <w:tcBorders>
              <w:bottom w:val="single" w:sz="4" w:space="0" w:color="auto"/>
            </w:tcBorders>
          </w:tcPr>
          <w:p w14:paraId="25B2BF71" w14:textId="77777777" w:rsidR="00FF2BB6" w:rsidRDefault="00FF2BB6" w:rsidP="00FF2BB6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8.00 Nincs szándék (Somlai József atya)</w:t>
            </w:r>
          </w:p>
          <w:p w14:paraId="57F7C51E" w14:textId="3E0D0A4A" w:rsidR="00FF2BB6" w:rsidRDefault="00FF2BB6" w:rsidP="00D10DF8">
            <w:r>
              <w:rPr>
                <w:rFonts w:cs="Arial"/>
              </w:rPr>
              <w:t xml:space="preserve">17.00 </w:t>
            </w:r>
            <w:r w:rsidR="00D10DF8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(Ugrits Tamás atya)</w:t>
            </w:r>
          </w:p>
        </w:tc>
      </w:tr>
      <w:tr w:rsidR="001B0B66" w:rsidRPr="00FB1BAA" w14:paraId="48765231" w14:textId="77777777" w:rsidTr="00083998">
        <w:tc>
          <w:tcPr>
            <w:tcW w:w="1227" w:type="dxa"/>
            <w:tcBorders>
              <w:left w:val="nil"/>
              <w:right w:val="nil"/>
            </w:tcBorders>
          </w:tcPr>
          <w:p w14:paraId="58A4CC2B" w14:textId="77777777" w:rsidR="001B0B66" w:rsidRPr="00FB1BAA" w:rsidRDefault="001B0B66" w:rsidP="00FF2BB6">
            <w:pPr>
              <w:rPr>
                <w:sz w:val="6"/>
              </w:rPr>
            </w:pPr>
          </w:p>
        </w:tc>
        <w:tc>
          <w:tcPr>
            <w:tcW w:w="4727" w:type="dxa"/>
            <w:gridSpan w:val="2"/>
            <w:tcBorders>
              <w:left w:val="nil"/>
              <w:right w:val="nil"/>
            </w:tcBorders>
          </w:tcPr>
          <w:p w14:paraId="45397625" w14:textId="77777777" w:rsidR="001B0B66" w:rsidRPr="00FB1BAA" w:rsidRDefault="001B0B66" w:rsidP="00FF2BB6">
            <w:pPr>
              <w:pStyle w:val="Norml-hirdetes"/>
              <w:numPr>
                <w:ilvl w:val="0"/>
                <w:numId w:val="0"/>
              </w:numPr>
              <w:rPr>
                <w:rFonts w:cs="Arial"/>
                <w:sz w:val="6"/>
              </w:rPr>
            </w:pPr>
          </w:p>
        </w:tc>
      </w:tr>
      <w:tr w:rsidR="008746B8" w14:paraId="692DFC78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611E79A8" w14:textId="3C736F76" w:rsidR="008746B8" w:rsidRPr="00FF2BB6" w:rsidRDefault="008746B8" w:rsidP="006D4FDC">
            <w:pPr>
              <w:jc w:val="center"/>
              <w:rPr>
                <w:b/>
              </w:rPr>
            </w:pPr>
            <w:proofErr w:type="gramStart"/>
            <w:r w:rsidRPr="00153DBE">
              <w:rPr>
                <w:b/>
                <w:sz w:val="24"/>
              </w:rPr>
              <w:t xml:space="preserve">Bazilika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8746B8" w14:paraId="7808E093" w14:textId="77777777" w:rsidTr="00083998">
        <w:tc>
          <w:tcPr>
            <w:tcW w:w="1227" w:type="dxa"/>
          </w:tcPr>
          <w:p w14:paraId="243B6AA7" w14:textId="77777777" w:rsidR="008746B8" w:rsidRDefault="008746B8" w:rsidP="008746B8">
            <w:r>
              <w:t>Hétfő</w:t>
            </w:r>
          </w:p>
        </w:tc>
        <w:tc>
          <w:tcPr>
            <w:tcW w:w="4727" w:type="dxa"/>
            <w:gridSpan w:val="2"/>
          </w:tcPr>
          <w:p w14:paraId="16774118" w14:textId="51DD5ED1" w:rsidR="008746B8" w:rsidRDefault="008746B8" w:rsidP="008E55BA">
            <w:r>
              <w:rPr>
                <w:rFonts w:cs="Arial"/>
              </w:rPr>
              <w:t xml:space="preserve">18.00 </w:t>
            </w:r>
            <w:r w:rsidR="00407105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(Püspök atya)</w:t>
            </w:r>
          </w:p>
        </w:tc>
      </w:tr>
      <w:tr w:rsidR="008746B8" w14:paraId="3579B221" w14:textId="77777777" w:rsidTr="00083998">
        <w:tc>
          <w:tcPr>
            <w:tcW w:w="1227" w:type="dxa"/>
          </w:tcPr>
          <w:p w14:paraId="079C63B6" w14:textId="77777777" w:rsidR="008746B8" w:rsidRDefault="008746B8" w:rsidP="008746B8">
            <w:r>
              <w:t>Kedd</w:t>
            </w:r>
          </w:p>
        </w:tc>
        <w:tc>
          <w:tcPr>
            <w:tcW w:w="4727" w:type="dxa"/>
            <w:gridSpan w:val="2"/>
          </w:tcPr>
          <w:p w14:paraId="15A9FDC9" w14:textId="2AA3C143" w:rsidR="008746B8" w:rsidRDefault="00D10DF8" w:rsidP="004F045E">
            <w:r>
              <w:rPr>
                <w:rFonts w:cs="Arial"/>
              </w:rPr>
              <w:t>18.00</w:t>
            </w:r>
            <w:r w:rsidR="008746B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</w:t>
            </w:r>
            <w:r w:rsidR="008746B8">
              <w:rPr>
                <w:rFonts w:cs="Arial"/>
              </w:rPr>
              <w:t>(</w:t>
            </w:r>
            <w:r w:rsidR="006F0435">
              <w:rPr>
                <w:rFonts w:cs="Arial"/>
              </w:rPr>
              <w:t xml:space="preserve">Visnyei László </w:t>
            </w:r>
            <w:r w:rsidR="008746B8">
              <w:rPr>
                <w:rFonts w:cs="Arial"/>
              </w:rPr>
              <w:t>atya)</w:t>
            </w:r>
          </w:p>
        </w:tc>
      </w:tr>
      <w:tr w:rsidR="008746B8" w14:paraId="5D72F3BC" w14:textId="77777777" w:rsidTr="00083998">
        <w:tc>
          <w:tcPr>
            <w:tcW w:w="1227" w:type="dxa"/>
          </w:tcPr>
          <w:p w14:paraId="18B378FA" w14:textId="77777777" w:rsidR="008746B8" w:rsidRDefault="008746B8" w:rsidP="008746B8">
            <w:r>
              <w:t>Szerda</w:t>
            </w:r>
          </w:p>
        </w:tc>
        <w:tc>
          <w:tcPr>
            <w:tcW w:w="4727" w:type="dxa"/>
            <w:gridSpan w:val="2"/>
          </w:tcPr>
          <w:p w14:paraId="3834D242" w14:textId="2DA3A7F5" w:rsidR="008746B8" w:rsidRDefault="008746B8" w:rsidP="008E55BA">
            <w:r>
              <w:rPr>
                <w:rFonts w:cs="Arial"/>
              </w:rPr>
              <w:t xml:space="preserve">18.00 </w:t>
            </w:r>
            <w:r w:rsidR="008E55BA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(Visnyei László atya)</w:t>
            </w:r>
          </w:p>
        </w:tc>
      </w:tr>
      <w:tr w:rsidR="008746B8" w14:paraId="50E6B457" w14:textId="77777777" w:rsidTr="00083998">
        <w:tc>
          <w:tcPr>
            <w:tcW w:w="1227" w:type="dxa"/>
          </w:tcPr>
          <w:p w14:paraId="1DFD5142" w14:textId="77777777" w:rsidR="008746B8" w:rsidRDefault="008746B8" w:rsidP="008746B8">
            <w:r>
              <w:t>Csütörtök</w:t>
            </w:r>
          </w:p>
        </w:tc>
        <w:tc>
          <w:tcPr>
            <w:tcW w:w="4727" w:type="dxa"/>
            <w:gridSpan w:val="2"/>
          </w:tcPr>
          <w:p w14:paraId="1A232247" w14:textId="4FF35637" w:rsidR="008746B8" w:rsidRDefault="008E55BA" w:rsidP="00D10DF8">
            <w:r>
              <w:rPr>
                <w:rFonts w:cs="Arial"/>
              </w:rPr>
              <w:t xml:space="preserve">18.00 </w:t>
            </w:r>
            <w:r w:rsidR="00D10DF8">
              <w:rPr>
                <w:rFonts w:cs="Arial"/>
              </w:rPr>
              <w:t>Nincs szándék</w:t>
            </w:r>
            <w:r w:rsidR="00D10DF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(Dózsa István atya) </w:t>
            </w:r>
            <w:r w:rsidR="001B0B66">
              <w:rPr>
                <w:rFonts w:cs="Arial"/>
              </w:rPr>
              <w:t xml:space="preserve"> </w:t>
            </w:r>
          </w:p>
        </w:tc>
      </w:tr>
      <w:tr w:rsidR="008746B8" w14:paraId="04447244" w14:textId="77777777" w:rsidTr="00083998">
        <w:tc>
          <w:tcPr>
            <w:tcW w:w="1227" w:type="dxa"/>
          </w:tcPr>
          <w:p w14:paraId="3DA15070" w14:textId="77777777" w:rsidR="008746B8" w:rsidRDefault="008746B8" w:rsidP="008746B8">
            <w:r>
              <w:t>Péntek</w:t>
            </w:r>
          </w:p>
        </w:tc>
        <w:tc>
          <w:tcPr>
            <w:tcW w:w="4727" w:type="dxa"/>
            <w:gridSpan w:val="2"/>
          </w:tcPr>
          <w:p w14:paraId="7097A290" w14:textId="6AC90A9C" w:rsidR="008746B8" w:rsidRDefault="008746B8" w:rsidP="008E55BA">
            <w:r>
              <w:rPr>
                <w:rFonts w:cs="Arial"/>
              </w:rPr>
              <w:t xml:space="preserve">18.00 </w:t>
            </w:r>
            <w:r w:rsidR="008E55BA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(Dózsa István atya)</w:t>
            </w:r>
          </w:p>
        </w:tc>
      </w:tr>
      <w:tr w:rsidR="008746B8" w14:paraId="3BD49835" w14:textId="77777777" w:rsidTr="00083998">
        <w:tc>
          <w:tcPr>
            <w:tcW w:w="1227" w:type="dxa"/>
          </w:tcPr>
          <w:p w14:paraId="50E0493C" w14:textId="77777777" w:rsidR="008746B8" w:rsidRDefault="008746B8" w:rsidP="008746B8">
            <w:r>
              <w:t>Szombat</w:t>
            </w:r>
          </w:p>
        </w:tc>
        <w:tc>
          <w:tcPr>
            <w:tcW w:w="4727" w:type="dxa"/>
            <w:gridSpan w:val="2"/>
          </w:tcPr>
          <w:p w14:paraId="476654EB" w14:textId="41E296BF" w:rsidR="008746B8" w:rsidRDefault="008746B8" w:rsidP="008746B8">
            <w:r>
              <w:rPr>
                <w:rFonts w:cs="Arial"/>
              </w:rPr>
              <w:t xml:space="preserve">18.00 </w:t>
            </w:r>
            <w:r w:rsidR="00450860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(Visnyei László atya)</w:t>
            </w:r>
          </w:p>
        </w:tc>
      </w:tr>
      <w:tr w:rsidR="008746B8" w14:paraId="5BCC808B" w14:textId="77777777" w:rsidTr="00083998">
        <w:tc>
          <w:tcPr>
            <w:tcW w:w="1227" w:type="dxa"/>
            <w:tcBorders>
              <w:bottom w:val="single" w:sz="4" w:space="0" w:color="auto"/>
            </w:tcBorders>
          </w:tcPr>
          <w:p w14:paraId="65E0051D" w14:textId="77777777" w:rsidR="008746B8" w:rsidRDefault="008746B8" w:rsidP="008746B8">
            <w:r>
              <w:t>Vasárnap</w:t>
            </w:r>
          </w:p>
        </w:tc>
        <w:tc>
          <w:tcPr>
            <w:tcW w:w="4727" w:type="dxa"/>
            <w:gridSpan w:val="2"/>
            <w:tcBorders>
              <w:bottom w:val="single" w:sz="4" w:space="0" w:color="auto"/>
            </w:tcBorders>
          </w:tcPr>
          <w:p w14:paraId="0F72FE1A" w14:textId="77777777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7.30 Nincs szándék (</w:t>
            </w:r>
            <w:proofErr w:type="spellStart"/>
            <w:r>
              <w:rPr>
                <w:rFonts w:cs="Arial"/>
              </w:rPr>
              <w:t>Suló</w:t>
            </w:r>
            <w:proofErr w:type="spellEnd"/>
            <w:r>
              <w:rPr>
                <w:rFonts w:cs="Arial"/>
              </w:rPr>
              <w:t xml:space="preserve"> Lajos atya)</w:t>
            </w:r>
          </w:p>
          <w:p w14:paraId="498AF2DA" w14:textId="77777777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9.00 Nincs szándék (Visnyei László atya)</w:t>
            </w:r>
          </w:p>
          <w:p w14:paraId="72937301" w14:textId="1479243C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10.30 </w:t>
            </w:r>
            <w:r w:rsidR="00134347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</w:t>
            </w:r>
            <w:r w:rsidR="008E55BA">
              <w:rPr>
                <w:rFonts w:cs="Arial"/>
              </w:rPr>
              <w:t>Dózsa István</w:t>
            </w:r>
            <w:r>
              <w:rPr>
                <w:rFonts w:cs="Arial"/>
              </w:rPr>
              <w:t xml:space="preserve"> atya)</w:t>
            </w:r>
          </w:p>
          <w:p w14:paraId="1D54DDC5" w14:textId="33D8A014" w:rsidR="008746B8" w:rsidRDefault="00DA6B17" w:rsidP="00DA6B17">
            <w:r>
              <w:rPr>
                <w:rFonts w:cs="Arial"/>
              </w:rPr>
              <w:t>18.00 Nincs szándék (Dózsa István atya)</w:t>
            </w:r>
          </w:p>
        </w:tc>
      </w:tr>
      <w:tr w:rsidR="001B0B66" w:rsidRPr="00FB1BAA" w14:paraId="0243E1BA" w14:textId="77777777" w:rsidTr="00083998">
        <w:tc>
          <w:tcPr>
            <w:tcW w:w="1227" w:type="dxa"/>
            <w:tcBorders>
              <w:left w:val="nil"/>
              <w:right w:val="nil"/>
            </w:tcBorders>
          </w:tcPr>
          <w:p w14:paraId="4DE03035" w14:textId="77777777" w:rsidR="001B0B66" w:rsidRPr="00FB1BAA" w:rsidRDefault="001B0B66" w:rsidP="008746B8">
            <w:pPr>
              <w:rPr>
                <w:sz w:val="6"/>
                <w:szCs w:val="6"/>
              </w:rPr>
            </w:pPr>
          </w:p>
        </w:tc>
        <w:tc>
          <w:tcPr>
            <w:tcW w:w="4727" w:type="dxa"/>
            <w:gridSpan w:val="2"/>
            <w:tcBorders>
              <w:left w:val="nil"/>
              <w:right w:val="nil"/>
            </w:tcBorders>
          </w:tcPr>
          <w:p w14:paraId="2CA648CE" w14:textId="77777777" w:rsidR="001B0B66" w:rsidRPr="00FB1BAA" w:rsidRDefault="001B0B66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  <w:sz w:val="6"/>
                <w:szCs w:val="6"/>
              </w:rPr>
            </w:pPr>
          </w:p>
        </w:tc>
      </w:tr>
      <w:tr w:rsidR="00DA6B17" w14:paraId="7B65319B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53F50F9F" w14:textId="1B0EBD84" w:rsidR="00DA6B17" w:rsidRPr="00FF2BB6" w:rsidRDefault="00DA6B17" w:rsidP="006D4FDC">
            <w:pPr>
              <w:jc w:val="center"/>
              <w:rPr>
                <w:b/>
              </w:rPr>
            </w:pPr>
            <w:r w:rsidRPr="00153DBE">
              <w:rPr>
                <w:b/>
                <w:sz w:val="24"/>
              </w:rPr>
              <w:t xml:space="preserve">Hosszú temetői </w:t>
            </w:r>
            <w:proofErr w:type="gramStart"/>
            <w:r w:rsidRPr="00153DBE">
              <w:rPr>
                <w:b/>
                <w:sz w:val="24"/>
              </w:rPr>
              <w:t xml:space="preserve">kápolna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DA6B17" w14:paraId="18A9A5E0" w14:textId="77777777" w:rsidTr="00083998">
        <w:tc>
          <w:tcPr>
            <w:tcW w:w="1227" w:type="dxa"/>
            <w:tcBorders>
              <w:bottom w:val="single" w:sz="4" w:space="0" w:color="auto"/>
            </w:tcBorders>
          </w:tcPr>
          <w:p w14:paraId="692453FC" w14:textId="77777777" w:rsidR="00DA6B17" w:rsidRDefault="00DA6B17" w:rsidP="006D4FDC">
            <w:r>
              <w:t>Vasárnap</w:t>
            </w:r>
          </w:p>
        </w:tc>
        <w:tc>
          <w:tcPr>
            <w:tcW w:w="4727" w:type="dxa"/>
            <w:gridSpan w:val="2"/>
            <w:tcBorders>
              <w:bottom w:val="single" w:sz="4" w:space="0" w:color="auto"/>
            </w:tcBorders>
          </w:tcPr>
          <w:p w14:paraId="4C98B020" w14:textId="5F337E15" w:rsidR="00DA6B17" w:rsidRP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7.30 Nincs szándék (Horváth Imre atya)</w:t>
            </w:r>
          </w:p>
        </w:tc>
      </w:tr>
      <w:tr w:rsidR="001B0B66" w:rsidRPr="00FB1BAA" w14:paraId="60C7579B" w14:textId="77777777" w:rsidTr="00083998">
        <w:tc>
          <w:tcPr>
            <w:tcW w:w="1227" w:type="dxa"/>
            <w:tcBorders>
              <w:left w:val="nil"/>
              <w:right w:val="nil"/>
            </w:tcBorders>
          </w:tcPr>
          <w:p w14:paraId="7C5D5E93" w14:textId="77777777" w:rsidR="001B0B66" w:rsidRPr="00FB1BAA" w:rsidRDefault="001B0B66" w:rsidP="006D4FDC">
            <w:pPr>
              <w:rPr>
                <w:sz w:val="6"/>
                <w:szCs w:val="6"/>
              </w:rPr>
            </w:pPr>
          </w:p>
        </w:tc>
        <w:tc>
          <w:tcPr>
            <w:tcW w:w="4727" w:type="dxa"/>
            <w:gridSpan w:val="2"/>
            <w:tcBorders>
              <w:left w:val="nil"/>
              <w:right w:val="nil"/>
            </w:tcBorders>
          </w:tcPr>
          <w:p w14:paraId="25023566" w14:textId="77777777" w:rsidR="001B0B66" w:rsidRPr="00FB1BAA" w:rsidRDefault="001B0B66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  <w:sz w:val="6"/>
                <w:szCs w:val="6"/>
              </w:rPr>
            </w:pPr>
          </w:p>
        </w:tc>
      </w:tr>
      <w:tr w:rsidR="00D23880" w14:paraId="39BD4E9C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08582CDA" w14:textId="51662A7A" w:rsidR="00D23880" w:rsidRPr="00FF2BB6" w:rsidRDefault="00D23880" w:rsidP="00C22E4F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 xml:space="preserve">Szemináriumi </w:t>
            </w:r>
            <w:proofErr w:type="gramStart"/>
            <w:r>
              <w:rPr>
                <w:b/>
                <w:sz w:val="24"/>
              </w:rPr>
              <w:t>templom</w:t>
            </w:r>
            <w:r w:rsidRPr="00153DBE">
              <w:rPr>
                <w:b/>
                <w:sz w:val="24"/>
              </w:rPr>
              <w:t xml:space="preserve">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D23880" w14:paraId="1E7BF051" w14:textId="77777777" w:rsidTr="00083998">
        <w:tc>
          <w:tcPr>
            <w:tcW w:w="1236" w:type="dxa"/>
            <w:gridSpan w:val="2"/>
          </w:tcPr>
          <w:p w14:paraId="2E7D7EFB" w14:textId="6A0AD825" w:rsidR="00D23880" w:rsidRDefault="00D23880" w:rsidP="00C22E4F">
            <w:r>
              <w:t>Hétköznap</w:t>
            </w:r>
          </w:p>
        </w:tc>
        <w:tc>
          <w:tcPr>
            <w:tcW w:w="4718" w:type="dxa"/>
          </w:tcPr>
          <w:p w14:paraId="1F7D2187" w14:textId="05D10F4F" w:rsidR="00D23880" w:rsidRPr="00DA6B17" w:rsidRDefault="00D23880" w:rsidP="006F0435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7.00</w:t>
            </w:r>
            <w:r w:rsidR="006F0435">
              <w:rPr>
                <w:rFonts w:cs="Arial"/>
              </w:rPr>
              <w:t xml:space="preserve"> és </w:t>
            </w:r>
            <w:r>
              <w:rPr>
                <w:rFonts w:cs="Arial"/>
              </w:rPr>
              <w:t>9.00</w:t>
            </w:r>
          </w:p>
        </w:tc>
      </w:tr>
      <w:tr w:rsidR="00D23880" w14:paraId="6213489D" w14:textId="77777777" w:rsidTr="00083998">
        <w:tc>
          <w:tcPr>
            <w:tcW w:w="1236" w:type="dxa"/>
            <w:gridSpan w:val="2"/>
          </w:tcPr>
          <w:p w14:paraId="3E05AE0F" w14:textId="711E3652" w:rsidR="00D23880" w:rsidRDefault="00D23880" w:rsidP="00C22E4F">
            <w:r>
              <w:t>Szombat</w:t>
            </w:r>
          </w:p>
        </w:tc>
        <w:tc>
          <w:tcPr>
            <w:tcW w:w="4718" w:type="dxa"/>
          </w:tcPr>
          <w:p w14:paraId="7AF347B8" w14:textId="34D76B25" w:rsidR="00D23880" w:rsidRDefault="00D23880" w:rsidP="006F0435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7.00</w:t>
            </w:r>
            <w:r w:rsidR="006F0435">
              <w:rPr>
                <w:rFonts w:cs="Arial"/>
              </w:rPr>
              <w:t xml:space="preserve">; </w:t>
            </w:r>
            <w:r>
              <w:rPr>
                <w:rFonts w:cs="Arial"/>
              </w:rPr>
              <w:t>9.00</w:t>
            </w:r>
            <w:r w:rsidR="006F0435">
              <w:rPr>
                <w:rFonts w:cs="Arial"/>
              </w:rPr>
              <w:t xml:space="preserve"> és </w:t>
            </w:r>
            <w:r>
              <w:rPr>
                <w:rFonts w:cs="Arial"/>
              </w:rPr>
              <w:t>18.00</w:t>
            </w:r>
          </w:p>
        </w:tc>
      </w:tr>
      <w:tr w:rsidR="00D23880" w14:paraId="4D29E7E3" w14:textId="77777777" w:rsidTr="00083998">
        <w:tc>
          <w:tcPr>
            <w:tcW w:w="1236" w:type="dxa"/>
            <w:gridSpan w:val="2"/>
          </w:tcPr>
          <w:p w14:paraId="3C8CE3CA" w14:textId="7D6C13E5" w:rsidR="00D23880" w:rsidRDefault="00D23880" w:rsidP="00C22E4F">
            <w:r>
              <w:t>Vasárnap</w:t>
            </w:r>
          </w:p>
        </w:tc>
        <w:tc>
          <w:tcPr>
            <w:tcW w:w="4718" w:type="dxa"/>
          </w:tcPr>
          <w:p w14:paraId="040BA0F1" w14:textId="53F73D27" w:rsidR="00D23880" w:rsidRDefault="00D23880" w:rsidP="006F0435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7.00</w:t>
            </w:r>
            <w:r w:rsidR="006F0435">
              <w:rPr>
                <w:rFonts w:cs="Arial"/>
              </w:rPr>
              <w:t xml:space="preserve"> és </w:t>
            </w:r>
            <w:r>
              <w:rPr>
                <w:rFonts w:cs="Arial"/>
              </w:rPr>
              <w:t>9.00</w:t>
            </w:r>
          </w:p>
        </w:tc>
      </w:tr>
    </w:tbl>
    <w:p w14:paraId="4DEAE10D" w14:textId="77777777" w:rsidR="00D23880" w:rsidRPr="00FB1BAA" w:rsidRDefault="00D23880" w:rsidP="00FF2BB6">
      <w:pPr>
        <w:rPr>
          <w:rFonts w:cs="Arial"/>
          <w:i/>
          <w:sz w:val="10"/>
        </w:rPr>
      </w:pPr>
    </w:p>
    <w:p w14:paraId="6FB5805E" w14:textId="4346B7F8" w:rsidR="008746B8" w:rsidRDefault="00DA6B17" w:rsidP="00FF2BB6">
      <w:pPr>
        <w:rPr>
          <w:rFonts w:cs="Arial"/>
          <w:i/>
        </w:rPr>
      </w:pPr>
      <w:r w:rsidRPr="00D10DF8">
        <w:rPr>
          <w:rFonts w:cs="Arial"/>
          <w:i/>
        </w:rPr>
        <w:t>„Nincs szándék” jelzésű szentmiséknél még szabadon kérhető imaszándék</w:t>
      </w:r>
      <w:r w:rsidR="00153DBE" w:rsidRPr="00D10DF8">
        <w:rPr>
          <w:rFonts w:cs="Arial"/>
          <w:i/>
        </w:rPr>
        <w:t>.</w:t>
      </w:r>
    </w:p>
    <w:p w14:paraId="15509293" w14:textId="77777777" w:rsidR="00D10DF8" w:rsidRPr="00D10DF8" w:rsidRDefault="00D10DF8" w:rsidP="00FF2BB6">
      <w:pPr>
        <w:rPr>
          <w:rFonts w:cs="Arial"/>
          <w:i/>
          <w:sz w:val="16"/>
        </w:rPr>
      </w:pPr>
    </w:p>
    <w:p w14:paraId="54CA4CB3" w14:textId="77777777" w:rsidR="0010103A" w:rsidRPr="004B4D73" w:rsidRDefault="0010103A" w:rsidP="001B05D0">
      <w:pPr>
        <w:rPr>
          <w:sz w:val="6"/>
        </w:rPr>
      </w:pPr>
    </w:p>
    <w:p w14:paraId="54CA4CB4" w14:textId="4BF5421E" w:rsidR="00371C73" w:rsidRPr="0006731C" w:rsidRDefault="004C1006" w:rsidP="00371C73">
      <w:pPr>
        <w:pStyle w:val="Cmsor2"/>
        <w:numPr>
          <w:ilvl w:val="0"/>
          <w:numId w:val="0"/>
        </w:numPr>
      </w:pPr>
      <w:r>
        <w:br w:type="column"/>
      </w:r>
      <w:r w:rsidR="00371C73" w:rsidRPr="0006731C">
        <w:lastRenderedPageBreak/>
        <w:t>Hirdetések</w:t>
      </w:r>
    </w:p>
    <w:p w14:paraId="1697CCA8" w14:textId="3B404659" w:rsidR="00FB1BAA" w:rsidRPr="00FB1BAA" w:rsidRDefault="00FB1BAA" w:rsidP="00FB1BA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FB1BAA">
        <w:rPr>
          <w:rFonts w:cs="Arial"/>
        </w:rPr>
        <w:t xml:space="preserve">Idén is megrendezésre kerül, a Mór-Bodajki ifjúsági zarándoklat, szeptember 29-én és 30-án. Ebben az évben vendég zarándokok is érkeznek a passaui valamint a szatmári egyházmegyéből. A zarándoklatra előzetesen regisztrálni kell az </w:t>
      </w:r>
      <w:proofErr w:type="spellStart"/>
      <w:r w:rsidRPr="00FB1BAA">
        <w:rPr>
          <w:rFonts w:cs="Arial"/>
        </w:rPr>
        <w:t>ifjúság-pasztorációs</w:t>
      </w:r>
      <w:proofErr w:type="spellEnd"/>
      <w:r w:rsidRPr="00FB1BAA">
        <w:rPr>
          <w:rFonts w:cs="Arial"/>
        </w:rPr>
        <w:t xml:space="preserve"> iroda </w:t>
      </w:r>
      <w:proofErr w:type="spellStart"/>
      <w:r w:rsidRPr="00FB1BAA">
        <w:rPr>
          <w:rFonts w:cs="Arial"/>
        </w:rPr>
        <w:t>facebook</w:t>
      </w:r>
      <w:proofErr w:type="spellEnd"/>
      <w:r w:rsidRPr="00FB1BAA">
        <w:rPr>
          <w:rFonts w:cs="Arial"/>
        </w:rPr>
        <w:t xml:space="preserve"> oldalán, illetve ott részletes program is található. Minden érdeklődőt szeretettel várunk!</w:t>
      </w:r>
      <w:r w:rsidR="00AC608D">
        <w:rPr>
          <w:rFonts w:cs="Arial"/>
        </w:rPr>
        <w:t xml:space="preserve"> www.facebook.com/Ifjusag</w:t>
      </w:r>
    </w:p>
    <w:p w14:paraId="65C2673D" w14:textId="4F13D523" w:rsidR="00FB1BAA" w:rsidRDefault="00FB1BAA" w:rsidP="00FB1BA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Bak Ádám diakónus atya vezetésével i</w:t>
      </w:r>
      <w:r w:rsidRPr="00FB1BAA">
        <w:rPr>
          <w:rFonts w:cs="Arial"/>
        </w:rPr>
        <w:t>fjúsági hittan indul</w:t>
      </w:r>
      <w:r w:rsidR="00D10DF8">
        <w:rPr>
          <w:rFonts w:cs="Arial"/>
        </w:rPr>
        <w:t>t</w:t>
      </w:r>
      <w:r w:rsidRPr="00FB1BAA">
        <w:rPr>
          <w:rFonts w:cs="Arial"/>
        </w:rPr>
        <w:t xml:space="preserve"> plébániánkon „stand </w:t>
      </w:r>
      <w:proofErr w:type="spellStart"/>
      <w:r w:rsidRPr="00FB1BAA">
        <w:rPr>
          <w:rFonts w:cs="Arial"/>
        </w:rPr>
        <w:t>up</w:t>
      </w:r>
      <w:proofErr w:type="spellEnd"/>
      <w:r w:rsidRPr="00FB1BAA">
        <w:rPr>
          <w:rFonts w:cs="Arial"/>
        </w:rPr>
        <w:t xml:space="preserve"> </w:t>
      </w:r>
      <w:proofErr w:type="spellStart"/>
      <w:r w:rsidRPr="00FB1BAA">
        <w:rPr>
          <w:rFonts w:cs="Arial"/>
        </w:rPr>
        <w:t>catholic</w:t>
      </w:r>
      <w:proofErr w:type="spellEnd"/>
      <w:r w:rsidRPr="00FB1BAA">
        <w:rPr>
          <w:rFonts w:cs="Arial"/>
        </w:rPr>
        <w:t xml:space="preserve">” címmel. Péntekenként az esti </w:t>
      </w:r>
      <w:r>
        <w:rPr>
          <w:rFonts w:cs="Arial"/>
        </w:rPr>
        <w:t>s</w:t>
      </w:r>
      <w:r w:rsidRPr="00FB1BAA">
        <w:rPr>
          <w:rFonts w:cs="Arial"/>
        </w:rPr>
        <w:t>zentmise után 19:00-kor a plébánia klubhelységében (</w:t>
      </w:r>
      <w:r>
        <w:rPr>
          <w:rFonts w:cs="Arial"/>
        </w:rPr>
        <w:t>Arany János utca 13.</w:t>
      </w:r>
      <w:r w:rsidRPr="00FB1BAA">
        <w:rPr>
          <w:rFonts w:cs="Arial"/>
        </w:rPr>
        <w:t xml:space="preserve">) tartjuk az összejöveteleket. Szeretettel várunk minden fiatalt, aki szeretné megismerni </w:t>
      </w:r>
      <w:proofErr w:type="gramStart"/>
      <w:r w:rsidRPr="00FB1BAA">
        <w:rPr>
          <w:rFonts w:cs="Arial"/>
        </w:rPr>
        <w:t>miben</w:t>
      </w:r>
      <w:proofErr w:type="gramEnd"/>
      <w:r w:rsidRPr="00FB1BAA">
        <w:rPr>
          <w:rFonts w:cs="Arial"/>
        </w:rPr>
        <w:t xml:space="preserve"> hiszünk és miért hisszük.</w:t>
      </w:r>
    </w:p>
    <w:p w14:paraId="50970353" w14:textId="155F563C" w:rsidR="008E55BA" w:rsidRPr="004B1BE4" w:rsidRDefault="00D10DF8" w:rsidP="004B1BE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A</w:t>
      </w:r>
      <w:r>
        <w:rPr>
          <w:rFonts w:cs="Arial"/>
        </w:rPr>
        <w:t xml:space="preserve"> „</w:t>
      </w:r>
      <w:proofErr w:type="spellStart"/>
      <w:r>
        <w:rPr>
          <w:rFonts w:cs="Arial"/>
        </w:rPr>
        <w:t>Katekumen-csoport</w:t>
      </w:r>
      <w:proofErr w:type="spellEnd"/>
      <w:r>
        <w:rPr>
          <w:rFonts w:cs="Arial"/>
        </w:rPr>
        <w:t>”</w:t>
      </w:r>
      <w:proofErr w:type="spellStart"/>
      <w:r>
        <w:rPr>
          <w:rFonts w:cs="Arial"/>
        </w:rPr>
        <w:t>-ba</w:t>
      </w:r>
      <w:proofErr w:type="spellEnd"/>
      <w:r>
        <w:rPr>
          <w:rFonts w:cs="Arial"/>
        </w:rPr>
        <w:t xml:space="preserve"> várjuk</w:t>
      </w:r>
      <w:r w:rsidRPr="008E55BA">
        <w:rPr>
          <w:rFonts w:cs="Arial"/>
        </w:rPr>
        <w:t xml:space="preserve"> azo</w:t>
      </w:r>
      <w:r>
        <w:rPr>
          <w:rFonts w:cs="Arial"/>
        </w:rPr>
        <w:t>n</w:t>
      </w:r>
      <w:r w:rsidRPr="008E55BA">
        <w:rPr>
          <w:rFonts w:cs="Arial"/>
        </w:rPr>
        <w:t xml:space="preserve"> felnőttek</w:t>
      </w:r>
      <w:r>
        <w:rPr>
          <w:rFonts w:cs="Arial"/>
        </w:rPr>
        <w:t>et</w:t>
      </w:r>
      <w:r w:rsidRPr="008E55BA">
        <w:rPr>
          <w:rFonts w:cs="Arial"/>
        </w:rPr>
        <w:t xml:space="preserve">, akik a keresztség, </w:t>
      </w:r>
      <w:r>
        <w:rPr>
          <w:rFonts w:cs="Arial"/>
        </w:rPr>
        <w:t xml:space="preserve">az </w:t>
      </w:r>
      <w:r w:rsidRPr="008E55BA">
        <w:rPr>
          <w:rFonts w:cs="Arial"/>
        </w:rPr>
        <w:t xml:space="preserve">elsőáldozás vagy </w:t>
      </w:r>
      <w:r>
        <w:rPr>
          <w:rFonts w:cs="Arial"/>
        </w:rPr>
        <w:t xml:space="preserve">a </w:t>
      </w:r>
      <w:r w:rsidRPr="008E55BA">
        <w:rPr>
          <w:rFonts w:cs="Arial"/>
        </w:rPr>
        <w:t>bérmálkozás szentségében szeretnének részesülni</w:t>
      </w:r>
      <w:r>
        <w:rPr>
          <w:rFonts w:cs="Arial"/>
        </w:rPr>
        <w:t>.</w:t>
      </w:r>
      <w:r>
        <w:rPr>
          <w:rFonts w:cs="Arial"/>
        </w:rPr>
        <w:t xml:space="preserve"> A csoportot Visnyei László atya és </w:t>
      </w:r>
      <w:r w:rsidRPr="008E55BA">
        <w:rPr>
          <w:rFonts w:cs="Arial"/>
        </w:rPr>
        <w:t xml:space="preserve">Harmati-Oravecz Andrea </w:t>
      </w:r>
      <w:r>
        <w:rPr>
          <w:rFonts w:cs="Arial"/>
        </w:rPr>
        <w:t>vezeti</w:t>
      </w:r>
      <w:r w:rsidRPr="008E55BA">
        <w:rPr>
          <w:rFonts w:cs="Arial"/>
        </w:rPr>
        <w:t>.</w:t>
      </w:r>
      <w:r>
        <w:rPr>
          <w:rFonts w:cs="Arial"/>
        </w:rPr>
        <w:t xml:space="preserve"> Helyszín a plébánia klubhelyisége, Arany János utca 13.</w:t>
      </w:r>
      <w:r>
        <w:rPr>
          <w:rFonts w:cs="Arial"/>
        </w:rPr>
        <w:t xml:space="preserve"> Kéthetente van az összejövetel, a következő október 1-én 19 órakor lesz.</w:t>
      </w:r>
    </w:p>
    <w:p w14:paraId="4C6757B3" w14:textId="77777777" w:rsidR="008E55BA" w:rsidRPr="008E55BA" w:rsidRDefault="008E55BA" w:rsidP="008E55BA">
      <w:pPr>
        <w:pBdr>
          <w:bottom w:val="single" w:sz="4" w:space="1" w:color="auto"/>
        </w:pBdr>
        <w:jc w:val="left"/>
        <w:rPr>
          <w:rFonts w:cs="Arial"/>
        </w:rPr>
      </w:pPr>
    </w:p>
    <w:p w14:paraId="374C95C0" w14:textId="162DF7F1" w:rsidR="004B1BE4" w:rsidRDefault="004B1BE4" w:rsidP="004B1BE4">
      <w:pPr>
        <w:pStyle w:val="Cmsor2"/>
        <w:tabs>
          <w:tab w:val="clear" w:pos="576"/>
        </w:tabs>
        <w:ind w:left="0" w:firstLine="0"/>
      </w:pPr>
      <w:r>
        <w:t>„</w:t>
      </w:r>
      <w:r w:rsidRPr="004B1BE4">
        <w:t>Szent István országa</w:t>
      </w:r>
      <w:r>
        <w:br/>
        <w:t>Boldogasszony országa”</w:t>
      </w:r>
    </w:p>
    <w:p w14:paraId="038E862E" w14:textId="468857D4" w:rsidR="004B1BE4" w:rsidRPr="00FB1BAA" w:rsidRDefault="004B1BE4" w:rsidP="004B1BE4">
      <w:pPr>
        <w:jc w:val="center"/>
      </w:pPr>
      <w:r w:rsidRPr="004B1BE4">
        <w:t>Kórustalálkozó</w:t>
      </w:r>
      <w:r>
        <w:br/>
      </w:r>
      <w:r w:rsidRPr="004B1BE4">
        <w:t xml:space="preserve">a </w:t>
      </w:r>
      <w:proofErr w:type="spellStart"/>
      <w:r w:rsidRPr="004B1BE4">
        <w:t>Primavera</w:t>
      </w:r>
      <w:proofErr w:type="spellEnd"/>
      <w:r w:rsidRPr="004B1BE4">
        <w:t xml:space="preserve"> Kórus szervezésében</w:t>
      </w:r>
    </w:p>
    <w:p w14:paraId="01B26186" w14:textId="5C39461D" w:rsidR="004B1BE4" w:rsidRPr="004B1BE4" w:rsidRDefault="004B1BE4" w:rsidP="004B1BE4">
      <w:pPr>
        <w:jc w:val="center"/>
        <w:rPr>
          <w:rFonts w:cs="Arial"/>
        </w:rPr>
      </w:pPr>
      <w:r w:rsidRPr="004B1BE4">
        <w:rPr>
          <w:rFonts w:cs="Arial"/>
        </w:rPr>
        <w:t>Ünnepi hangverseny</w:t>
      </w:r>
      <w:r>
        <w:rPr>
          <w:rFonts w:cs="Arial"/>
        </w:rPr>
        <w:br/>
      </w:r>
      <w:r w:rsidRPr="004B1BE4">
        <w:rPr>
          <w:rFonts w:cs="Arial"/>
        </w:rPr>
        <w:t>2017. október 7. szombat 17:00</w:t>
      </w:r>
      <w:r>
        <w:rPr>
          <w:rFonts w:cs="Arial"/>
        </w:rPr>
        <w:br/>
      </w:r>
      <w:r w:rsidRPr="004B1BE4">
        <w:rPr>
          <w:rFonts w:cs="Arial"/>
        </w:rPr>
        <w:t>Szent Imre templom, Székesfehérvár, Városház tér</w:t>
      </w:r>
    </w:p>
    <w:p w14:paraId="3353FD37" w14:textId="77777777" w:rsidR="004B1BE4" w:rsidRPr="004B1BE4" w:rsidRDefault="004B1BE4" w:rsidP="004B1BE4">
      <w:pPr>
        <w:pStyle w:val="Listaszerbekezds"/>
        <w:ind w:left="283"/>
        <w:jc w:val="left"/>
        <w:rPr>
          <w:rFonts w:cs="Arial"/>
        </w:rPr>
      </w:pPr>
    </w:p>
    <w:p w14:paraId="3825EEEA" w14:textId="56147A04" w:rsidR="004B1BE4" w:rsidRPr="004B1BE4" w:rsidRDefault="004B1BE4" w:rsidP="004B1BE4">
      <w:pPr>
        <w:jc w:val="left"/>
        <w:rPr>
          <w:rFonts w:cs="Arial"/>
        </w:rPr>
      </w:pPr>
      <w:r w:rsidRPr="004B1BE4">
        <w:rPr>
          <w:rFonts w:cs="Arial"/>
        </w:rPr>
        <w:t>Műsor</w:t>
      </w:r>
      <w:r w:rsidR="006C6D6A">
        <w:rPr>
          <w:rFonts w:cs="Arial"/>
        </w:rPr>
        <w:t>:</w:t>
      </w:r>
      <w:bookmarkStart w:id="0" w:name="_GoBack"/>
      <w:bookmarkEnd w:id="0"/>
    </w:p>
    <w:p w14:paraId="3D29836B" w14:textId="1C439B95" w:rsidR="004B1BE4" w:rsidRPr="004B1BE4" w:rsidRDefault="004B1BE4" w:rsidP="004B1BE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proofErr w:type="spellStart"/>
      <w:r w:rsidRPr="004B1BE4">
        <w:rPr>
          <w:rFonts w:cs="Arial"/>
          <w:b/>
        </w:rPr>
        <w:t>Primavera</w:t>
      </w:r>
      <w:proofErr w:type="spellEnd"/>
      <w:r w:rsidRPr="004B1BE4">
        <w:rPr>
          <w:rFonts w:cs="Arial"/>
          <w:b/>
        </w:rPr>
        <w:t xml:space="preserve"> Kórus</w:t>
      </w:r>
      <w:r w:rsidRPr="004B1BE4">
        <w:rPr>
          <w:rFonts w:cs="Arial"/>
          <w:b/>
        </w:rPr>
        <w:br/>
      </w:r>
      <w:r w:rsidRPr="004B1BE4">
        <w:rPr>
          <w:rFonts w:cs="Arial"/>
          <w:b/>
        </w:rPr>
        <w:t xml:space="preserve">karnagy: Horányi </w:t>
      </w:r>
      <w:proofErr w:type="spellStart"/>
      <w:r w:rsidRPr="004B1BE4">
        <w:rPr>
          <w:rFonts w:cs="Arial"/>
          <w:b/>
        </w:rPr>
        <w:t>Ottilia</w:t>
      </w:r>
      <w:proofErr w:type="spellEnd"/>
      <w:r w:rsidRPr="004B1BE4">
        <w:rPr>
          <w:rFonts w:cs="Arial"/>
          <w:b/>
        </w:rPr>
        <w:br/>
      </w:r>
      <w:r w:rsidRPr="004B1BE4">
        <w:rPr>
          <w:rFonts w:cs="Arial"/>
        </w:rPr>
        <w:t>Kodály: Ének Szent István királyhoz</w:t>
      </w:r>
      <w:r w:rsidRPr="004B1BE4">
        <w:rPr>
          <w:rFonts w:cs="Arial"/>
        </w:rPr>
        <w:br/>
      </w:r>
      <w:r w:rsidRPr="004B1BE4">
        <w:rPr>
          <w:rFonts w:cs="Arial"/>
        </w:rPr>
        <w:t xml:space="preserve">Kodály Zoltán: Sík Sándor Te </w:t>
      </w:r>
      <w:proofErr w:type="spellStart"/>
      <w:r w:rsidRPr="004B1BE4">
        <w:rPr>
          <w:rFonts w:cs="Arial"/>
        </w:rPr>
        <w:t>Deuma</w:t>
      </w:r>
      <w:proofErr w:type="spellEnd"/>
      <w:r w:rsidRPr="004B1BE4">
        <w:rPr>
          <w:rFonts w:cs="Arial"/>
        </w:rPr>
        <w:br/>
      </w:r>
      <w:r w:rsidRPr="004B1BE4">
        <w:rPr>
          <w:rFonts w:cs="Arial"/>
        </w:rPr>
        <w:t xml:space="preserve">Orbán György: </w:t>
      </w:r>
      <w:proofErr w:type="spellStart"/>
      <w:r w:rsidRPr="004B1BE4">
        <w:rPr>
          <w:rFonts w:cs="Arial"/>
        </w:rPr>
        <w:t>Ave</w:t>
      </w:r>
      <w:proofErr w:type="spellEnd"/>
      <w:r w:rsidRPr="004B1BE4">
        <w:rPr>
          <w:rFonts w:cs="Arial"/>
        </w:rPr>
        <w:t xml:space="preserve"> Maria</w:t>
      </w:r>
      <w:r w:rsidRPr="004B1BE4">
        <w:rPr>
          <w:rFonts w:cs="Arial"/>
        </w:rPr>
        <w:br/>
      </w:r>
      <w:r w:rsidRPr="004B1BE4">
        <w:rPr>
          <w:rFonts w:cs="Arial"/>
        </w:rPr>
        <w:t xml:space="preserve">Mendelssohn: Der 42. </w:t>
      </w:r>
      <w:proofErr w:type="spellStart"/>
      <w:r w:rsidRPr="004B1BE4">
        <w:rPr>
          <w:rFonts w:cs="Arial"/>
        </w:rPr>
        <w:t>Psalm</w:t>
      </w:r>
      <w:proofErr w:type="spellEnd"/>
      <w:r w:rsidRPr="004B1BE4">
        <w:rPr>
          <w:rFonts w:cs="Arial"/>
        </w:rPr>
        <w:br/>
      </w:r>
      <w:proofErr w:type="spellStart"/>
      <w:r w:rsidRPr="004B1BE4">
        <w:rPr>
          <w:rFonts w:cs="Arial"/>
        </w:rPr>
        <w:t>Casares</w:t>
      </w:r>
      <w:proofErr w:type="spellEnd"/>
      <w:r w:rsidRPr="004B1BE4">
        <w:rPr>
          <w:rFonts w:cs="Arial"/>
        </w:rPr>
        <w:t xml:space="preserve">: </w:t>
      </w:r>
      <w:proofErr w:type="spellStart"/>
      <w:r w:rsidRPr="004B1BE4">
        <w:rPr>
          <w:rFonts w:cs="Arial"/>
        </w:rPr>
        <w:t>Dios</w:t>
      </w:r>
      <w:proofErr w:type="spellEnd"/>
      <w:r w:rsidRPr="004B1BE4">
        <w:rPr>
          <w:rFonts w:cs="Arial"/>
        </w:rPr>
        <w:t xml:space="preserve"> te </w:t>
      </w:r>
      <w:proofErr w:type="spellStart"/>
      <w:r w:rsidRPr="004B1BE4">
        <w:rPr>
          <w:rFonts w:cs="Arial"/>
        </w:rPr>
        <w:t>salve</w:t>
      </w:r>
      <w:proofErr w:type="spellEnd"/>
      <w:r w:rsidRPr="004B1BE4">
        <w:rPr>
          <w:rFonts w:cs="Arial"/>
        </w:rPr>
        <w:t>, Maria</w:t>
      </w:r>
    </w:p>
    <w:p w14:paraId="7CA364A7" w14:textId="77777777" w:rsidR="004B1BE4" w:rsidRPr="004B1BE4" w:rsidRDefault="004B1BE4" w:rsidP="004B1BE4">
      <w:pPr>
        <w:pStyle w:val="Listaszerbekezds"/>
        <w:ind w:left="283"/>
        <w:jc w:val="left"/>
        <w:rPr>
          <w:rFonts w:cs="Arial"/>
        </w:rPr>
      </w:pPr>
    </w:p>
    <w:p w14:paraId="248CBA2B" w14:textId="68B45CD2" w:rsidR="004B1BE4" w:rsidRPr="004B1BE4" w:rsidRDefault="004B1BE4" w:rsidP="004B1BE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4B1BE4">
        <w:rPr>
          <w:rFonts w:cs="Arial"/>
          <w:b/>
        </w:rPr>
        <w:t>Veszprémi Liszt Ferenc Kórustársaság</w:t>
      </w:r>
      <w:r w:rsidRPr="004B1BE4">
        <w:rPr>
          <w:rFonts w:cs="Arial"/>
          <w:b/>
        </w:rPr>
        <w:br/>
      </w:r>
      <w:r w:rsidRPr="004B1BE4">
        <w:rPr>
          <w:rFonts w:cs="Arial"/>
          <w:b/>
        </w:rPr>
        <w:t>karnagy: Kővári Péter</w:t>
      </w:r>
      <w:r w:rsidRPr="004B1BE4">
        <w:rPr>
          <w:rFonts w:cs="Arial"/>
          <w:b/>
        </w:rPr>
        <w:br/>
      </w:r>
      <w:r w:rsidRPr="004B1BE4">
        <w:rPr>
          <w:rFonts w:cs="Arial"/>
        </w:rPr>
        <w:t xml:space="preserve">J. H. </w:t>
      </w:r>
      <w:proofErr w:type="spellStart"/>
      <w:r w:rsidRPr="004B1BE4">
        <w:rPr>
          <w:rFonts w:cs="Arial"/>
        </w:rPr>
        <w:t>Schein</w:t>
      </w:r>
      <w:proofErr w:type="spellEnd"/>
      <w:r w:rsidRPr="004B1BE4">
        <w:rPr>
          <w:rFonts w:cs="Arial"/>
        </w:rPr>
        <w:t xml:space="preserve">: </w:t>
      </w:r>
      <w:proofErr w:type="spellStart"/>
      <w:r w:rsidRPr="004B1BE4">
        <w:rPr>
          <w:rFonts w:cs="Arial"/>
        </w:rPr>
        <w:t>Ich</w:t>
      </w:r>
      <w:proofErr w:type="spellEnd"/>
      <w:r w:rsidRPr="004B1BE4">
        <w:rPr>
          <w:rFonts w:cs="Arial"/>
        </w:rPr>
        <w:t xml:space="preserve"> </w:t>
      </w:r>
      <w:proofErr w:type="spellStart"/>
      <w:r w:rsidRPr="004B1BE4">
        <w:rPr>
          <w:rFonts w:cs="Arial"/>
        </w:rPr>
        <w:t>freue</w:t>
      </w:r>
      <w:proofErr w:type="spellEnd"/>
      <w:r w:rsidRPr="004B1BE4">
        <w:rPr>
          <w:rFonts w:cs="Arial"/>
        </w:rPr>
        <w:t xml:space="preserve"> </w:t>
      </w:r>
      <w:proofErr w:type="spellStart"/>
      <w:r w:rsidRPr="004B1BE4">
        <w:rPr>
          <w:rFonts w:cs="Arial"/>
        </w:rPr>
        <w:t>mich</w:t>
      </w:r>
      <w:proofErr w:type="spellEnd"/>
      <w:r w:rsidRPr="004B1BE4">
        <w:rPr>
          <w:rFonts w:cs="Arial"/>
        </w:rPr>
        <w:t xml:space="preserve"> </w:t>
      </w:r>
      <w:proofErr w:type="spellStart"/>
      <w:r w:rsidRPr="004B1BE4">
        <w:rPr>
          <w:rFonts w:cs="Arial"/>
        </w:rPr>
        <w:t>im</w:t>
      </w:r>
      <w:proofErr w:type="spellEnd"/>
      <w:r w:rsidRPr="004B1BE4">
        <w:rPr>
          <w:rFonts w:cs="Arial"/>
        </w:rPr>
        <w:t xml:space="preserve"> Herren</w:t>
      </w:r>
      <w:r w:rsidRPr="004B1BE4">
        <w:rPr>
          <w:rFonts w:cs="Arial"/>
        </w:rPr>
        <w:br/>
      </w:r>
      <w:r w:rsidRPr="004B1BE4">
        <w:rPr>
          <w:rFonts w:cs="Arial"/>
        </w:rPr>
        <w:t xml:space="preserve">W. Byrd: </w:t>
      </w:r>
      <w:proofErr w:type="spellStart"/>
      <w:r w:rsidRPr="004B1BE4">
        <w:rPr>
          <w:rFonts w:cs="Arial"/>
        </w:rPr>
        <w:t>Ave</w:t>
      </w:r>
      <w:proofErr w:type="spellEnd"/>
      <w:r w:rsidRPr="004B1BE4">
        <w:rPr>
          <w:rFonts w:cs="Arial"/>
        </w:rPr>
        <w:t xml:space="preserve"> </w:t>
      </w:r>
      <w:proofErr w:type="spellStart"/>
      <w:r w:rsidRPr="004B1BE4">
        <w:rPr>
          <w:rFonts w:cs="Arial"/>
        </w:rPr>
        <w:t>verum</w:t>
      </w:r>
      <w:proofErr w:type="spellEnd"/>
      <w:r w:rsidRPr="004B1BE4">
        <w:rPr>
          <w:rFonts w:cs="Arial"/>
        </w:rPr>
        <w:t xml:space="preserve"> corpus</w:t>
      </w:r>
      <w:r w:rsidRPr="004B1BE4">
        <w:rPr>
          <w:rFonts w:cs="Arial"/>
        </w:rPr>
        <w:br/>
      </w:r>
      <w:proofErr w:type="spellStart"/>
      <w:r w:rsidRPr="004B1BE4">
        <w:rPr>
          <w:rFonts w:cs="Arial"/>
        </w:rPr>
        <w:t>Kocsár</w:t>
      </w:r>
      <w:proofErr w:type="spellEnd"/>
      <w:r w:rsidRPr="004B1BE4">
        <w:rPr>
          <w:rFonts w:cs="Arial"/>
        </w:rPr>
        <w:t xml:space="preserve"> Miklós: </w:t>
      </w:r>
      <w:proofErr w:type="gramStart"/>
      <w:r w:rsidRPr="004B1BE4">
        <w:rPr>
          <w:rFonts w:cs="Arial"/>
        </w:rPr>
        <w:t>Oh</w:t>
      </w:r>
      <w:proofErr w:type="gramEnd"/>
      <w:r w:rsidRPr="004B1BE4">
        <w:rPr>
          <w:rFonts w:cs="Arial"/>
        </w:rPr>
        <w:t xml:space="preserve"> hajnal</w:t>
      </w:r>
      <w:r w:rsidRPr="004B1BE4">
        <w:rPr>
          <w:rFonts w:cs="Arial"/>
        </w:rPr>
        <w:br/>
      </w:r>
      <w:r w:rsidRPr="004B1BE4">
        <w:rPr>
          <w:rFonts w:cs="Arial"/>
        </w:rPr>
        <w:t xml:space="preserve">Liszt Ferenc: </w:t>
      </w:r>
      <w:proofErr w:type="spellStart"/>
      <w:r w:rsidRPr="004B1BE4">
        <w:rPr>
          <w:rFonts w:cs="Arial"/>
        </w:rPr>
        <w:t>Ave</w:t>
      </w:r>
      <w:proofErr w:type="spellEnd"/>
      <w:r w:rsidRPr="004B1BE4">
        <w:rPr>
          <w:rFonts w:cs="Arial"/>
        </w:rPr>
        <w:t xml:space="preserve"> Maria S.38.</w:t>
      </w:r>
      <w:r w:rsidRPr="004B1BE4">
        <w:rPr>
          <w:rFonts w:cs="Arial"/>
        </w:rPr>
        <w:br/>
      </w:r>
      <w:r w:rsidRPr="004B1BE4">
        <w:rPr>
          <w:rFonts w:cs="Arial"/>
        </w:rPr>
        <w:t>Kodály Zoltán: Szép Könyörgés</w:t>
      </w:r>
      <w:r w:rsidRPr="004B1BE4">
        <w:rPr>
          <w:rFonts w:cs="Arial"/>
        </w:rPr>
        <w:br/>
      </w:r>
    </w:p>
    <w:p w14:paraId="2B4A5323" w14:textId="6A59DF3E" w:rsidR="004B1BE4" w:rsidRPr="004B1BE4" w:rsidRDefault="004B1BE4" w:rsidP="004B1BE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4B1BE4">
        <w:rPr>
          <w:rFonts w:cs="Arial"/>
          <w:b/>
        </w:rPr>
        <w:t>Galánta, Kodály Zoltán Daloskör</w:t>
      </w:r>
      <w:r w:rsidRPr="004B1BE4">
        <w:rPr>
          <w:rFonts w:cs="Arial"/>
          <w:b/>
        </w:rPr>
        <w:br/>
      </w:r>
      <w:r w:rsidRPr="004B1BE4">
        <w:rPr>
          <w:rFonts w:cs="Arial"/>
          <w:b/>
        </w:rPr>
        <w:t>karnagy: Józsa Mónika</w:t>
      </w:r>
      <w:r w:rsidRPr="004B1BE4">
        <w:rPr>
          <w:rFonts w:cs="Arial"/>
          <w:b/>
        </w:rPr>
        <w:br/>
      </w:r>
      <w:r w:rsidRPr="004B1BE4">
        <w:rPr>
          <w:rFonts w:cs="Arial"/>
        </w:rPr>
        <w:t xml:space="preserve">Szokolay Sándor: </w:t>
      </w:r>
      <w:proofErr w:type="gramStart"/>
      <w:r w:rsidRPr="004B1BE4">
        <w:rPr>
          <w:rFonts w:cs="Arial"/>
        </w:rPr>
        <w:t>Ima rontás</w:t>
      </w:r>
      <w:proofErr w:type="gramEnd"/>
      <w:r w:rsidRPr="004B1BE4">
        <w:rPr>
          <w:rFonts w:cs="Arial"/>
        </w:rPr>
        <w:t xml:space="preserve"> ellen  - Fohász Erdély faluiért</w:t>
      </w:r>
      <w:r w:rsidRPr="004B1BE4">
        <w:rPr>
          <w:rFonts w:cs="Arial"/>
        </w:rPr>
        <w:br/>
      </w:r>
      <w:r w:rsidRPr="004B1BE4">
        <w:rPr>
          <w:rFonts w:cs="Arial"/>
        </w:rPr>
        <w:t>Ó szent István dicsértessél – csángó magyar népének</w:t>
      </w:r>
      <w:r w:rsidRPr="004B1BE4">
        <w:rPr>
          <w:rFonts w:cs="Arial"/>
        </w:rPr>
        <w:br/>
      </w:r>
      <w:r w:rsidRPr="004B1BE4">
        <w:rPr>
          <w:rFonts w:cs="Arial"/>
        </w:rPr>
        <w:t xml:space="preserve">Franz </w:t>
      </w:r>
      <w:proofErr w:type="spellStart"/>
      <w:r w:rsidRPr="004B1BE4">
        <w:rPr>
          <w:rFonts w:cs="Arial"/>
        </w:rPr>
        <w:t>Biebl</w:t>
      </w:r>
      <w:proofErr w:type="spellEnd"/>
      <w:r w:rsidRPr="004B1BE4">
        <w:rPr>
          <w:rFonts w:cs="Arial"/>
        </w:rPr>
        <w:t xml:space="preserve">: </w:t>
      </w:r>
      <w:proofErr w:type="spellStart"/>
      <w:r w:rsidRPr="004B1BE4">
        <w:rPr>
          <w:rFonts w:cs="Arial"/>
        </w:rPr>
        <w:t>Ave</w:t>
      </w:r>
      <w:proofErr w:type="spellEnd"/>
      <w:r w:rsidRPr="004B1BE4">
        <w:rPr>
          <w:rFonts w:cs="Arial"/>
        </w:rPr>
        <w:t xml:space="preserve"> Maria (Angelus Domini)</w:t>
      </w:r>
      <w:r w:rsidRPr="004B1BE4">
        <w:rPr>
          <w:rFonts w:cs="Arial"/>
        </w:rPr>
        <w:br/>
      </w:r>
      <w:r w:rsidRPr="004B1BE4">
        <w:rPr>
          <w:rFonts w:cs="Arial"/>
        </w:rPr>
        <w:t>Kodály Zoltán – Gazdag Erzsi: Balassi Bálint elfelejtett éneke</w:t>
      </w:r>
      <w:r w:rsidRPr="004B1BE4">
        <w:rPr>
          <w:rFonts w:cs="Arial"/>
        </w:rPr>
        <w:br/>
      </w:r>
      <w:r w:rsidRPr="004B1BE4">
        <w:rPr>
          <w:rFonts w:cs="Arial"/>
        </w:rPr>
        <w:t>Szőnyi Erzsébet: Ima alkonyi harangszóra</w:t>
      </w:r>
      <w:r w:rsidRPr="004B1BE4">
        <w:rPr>
          <w:rFonts w:cs="Arial"/>
        </w:rPr>
        <w:br/>
      </w:r>
    </w:p>
    <w:p w14:paraId="189B46A0" w14:textId="474ABDE4" w:rsidR="008E55BA" w:rsidRPr="004B1BE4" w:rsidRDefault="004B1BE4" w:rsidP="004B1BE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4B1BE4">
        <w:rPr>
          <w:rFonts w:cs="Arial"/>
          <w:b/>
        </w:rPr>
        <w:t>Közös mű:</w:t>
      </w:r>
      <w:r w:rsidRPr="004B1BE4">
        <w:rPr>
          <w:rFonts w:cs="Arial"/>
          <w:b/>
        </w:rPr>
        <w:br/>
      </w:r>
      <w:r w:rsidRPr="004B1BE4">
        <w:rPr>
          <w:rFonts w:cs="Arial"/>
        </w:rPr>
        <w:t>Bárdos Lajos: Boldogasszony</w:t>
      </w:r>
    </w:p>
    <w:p w14:paraId="2EFB152F" w14:textId="77777777" w:rsidR="00F4010F" w:rsidRPr="00F4010F" w:rsidRDefault="00F4010F" w:rsidP="00F4010F">
      <w:pPr>
        <w:rPr>
          <w:rFonts w:cs="Arial"/>
          <w:sz w:val="6"/>
        </w:rPr>
      </w:pPr>
    </w:p>
    <w:p w14:paraId="61E2CE78" w14:textId="77777777" w:rsidR="00F4010F" w:rsidRPr="00F4010F" w:rsidRDefault="00F4010F" w:rsidP="00F4010F">
      <w:pPr>
        <w:rPr>
          <w:rFonts w:cs="Arial"/>
          <w:sz w:val="12"/>
        </w:rPr>
        <w:sectPr w:rsidR="00F4010F" w:rsidRPr="00F4010F" w:rsidSect="00D10DF8">
          <w:type w:val="continuous"/>
          <w:pgSz w:w="11906" w:h="16838"/>
          <w:pgMar w:top="397" w:right="567" w:bottom="397" w:left="425" w:header="709" w:footer="709" w:gutter="0"/>
          <w:cols w:num="2" w:sep="1" w:space="141" w:equalWidth="0">
            <w:col w:w="5443" w:space="141"/>
            <w:col w:w="5330"/>
          </w:cols>
          <w:docGrid w:linePitch="360"/>
        </w:sect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7"/>
  </w:num>
  <w:num w:numId="13">
    <w:abstractNumId w:val="12"/>
  </w:num>
  <w:num w:numId="14">
    <w:abstractNumId w:val="11"/>
  </w:num>
  <w:num w:numId="15">
    <w:abstractNumId w:val="9"/>
  </w:num>
  <w:num w:numId="16">
    <w:abstractNumId w:val="6"/>
  </w:num>
  <w:num w:numId="17">
    <w:abstractNumId w:val="10"/>
  </w:num>
  <w:num w:numId="18">
    <w:abstractNumId w:val="8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6B7D"/>
    <w:rsid w:val="00016B9B"/>
    <w:rsid w:val="000178F2"/>
    <w:rsid w:val="00020059"/>
    <w:rsid w:val="00020579"/>
    <w:rsid w:val="0002369D"/>
    <w:rsid w:val="00023F2D"/>
    <w:rsid w:val="000257DF"/>
    <w:rsid w:val="00025AD7"/>
    <w:rsid w:val="00027547"/>
    <w:rsid w:val="0003064C"/>
    <w:rsid w:val="0003659A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6243"/>
    <w:rsid w:val="00066B13"/>
    <w:rsid w:val="0006731C"/>
    <w:rsid w:val="00067E02"/>
    <w:rsid w:val="00067F7E"/>
    <w:rsid w:val="00070A20"/>
    <w:rsid w:val="00071F7F"/>
    <w:rsid w:val="000737A7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6317"/>
    <w:rsid w:val="00107ECF"/>
    <w:rsid w:val="00111916"/>
    <w:rsid w:val="00112CDF"/>
    <w:rsid w:val="00113CD0"/>
    <w:rsid w:val="00114E15"/>
    <w:rsid w:val="00115FEF"/>
    <w:rsid w:val="00116E83"/>
    <w:rsid w:val="0012137A"/>
    <w:rsid w:val="00122676"/>
    <w:rsid w:val="00124645"/>
    <w:rsid w:val="00125535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61A1"/>
    <w:rsid w:val="001566B1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7FB0"/>
    <w:rsid w:val="002029E0"/>
    <w:rsid w:val="00204B3A"/>
    <w:rsid w:val="00205B0E"/>
    <w:rsid w:val="002112CB"/>
    <w:rsid w:val="00213C54"/>
    <w:rsid w:val="0021486E"/>
    <w:rsid w:val="002156FC"/>
    <w:rsid w:val="00215C80"/>
    <w:rsid w:val="0021600E"/>
    <w:rsid w:val="002166E6"/>
    <w:rsid w:val="00217968"/>
    <w:rsid w:val="0022170E"/>
    <w:rsid w:val="00221D1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F08DC"/>
    <w:rsid w:val="003F0B06"/>
    <w:rsid w:val="003F5B4A"/>
    <w:rsid w:val="003F60F6"/>
    <w:rsid w:val="00402044"/>
    <w:rsid w:val="004034E8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17AF"/>
    <w:rsid w:val="00502531"/>
    <w:rsid w:val="005028DF"/>
    <w:rsid w:val="00503B0A"/>
    <w:rsid w:val="0050548C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942"/>
    <w:rsid w:val="00660EAD"/>
    <w:rsid w:val="00661A3B"/>
    <w:rsid w:val="006647EE"/>
    <w:rsid w:val="00664BB8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A9"/>
    <w:rsid w:val="006C008E"/>
    <w:rsid w:val="006C02D1"/>
    <w:rsid w:val="006C0797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F0435"/>
    <w:rsid w:val="006F1F0B"/>
    <w:rsid w:val="006F2921"/>
    <w:rsid w:val="006F4494"/>
    <w:rsid w:val="006F4A58"/>
    <w:rsid w:val="006F561C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960"/>
    <w:rsid w:val="00720824"/>
    <w:rsid w:val="00720ABB"/>
    <w:rsid w:val="007223BE"/>
    <w:rsid w:val="00724E6A"/>
    <w:rsid w:val="00725AB6"/>
    <w:rsid w:val="00725D72"/>
    <w:rsid w:val="007261B2"/>
    <w:rsid w:val="00731D47"/>
    <w:rsid w:val="00732BA5"/>
    <w:rsid w:val="00734E6C"/>
    <w:rsid w:val="007356D5"/>
    <w:rsid w:val="007378BD"/>
    <w:rsid w:val="00741C07"/>
    <w:rsid w:val="00744094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7041A"/>
    <w:rsid w:val="007718E0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802CC2"/>
    <w:rsid w:val="00803493"/>
    <w:rsid w:val="008035AF"/>
    <w:rsid w:val="008048C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2DE1"/>
    <w:rsid w:val="00852E89"/>
    <w:rsid w:val="008562BE"/>
    <w:rsid w:val="008566BF"/>
    <w:rsid w:val="0085694A"/>
    <w:rsid w:val="008623BB"/>
    <w:rsid w:val="00864245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6CB7"/>
    <w:rsid w:val="008B71AB"/>
    <w:rsid w:val="008B7A1F"/>
    <w:rsid w:val="008C08C2"/>
    <w:rsid w:val="008C13F1"/>
    <w:rsid w:val="008C1B4D"/>
    <w:rsid w:val="008C727A"/>
    <w:rsid w:val="008D0CA7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C05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BE2"/>
    <w:rsid w:val="00950D0C"/>
    <w:rsid w:val="00950F39"/>
    <w:rsid w:val="00955663"/>
    <w:rsid w:val="009562CA"/>
    <w:rsid w:val="00960764"/>
    <w:rsid w:val="00961BEF"/>
    <w:rsid w:val="00964A13"/>
    <w:rsid w:val="0096521C"/>
    <w:rsid w:val="00965295"/>
    <w:rsid w:val="00970D77"/>
    <w:rsid w:val="00971955"/>
    <w:rsid w:val="00973262"/>
    <w:rsid w:val="00974D0F"/>
    <w:rsid w:val="009759E4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387E"/>
    <w:rsid w:val="00B73ED6"/>
    <w:rsid w:val="00B7438E"/>
    <w:rsid w:val="00B84B82"/>
    <w:rsid w:val="00B853E2"/>
    <w:rsid w:val="00B87377"/>
    <w:rsid w:val="00B87D0C"/>
    <w:rsid w:val="00B9142E"/>
    <w:rsid w:val="00B91A02"/>
    <w:rsid w:val="00B92AF4"/>
    <w:rsid w:val="00B92C1F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F0261"/>
    <w:rsid w:val="00CF070A"/>
    <w:rsid w:val="00CF5B3F"/>
    <w:rsid w:val="00CF6A14"/>
    <w:rsid w:val="00CF7327"/>
    <w:rsid w:val="00D01691"/>
    <w:rsid w:val="00D01BE6"/>
    <w:rsid w:val="00D02C08"/>
    <w:rsid w:val="00D051FB"/>
    <w:rsid w:val="00D06545"/>
    <w:rsid w:val="00D06686"/>
    <w:rsid w:val="00D10DF8"/>
    <w:rsid w:val="00D15FF3"/>
    <w:rsid w:val="00D171CB"/>
    <w:rsid w:val="00D17C35"/>
    <w:rsid w:val="00D21E71"/>
    <w:rsid w:val="00D2354B"/>
    <w:rsid w:val="00D23880"/>
    <w:rsid w:val="00D2411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35B9"/>
    <w:rsid w:val="00D70338"/>
    <w:rsid w:val="00D72715"/>
    <w:rsid w:val="00D72D4B"/>
    <w:rsid w:val="00D75DF6"/>
    <w:rsid w:val="00D809F3"/>
    <w:rsid w:val="00D8255D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5D24"/>
    <w:rsid w:val="00DA6B17"/>
    <w:rsid w:val="00DA722E"/>
    <w:rsid w:val="00DA7E0B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6B2F"/>
    <w:rsid w:val="00E56D82"/>
    <w:rsid w:val="00E578B6"/>
    <w:rsid w:val="00E65546"/>
    <w:rsid w:val="00E66094"/>
    <w:rsid w:val="00E70725"/>
    <w:rsid w:val="00E71C7D"/>
    <w:rsid w:val="00E75436"/>
    <w:rsid w:val="00E75A48"/>
    <w:rsid w:val="00E76B1B"/>
    <w:rsid w:val="00E776E0"/>
    <w:rsid w:val="00E8055B"/>
    <w:rsid w:val="00E84DB4"/>
    <w:rsid w:val="00E86D97"/>
    <w:rsid w:val="00E87E8F"/>
    <w:rsid w:val="00E87FBE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3A11"/>
    <w:rsid w:val="00EC585E"/>
    <w:rsid w:val="00EC5BFA"/>
    <w:rsid w:val="00EC6A33"/>
    <w:rsid w:val="00EC7A92"/>
    <w:rsid w:val="00ED0A0F"/>
    <w:rsid w:val="00ED0F1F"/>
    <w:rsid w:val="00ED140B"/>
    <w:rsid w:val="00ED724A"/>
    <w:rsid w:val="00EE0C6E"/>
    <w:rsid w:val="00EE2B8B"/>
    <w:rsid w:val="00EE50D8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60BD"/>
    <w:rsid w:val="00F26E73"/>
    <w:rsid w:val="00F27983"/>
    <w:rsid w:val="00F307F4"/>
    <w:rsid w:val="00F34D0C"/>
    <w:rsid w:val="00F34F54"/>
    <w:rsid w:val="00F3618D"/>
    <w:rsid w:val="00F371C3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6678"/>
    <w:rsid w:val="00FA06C4"/>
    <w:rsid w:val="00FA0DE1"/>
    <w:rsid w:val="00FA23FF"/>
    <w:rsid w:val="00FA2C5D"/>
    <w:rsid w:val="00FA583A"/>
    <w:rsid w:val="00FA7F92"/>
    <w:rsid w:val="00FB1BAA"/>
    <w:rsid w:val="00FB50E9"/>
    <w:rsid w:val="00FB6E19"/>
    <w:rsid w:val="00FB6EB2"/>
    <w:rsid w:val="00FC07B6"/>
    <w:rsid w:val="00FC15A2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ntion">
    <w:name w:val="Mention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ntion">
    <w:name w:val="Mention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00F1A-AABD-478F-897D-BDF667C27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645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4</cp:revision>
  <cp:lastPrinted>2017-09-22T13:47:00Z</cp:lastPrinted>
  <dcterms:created xsi:type="dcterms:W3CDTF">2017-09-22T12:58:00Z</dcterms:created>
  <dcterms:modified xsi:type="dcterms:W3CDTF">2017-09-22T13:51:00Z</dcterms:modified>
</cp:coreProperties>
</file>