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39CC2063" w14:textId="01BAE836" w:rsidR="00B1199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 xml:space="preserve">A </w:t>
      </w:r>
      <w:r w:rsidR="00A90B51">
        <w:rPr>
          <w:b/>
          <w:spacing w:val="-6"/>
        </w:rPr>
        <w:t>2</w:t>
      </w:r>
      <w:r w:rsidR="00D10DF8">
        <w:rPr>
          <w:b/>
          <w:spacing w:val="-6"/>
        </w:rPr>
        <w:t>4</w:t>
      </w:r>
      <w:r w:rsidRPr="00FB1BAA">
        <w:rPr>
          <w:b/>
          <w:spacing w:val="-6"/>
        </w:rPr>
        <w:t>. zsoltár válasza:</w:t>
      </w:r>
    </w:p>
    <w:p w14:paraId="54CA4C96" w14:textId="1FF9B22C" w:rsidR="007546A3" w:rsidRDefault="00A90B51" w:rsidP="007546A3">
      <w:r>
        <w:t>Emlékezzél meg, Uram, * irgalmasságodról</w:t>
      </w:r>
      <w:r w:rsidR="00D10DF8">
        <w:t>.</w:t>
      </w:r>
    </w:p>
    <w:p w14:paraId="4934FAEE" w14:textId="108B581A" w:rsidR="00A90B51" w:rsidRPr="00A90B51" w:rsidRDefault="00A90B51" w:rsidP="007546A3">
      <w:pPr>
        <w:rPr>
          <w:b/>
        </w:rPr>
      </w:pPr>
      <w:r w:rsidRPr="00A90B51">
        <w:rPr>
          <w:b/>
        </w:rPr>
        <w:t>Válaszos ének:</w:t>
      </w:r>
    </w:p>
    <w:p w14:paraId="4CBF968A" w14:textId="53941793" w:rsidR="00A90B51" w:rsidRPr="00FB1BAA" w:rsidRDefault="00A90B51" w:rsidP="007546A3">
      <w:pPr>
        <w:rPr>
          <w:spacing w:val="-6"/>
        </w:rPr>
      </w:pPr>
      <w:r>
        <w:t>Mindenek sze</w:t>
      </w:r>
      <w:r w:rsidRPr="00A90B51">
        <w:rPr>
          <w:u w:val="single"/>
        </w:rPr>
        <w:t>m</w:t>
      </w:r>
      <w:r>
        <w:rPr>
          <w:u w:val="single"/>
        </w:rPr>
        <w:t>ei</w:t>
      </w:r>
      <w:r>
        <w:t xml:space="preserve"> Tebenned bíz</w:t>
      </w:r>
      <w:r>
        <w:rPr>
          <w:u w:val="single"/>
        </w:rPr>
        <w:t>nak, Uram</w:t>
      </w:r>
      <w:r>
        <w:rPr>
          <w:u w:val="single"/>
        </w:rPr>
        <w:t>,</w:t>
      </w:r>
      <w:r>
        <w:t xml:space="preserve"> mert Te adsz nekik eledelt alkal</w:t>
      </w:r>
      <w:r>
        <w:rPr>
          <w:u w:val="single"/>
        </w:rPr>
        <w:t>mas időben</w:t>
      </w:r>
      <w:r>
        <w:rPr>
          <w:u w:val="single"/>
        </w:rPr>
        <w:t>.</w:t>
      </w:r>
    </w:p>
    <w:p w14:paraId="54CA4C97" w14:textId="3533264F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Pr="00FB1BAA">
        <w:rPr>
          <w:b/>
          <w:spacing w:val="-6"/>
        </w:rPr>
        <w:t>Mt</w:t>
      </w:r>
      <w:proofErr w:type="spellEnd"/>
      <w:r w:rsidRPr="00FB1BAA">
        <w:rPr>
          <w:b/>
          <w:spacing w:val="-6"/>
        </w:rPr>
        <w:t xml:space="preserve"> </w:t>
      </w:r>
      <w:r w:rsidR="00D10DF8">
        <w:rPr>
          <w:b/>
          <w:spacing w:val="-6"/>
        </w:rPr>
        <w:t>2</w:t>
      </w:r>
      <w:r w:rsidR="00A90B51">
        <w:rPr>
          <w:b/>
          <w:spacing w:val="-6"/>
        </w:rPr>
        <w:t>1</w:t>
      </w:r>
      <w:r w:rsidR="00B11993" w:rsidRPr="00FB1BAA">
        <w:rPr>
          <w:b/>
          <w:spacing w:val="-6"/>
        </w:rPr>
        <w:t>,</w:t>
      </w:r>
      <w:r w:rsidR="00A90B51">
        <w:rPr>
          <w:b/>
          <w:spacing w:val="-6"/>
        </w:rPr>
        <w:t>28</w:t>
      </w:r>
      <w:r w:rsidR="00B11993" w:rsidRPr="00FB1BAA">
        <w:rPr>
          <w:b/>
          <w:spacing w:val="-6"/>
        </w:rPr>
        <w:t>-</w:t>
      </w:r>
      <w:r w:rsidR="00A90B51">
        <w:rPr>
          <w:b/>
          <w:spacing w:val="-6"/>
        </w:rPr>
        <w:t>32</w:t>
      </w:r>
      <w:r w:rsidRPr="00FB1BAA">
        <w:rPr>
          <w:b/>
          <w:spacing w:val="-6"/>
        </w:rPr>
        <w:t>)</w:t>
      </w:r>
    </w:p>
    <w:p w14:paraId="54CA4C98" w14:textId="7FAF82F5" w:rsidR="007546A3" w:rsidRPr="00FB1BAA" w:rsidRDefault="00A90B51" w:rsidP="00153DBE">
      <w:pPr>
        <w:rPr>
          <w:spacing w:val="-6"/>
        </w:rPr>
      </w:pPr>
      <w:r>
        <w:t xml:space="preserve">Abban az időben Jézus ezt mondta a főpapoknak és a nép </w:t>
      </w:r>
      <w:proofErr w:type="spellStart"/>
      <w:r>
        <w:t>véneinek</w:t>
      </w:r>
      <w:proofErr w:type="spellEnd"/>
      <w:r>
        <w:t>: „Erről mi a véleményetek? Egy embernek két fia volt. Odament az egyikhez, és így szólt hozzá: Fiam, menj ki ma, és dolgozz a szőlőben! - A fiú azt válaszolta</w:t>
      </w:r>
      <w:proofErr w:type="gramStart"/>
      <w:r>
        <w:t>: »Nincs</w:t>
      </w:r>
      <w:proofErr w:type="gramEnd"/>
      <w:r>
        <w:t xml:space="preserve"> kedvem!«, de később megbánta, és mégis kiment. Odament a másikhoz, és annak is szólt. Az így válaszolt: Szívesen, uram!«, menni azonban nem ment. Kettőjük közül melyikük teljesítette az apa akaratát?” Azt felelték: „Az első.” Erre Jézus így szólt hozzájuk: „Bizony mondom nektek: A vámosok és utcanők megelőznek </w:t>
      </w:r>
      <w:proofErr w:type="gramStart"/>
      <w:r>
        <w:t>bennetek</w:t>
      </w:r>
      <w:proofErr w:type="gramEnd"/>
      <w:r>
        <w:t xml:space="preserve"> Isten országában. Mert eljött hozzátok János az igazságosság útján járva, és ti nem hittetek neki, a vámosok és utcanők viszont hittek neki. És ti, akik mindezt láttátok, még utólag sem tértek jobb belátásra, hogy higgyetek neki!”</w:t>
      </w:r>
    </w:p>
    <w:p w14:paraId="54CA4C99" w14:textId="77777777" w:rsidR="00923C05" w:rsidRPr="00F12CF4" w:rsidRDefault="00923C05" w:rsidP="007546A3">
      <w:pPr>
        <w:pBdr>
          <w:bottom w:val="single" w:sz="4" w:space="1" w:color="auto"/>
        </w:pBdr>
        <w:rPr>
          <w:sz w:val="10"/>
        </w:rPr>
      </w:pPr>
    </w:p>
    <w:p w14:paraId="54CA4C9A" w14:textId="77777777" w:rsidR="001B05D0" w:rsidRPr="001B05D0" w:rsidRDefault="001B05D0" w:rsidP="009E1733">
      <w:pPr>
        <w:jc w:val="left"/>
        <w:rPr>
          <w:rFonts w:cs="Arial"/>
          <w:spacing w:val="-6"/>
          <w:sz w:val="2"/>
        </w:rPr>
      </w:pPr>
    </w:p>
    <w:p w14:paraId="596C2ECB" w14:textId="35A8E103" w:rsidR="00766341" w:rsidRPr="00FB1BAA" w:rsidRDefault="00766341" w:rsidP="004B0CFB">
      <w:pPr>
        <w:pStyle w:val="Cmsor2"/>
        <w:jc w:val="both"/>
        <w:rPr>
          <w:sz w:val="2"/>
        </w:rPr>
      </w:pPr>
    </w:p>
    <w:tbl>
      <w:tblPr>
        <w:tblStyle w:val="Rcsostblzat"/>
        <w:tblW w:w="5387" w:type="dxa"/>
        <w:tblLook w:val="04A0" w:firstRow="1" w:lastRow="0" w:firstColumn="1" w:lastColumn="0" w:noHBand="0" w:noVBand="1"/>
      </w:tblPr>
      <w:tblGrid>
        <w:gridCol w:w="1217"/>
        <w:gridCol w:w="9"/>
        <w:gridCol w:w="4161"/>
      </w:tblGrid>
      <w:tr w:rsidR="00FF2BB6" w14:paraId="52686789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F3A15EF" w14:textId="703F8B37" w:rsidR="00FF2BB6" w:rsidRPr="00FF2BB6" w:rsidRDefault="00FF2BB6" w:rsidP="00FF2BB6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Szent Imre </w:t>
            </w:r>
            <w:proofErr w:type="gramStart"/>
            <w:r w:rsidRPr="00153DBE">
              <w:rPr>
                <w:b/>
                <w:sz w:val="24"/>
              </w:rPr>
              <w:t xml:space="preserve">templom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FF2BB6" w14:paraId="097AFF21" w14:textId="77777777" w:rsidTr="00083998">
        <w:tc>
          <w:tcPr>
            <w:tcW w:w="1227" w:type="dxa"/>
          </w:tcPr>
          <w:p w14:paraId="770E00C2" w14:textId="15079281" w:rsidR="00FF2BB6" w:rsidRDefault="00FF2BB6" w:rsidP="00FF2BB6">
            <w:r>
              <w:t>Hétfő</w:t>
            </w:r>
          </w:p>
        </w:tc>
        <w:tc>
          <w:tcPr>
            <w:tcW w:w="4727" w:type="dxa"/>
            <w:gridSpan w:val="2"/>
          </w:tcPr>
          <w:p w14:paraId="6F401BE4" w14:textId="13A99C82" w:rsidR="00FF2BB6" w:rsidRDefault="00FF2BB6" w:rsidP="00FF2BB6">
            <w:r>
              <w:rPr>
                <w:rFonts w:cs="Arial"/>
              </w:rPr>
              <w:t>8.00 Nincs szándék (Somlai József atya)</w:t>
            </w:r>
          </w:p>
        </w:tc>
      </w:tr>
      <w:tr w:rsidR="00FF2BB6" w14:paraId="2F2F4977" w14:textId="77777777" w:rsidTr="00083998">
        <w:tc>
          <w:tcPr>
            <w:tcW w:w="1227" w:type="dxa"/>
          </w:tcPr>
          <w:p w14:paraId="473E5B85" w14:textId="79705D00" w:rsidR="00FF2BB6" w:rsidRDefault="00FF2BB6" w:rsidP="00FF2BB6">
            <w:r>
              <w:t>Kedd</w:t>
            </w:r>
          </w:p>
        </w:tc>
        <w:tc>
          <w:tcPr>
            <w:tcW w:w="4727" w:type="dxa"/>
            <w:gridSpan w:val="2"/>
          </w:tcPr>
          <w:p w14:paraId="3E49C59F" w14:textId="427CC2D9" w:rsidR="00FF2BB6" w:rsidRDefault="00FF2BB6" w:rsidP="008E55BA">
            <w:r>
              <w:rPr>
                <w:rFonts w:cs="Arial"/>
              </w:rPr>
              <w:t xml:space="preserve">8.00 </w:t>
            </w:r>
            <w:r w:rsidR="008E55BA">
              <w:rPr>
                <w:rFonts w:cs="Arial"/>
              </w:rPr>
              <w:t>Nincs szándék</w:t>
            </w:r>
            <w:r w:rsidR="001343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 w:rsidR="006F0435">
              <w:rPr>
                <w:rFonts w:cs="Arial"/>
              </w:rPr>
              <w:t xml:space="preserve">Dózsa István </w:t>
            </w:r>
            <w:r>
              <w:rPr>
                <w:rFonts w:cs="Arial"/>
              </w:rPr>
              <w:t>atya)</w:t>
            </w:r>
          </w:p>
        </w:tc>
      </w:tr>
      <w:tr w:rsidR="00FF2BB6" w14:paraId="4B5E69B6" w14:textId="77777777" w:rsidTr="00083998">
        <w:tc>
          <w:tcPr>
            <w:tcW w:w="1227" w:type="dxa"/>
          </w:tcPr>
          <w:p w14:paraId="4B4F1817" w14:textId="373099D2" w:rsidR="00FF2BB6" w:rsidRDefault="00FF2BB6" w:rsidP="00FF2BB6">
            <w:r>
              <w:t>Szerda</w:t>
            </w:r>
          </w:p>
        </w:tc>
        <w:tc>
          <w:tcPr>
            <w:tcW w:w="4727" w:type="dxa"/>
            <w:gridSpan w:val="2"/>
          </w:tcPr>
          <w:p w14:paraId="345C1355" w14:textId="494ED0B4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6FFBA120" w14:textId="77777777" w:rsidTr="00083998">
        <w:tc>
          <w:tcPr>
            <w:tcW w:w="1227" w:type="dxa"/>
          </w:tcPr>
          <w:p w14:paraId="5EB0E645" w14:textId="379F94AC" w:rsidR="00FF2BB6" w:rsidRDefault="00FF2BB6" w:rsidP="00FF2BB6">
            <w:r>
              <w:t>Csütörtök</w:t>
            </w:r>
          </w:p>
        </w:tc>
        <w:tc>
          <w:tcPr>
            <w:tcW w:w="4727" w:type="dxa"/>
            <w:gridSpan w:val="2"/>
          </w:tcPr>
          <w:p w14:paraId="437EBBE9" w14:textId="6FA961BA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75BF156D" w14:textId="77777777" w:rsidTr="00083998">
        <w:tc>
          <w:tcPr>
            <w:tcW w:w="1227" w:type="dxa"/>
          </w:tcPr>
          <w:p w14:paraId="3E3A6CE1" w14:textId="58867D0F" w:rsidR="00FF2BB6" w:rsidRDefault="00FF2BB6" w:rsidP="00FF2BB6">
            <w:r>
              <w:t>Péntek</w:t>
            </w:r>
          </w:p>
        </w:tc>
        <w:tc>
          <w:tcPr>
            <w:tcW w:w="4727" w:type="dxa"/>
            <w:gridSpan w:val="2"/>
          </w:tcPr>
          <w:p w14:paraId="626FCAAC" w14:textId="501722B1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1AF306AB" w14:textId="77777777" w:rsidTr="00083998">
        <w:tc>
          <w:tcPr>
            <w:tcW w:w="1227" w:type="dxa"/>
          </w:tcPr>
          <w:p w14:paraId="6EF77F8C" w14:textId="7EF02814" w:rsidR="00FF2BB6" w:rsidRDefault="00FF2BB6" w:rsidP="00FF2BB6">
            <w:r>
              <w:t>Szombat</w:t>
            </w:r>
          </w:p>
        </w:tc>
        <w:tc>
          <w:tcPr>
            <w:tcW w:w="4727" w:type="dxa"/>
            <w:gridSpan w:val="2"/>
          </w:tcPr>
          <w:p w14:paraId="27E518BE" w14:textId="4ED65B1A" w:rsidR="00FF2BB6" w:rsidRDefault="00FF2BB6" w:rsidP="00FF2BB6">
            <w:r>
              <w:rPr>
                <w:rFonts w:cs="Arial"/>
              </w:rPr>
              <w:t xml:space="preserve">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proofErr w:type="spellStart"/>
            <w:r w:rsidR="00502531">
              <w:rPr>
                <w:rFonts w:cs="Arial"/>
              </w:rPr>
              <w:t>Schrőder</w:t>
            </w:r>
            <w:proofErr w:type="spellEnd"/>
            <w:r w:rsidR="00502531">
              <w:rPr>
                <w:rFonts w:cs="Arial"/>
              </w:rPr>
              <w:t xml:space="preserve"> Gyula</w:t>
            </w:r>
            <w:r>
              <w:rPr>
                <w:rFonts w:cs="Arial"/>
              </w:rPr>
              <w:t xml:space="preserve"> atya)</w:t>
            </w:r>
          </w:p>
        </w:tc>
      </w:tr>
      <w:tr w:rsidR="00FF2BB6" w14:paraId="5752053C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4A52724D" w14:textId="4073A721" w:rsidR="00FF2BB6" w:rsidRDefault="00FF2BB6" w:rsidP="00FF2BB6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25B2BF71" w14:textId="77777777" w:rsidR="00FF2BB6" w:rsidRDefault="00FF2BB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(Somlai József atya)</w:t>
            </w:r>
          </w:p>
          <w:p w14:paraId="57F7C51E" w14:textId="3E0D0A4A" w:rsidR="00FF2BB6" w:rsidRDefault="00FF2BB6" w:rsidP="00D10DF8">
            <w:r>
              <w:rPr>
                <w:rFonts w:cs="Arial"/>
              </w:rPr>
              <w:t xml:space="preserve">17.00 </w:t>
            </w:r>
            <w:r w:rsidR="00D10DF8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(Ugrits Tamás atya)</w:t>
            </w:r>
          </w:p>
        </w:tc>
      </w:tr>
      <w:tr w:rsidR="001B0B66" w:rsidRPr="00FB1BAA" w14:paraId="48765231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1E696838" w14:textId="77777777" w:rsidR="001B0B66" w:rsidRDefault="001B0B66" w:rsidP="00FF2BB6">
            <w:pPr>
              <w:rPr>
                <w:sz w:val="6"/>
              </w:rPr>
            </w:pPr>
          </w:p>
          <w:p w14:paraId="4CCFDC5F" w14:textId="77777777" w:rsidR="00772117" w:rsidRDefault="00772117" w:rsidP="00FF2BB6">
            <w:pPr>
              <w:rPr>
                <w:sz w:val="6"/>
              </w:rPr>
            </w:pPr>
          </w:p>
          <w:p w14:paraId="023CBD00" w14:textId="77777777" w:rsidR="00772117" w:rsidRDefault="00772117" w:rsidP="00FF2BB6">
            <w:pPr>
              <w:rPr>
                <w:sz w:val="6"/>
              </w:rPr>
            </w:pPr>
          </w:p>
          <w:p w14:paraId="58A4CC2B" w14:textId="77777777" w:rsidR="00772117" w:rsidRPr="00FB1BAA" w:rsidRDefault="00772117" w:rsidP="00FF2BB6">
            <w:pPr>
              <w:rPr>
                <w:sz w:val="6"/>
              </w:rPr>
            </w:pPr>
          </w:p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12885CCD" w14:textId="77777777" w:rsidR="001B0B66" w:rsidRDefault="001B0B6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</w:rPr>
            </w:pPr>
          </w:p>
          <w:p w14:paraId="145CDC86" w14:textId="77777777" w:rsidR="00772117" w:rsidRDefault="00772117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</w:rPr>
            </w:pPr>
          </w:p>
          <w:p w14:paraId="45397625" w14:textId="77777777" w:rsidR="00772117" w:rsidRPr="00FB1BAA" w:rsidRDefault="00772117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</w:rPr>
            </w:pPr>
          </w:p>
        </w:tc>
      </w:tr>
      <w:tr w:rsidR="008746B8" w14:paraId="692DFC78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611E79A8" w14:textId="3C736F76" w:rsidR="008746B8" w:rsidRPr="00FF2BB6" w:rsidRDefault="008746B8" w:rsidP="006D4FDC">
            <w:pPr>
              <w:jc w:val="center"/>
              <w:rPr>
                <w:b/>
              </w:rPr>
            </w:pPr>
            <w:proofErr w:type="gramStart"/>
            <w:r w:rsidRPr="00153DBE">
              <w:rPr>
                <w:b/>
                <w:sz w:val="24"/>
              </w:rPr>
              <w:t xml:space="preserve">Bazilika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8746B8" w14:paraId="7808E093" w14:textId="77777777" w:rsidTr="00083998">
        <w:tc>
          <w:tcPr>
            <w:tcW w:w="1227" w:type="dxa"/>
          </w:tcPr>
          <w:p w14:paraId="243B6AA7" w14:textId="77777777" w:rsidR="008746B8" w:rsidRDefault="008746B8" w:rsidP="008746B8">
            <w:r>
              <w:t>Hétfő</w:t>
            </w:r>
          </w:p>
        </w:tc>
        <w:tc>
          <w:tcPr>
            <w:tcW w:w="4727" w:type="dxa"/>
            <w:gridSpan w:val="2"/>
          </w:tcPr>
          <w:p w14:paraId="16774118" w14:textId="51DD5ED1" w:rsidR="008746B8" w:rsidRDefault="008746B8" w:rsidP="008E55BA">
            <w:r>
              <w:rPr>
                <w:rFonts w:cs="Arial"/>
              </w:rPr>
              <w:t xml:space="preserve">18.00 </w:t>
            </w:r>
            <w:r w:rsidR="00407105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(Püspök atya)</w:t>
            </w:r>
          </w:p>
        </w:tc>
      </w:tr>
      <w:tr w:rsidR="008746B8" w14:paraId="3579B221" w14:textId="77777777" w:rsidTr="00083998">
        <w:tc>
          <w:tcPr>
            <w:tcW w:w="1227" w:type="dxa"/>
          </w:tcPr>
          <w:p w14:paraId="079C63B6" w14:textId="77777777" w:rsidR="008746B8" w:rsidRDefault="008746B8" w:rsidP="008746B8">
            <w:r>
              <w:t>Kedd</w:t>
            </w:r>
          </w:p>
        </w:tc>
        <w:tc>
          <w:tcPr>
            <w:tcW w:w="4727" w:type="dxa"/>
            <w:gridSpan w:val="2"/>
          </w:tcPr>
          <w:p w14:paraId="15A9FDC9" w14:textId="2AA3C143" w:rsidR="008746B8" w:rsidRDefault="00D10DF8" w:rsidP="004F045E">
            <w:r>
              <w:rPr>
                <w:rFonts w:cs="Arial"/>
              </w:rPr>
              <w:t>18.00</w:t>
            </w:r>
            <w:r w:rsidR="008746B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Nincs szándék </w:t>
            </w:r>
            <w:r w:rsidR="008746B8">
              <w:rPr>
                <w:rFonts w:cs="Arial"/>
              </w:rPr>
              <w:t>(</w:t>
            </w:r>
            <w:r w:rsidR="006F0435">
              <w:rPr>
                <w:rFonts w:cs="Arial"/>
              </w:rPr>
              <w:t xml:space="preserve">Visnyei László </w:t>
            </w:r>
            <w:r w:rsidR="008746B8">
              <w:rPr>
                <w:rFonts w:cs="Arial"/>
              </w:rPr>
              <w:t>atya)</w:t>
            </w:r>
          </w:p>
        </w:tc>
      </w:tr>
      <w:tr w:rsidR="008746B8" w14:paraId="5D72F3BC" w14:textId="77777777" w:rsidTr="00083998">
        <w:tc>
          <w:tcPr>
            <w:tcW w:w="1227" w:type="dxa"/>
          </w:tcPr>
          <w:p w14:paraId="18B378FA" w14:textId="77777777" w:rsidR="008746B8" w:rsidRDefault="008746B8" w:rsidP="008746B8">
            <w:r>
              <w:t>Szerda</w:t>
            </w:r>
          </w:p>
        </w:tc>
        <w:tc>
          <w:tcPr>
            <w:tcW w:w="4727" w:type="dxa"/>
            <w:gridSpan w:val="2"/>
          </w:tcPr>
          <w:p w14:paraId="3834D242" w14:textId="2DA3A7F5" w:rsidR="008746B8" w:rsidRDefault="008746B8" w:rsidP="008E55BA">
            <w:r>
              <w:rPr>
                <w:rFonts w:cs="Arial"/>
              </w:rPr>
              <w:t xml:space="preserve">18.00 </w:t>
            </w:r>
            <w:r w:rsidR="008E55BA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0E6B457" w14:textId="77777777" w:rsidTr="00083998">
        <w:tc>
          <w:tcPr>
            <w:tcW w:w="1227" w:type="dxa"/>
          </w:tcPr>
          <w:p w14:paraId="1DFD5142" w14:textId="77777777" w:rsidR="008746B8" w:rsidRDefault="008746B8" w:rsidP="008746B8">
            <w:r>
              <w:t>Csütörtök</w:t>
            </w:r>
          </w:p>
        </w:tc>
        <w:tc>
          <w:tcPr>
            <w:tcW w:w="4727" w:type="dxa"/>
            <w:gridSpan w:val="2"/>
          </w:tcPr>
          <w:p w14:paraId="1A232247" w14:textId="5C4E40DE" w:rsidR="008746B8" w:rsidRDefault="00CE7E53" w:rsidP="00D10DF8">
            <w:proofErr w:type="spellStart"/>
            <w:r>
              <w:rPr>
                <w:rFonts w:cs="Arial"/>
              </w:rPr>
              <w:t>Maroshegyen</w:t>
            </w:r>
            <w:proofErr w:type="spellEnd"/>
            <w:r>
              <w:rPr>
                <w:rFonts w:cs="Arial"/>
              </w:rPr>
              <w:t xml:space="preserve"> van közös szentmise!</w:t>
            </w:r>
          </w:p>
        </w:tc>
      </w:tr>
      <w:tr w:rsidR="008746B8" w14:paraId="04447244" w14:textId="77777777" w:rsidTr="00083998">
        <w:tc>
          <w:tcPr>
            <w:tcW w:w="1227" w:type="dxa"/>
          </w:tcPr>
          <w:p w14:paraId="3DA15070" w14:textId="77777777" w:rsidR="008746B8" w:rsidRDefault="008746B8" w:rsidP="008746B8">
            <w:r>
              <w:t>Péntek</w:t>
            </w:r>
          </w:p>
        </w:tc>
        <w:tc>
          <w:tcPr>
            <w:tcW w:w="4727" w:type="dxa"/>
            <w:gridSpan w:val="2"/>
          </w:tcPr>
          <w:p w14:paraId="7097A290" w14:textId="6AC90A9C" w:rsidR="008746B8" w:rsidRDefault="008746B8" w:rsidP="008E55BA">
            <w:r>
              <w:rPr>
                <w:rFonts w:cs="Arial"/>
              </w:rPr>
              <w:t xml:space="preserve">18.00 </w:t>
            </w:r>
            <w:r w:rsidR="008E55BA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(Dózsa István atya)</w:t>
            </w:r>
          </w:p>
        </w:tc>
      </w:tr>
      <w:tr w:rsidR="008746B8" w14:paraId="3BD49835" w14:textId="77777777" w:rsidTr="00083998">
        <w:tc>
          <w:tcPr>
            <w:tcW w:w="1227" w:type="dxa"/>
          </w:tcPr>
          <w:p w14:paraId="50E0493C" w14:textId="77777777" w:rsidR="008746B8" w:rsidRDefault="008746B8" w:rsidP="008746B8">
            <w:r>
              <w:t>Szombat</w:t>
            </w:r>
          </w:p>
        </w:tc>
        <w:tc>
          <w:tcPr>
            <w:tcW w:w="4727" w:type="dxa"/>
            <w:gridSpan w:val="2"/>
          </w:tcPr>
          <w:p w14:paraId="476654EB" w14:textId="41E296BF" w:rsidR="008746B8" w:rsidRDefault="008746B8" w:rsidP="008746B8">
            <w:r>
              <w:rPr>
                <w:rFonts w:cs="Arial"/>
              </w:rPr>
              <w:t xml:space="preserve">18.00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BCC808B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5E0051D" w14:textId="77777777" w:rsidR="008746B8" w:rsidRDefault="008746B8" w:rsidP="008746B8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0F72FE1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</w:t>
            </w:r>
            <w:proofErr w:type="spellStart"/>
            <w:r>
              <w:rPr>
                <w:rFonts w:cs="Arial"/>
              </w:rPr>
              <w:t>Suló</w:t>
            </w:r>
            <w:proofErr w:type="spellEnd"/>
            <w:r>
              <w:rPr>
                <w:rFonts w:cs="Arial"/>
              </w:rPr>
              <w:t xml:space="preserve"> Lajos atya)</w:t>
            </w:r>
          </w:p>
          <w:p w14:paraId="498AF2D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 Nincs szándék (Visnyei László atya)</w:t>
            </w:r>
          </w:p>
          <w:p w14:paraId="72937301" w14:textId="1479243C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10.30 </w:t>
            </w:r>
            <w:r w:rsidR="00134347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r w:rsidR="008E55BA">
              <w:rPr>
                <w:rFonts w:cs="Arial"/>
              </w:rPr>
              <w:t>Dózsa István</w:t>
            </w:r>
            <w:r>
              <w:rPr>
                <w:rFonts w:cs="Arial"/>
              </w:rPr>
              <w:t xml:space="preserve"> atya)</w:t>
            </w:r>
          </w:p>
          <w:p w14:paraId="1D54DDC5" w14:textId="33D8A014" w:rsidR="008746B8" w:rsidRDefault="00DA6B17" w:rsidP="00DA6B17">
            <w:r>
              <w:rPr>
                <w:rFonts w:cs="Arial"/>
              </w:rPr>
              <w:t>18.00 Nincs szándék (Dózsa István atya)</w:t>
            </w:r>
          </w:p>
        </w:tc>
      </w:tr>
      <w:tr w:rsidR="001B0B66" w:rsidRPr="00FB1BAA" w14:paraId="0243E1BA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5D4612E9" w14:textId="77777777" w:rsidR="001B0B66" w:rsidRDefault="001B0B66" w:rsidP="008746B8">
            <w:pPr>
              <w:rPr>
                <w:sz w:val="6"/>
                <w:szCs w:val="6"/>
              </w:rPr>
            </w:pPr>
          </w:p>
          <w:p w14:paraId="6F36B298" w14:textId="77777777" w:rsidR="00772117" w:rsidRDefault="00772117" w:rsidP="008746B8">
            <w:pPr>
              <w:rPr>
                <w:sz w:val="6"/>
                <w:szCs w:val="6"/>
              </w:rPr>
            </w:pPr>
          </w:p>
          <w:p w14:paraId="64504BC9" w14:textId="77777777" w:rsidR="00772117" w:rsidRDefault="00772117" w:rsidP="008746B8">
            <w:pPr>
              <w:rPr>
                <w:sz w:val="6"/>
                <w:szCs w:val="6"/>
              </w:rPr>
            </w:pPr>
          </w:p>
          <w:p w14:paraId="4DE03035" w14:textId="77777777" w:rsidR="00772117" w:rsidRPr="00FB1BAA" w:rsidRDefault="00772117" w:rsidP="008746B8">
            <w:pPr>
              <w:rPr>
                <w:sz w:val="6"/>
                <w:szCs w:val="6"/>
              </w:rPr>
            </w:pPr>
          </w:p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CA648CE" w14:textId="77777777" w:rsidR="001B0B66" w:rsidRPr="00FB1BAA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  <w:szCs w:val="6"/>
              </w:rPr>
            </w:pPr>
          </w:p>
        </w:tc>
      </w:tr>
      <w:tr w:rsidR="00DA6B17" w14:paraId="7B65319B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3F50F9F" w14:textId="1B0EBD84" w:rsidR="00DA6B17" w:rsidRPr="00FF2BB6" w:rsidRDefault="00DA6B17" w:rsidP="006D4FDC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Hosszú temetői </w:t>
            </w:r>
            <w:proofErr w:type="gramStart"/>
            <w:r w:rsidRPr="00153DBE">
              <w:rPr>
                <w:b/>
                <w:sz w:val="24"/>
              </w:rPr>
              <w:t xml:space="preserve">kápolna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A6B17" w14:paraId="18A9A5E0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92453FC" w14:textId="77777777" w:rsidR="00DA6B17" w:rsidRDefault="00DA6B17" w:rsidP="006D4FDC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4C98B020" w14:textId="5F337E15" w:rsidR="00DA6B17" w:rsidRP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(Horváth Imre atya)</w:t>
            </w:r>
          </w:p>
        </w:tc>
      </w:tr>
      <w:tr w:rsidR="001B0B66" w:rsidRPr="00FB1BAA" w14:paraId="60C7579B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7778415F" w14:textId="77777777" w:rsidR="001B0B66" w:rsidRDefault="001B0B66" w:rsidP="006D4FDC">
            <w:pPr>
              <w:rPr>
                <w:sz w:val="6"/>
                <w:szCs w:val="6"/>
              </w:rPr>
            </w:pPr>
          </w:p>
          <w:p w14:paraId="5B70D42B" w14:textId="77777777" w:rsidR="00772117" w:rsidRDefault="00772117" w:rsidP="006D4FDC">
            <w:pPr>
              <w:rPr>
                <w:sz w:val="6"/>
                <w:szCs w:val="6"/>
              </w:rPr>
            </w:pPr>
          </w:p>
          <w:p w14:paraId="44FFB0A4" w14:textId="77777777" w:rsidR="00772117" w:rsidRDefault="00772117" w:rsidP="006D4FDC">
            <w:pPr>
              <w:rPr>
                <w:sz w:val="6"/>
                <w:szCs w:val="6"/>
              </w:rPr>
            </w:pPr>
          </w:p>
          <w:p w14:paraId="7C5D5E93" w14:textId="77777777" w:rsidR="00772117" w:rsidRPr="00FB1BAA" w:rsidRDefault="00772117" w:rsidP="006D4FDC">
            <w:pPr>
              <w:rPr>
                <w:sz w:val="6"/>
                <w:szCs w:val="6"/>
              </w:rPr>
            </w:pPr>
          </w:p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5023566" w14:textId="77777777" w:rsidR="001B0B66" w:rsidRPr="00FB1BAA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  <w:szCs w:val="6"/>
              </w:rPr>
            </w:pPr>
          </w:p>
        </w:tc>
      </w:tr>
      <w:tr w:rsidR="00D23880" w14:paraId="39BD4E9C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08582CDA" w14:textId="51662A7A" w:rsidR="00D23880" w:rsidRPr="00FF2BB6" w:rsidRDefault="00D23880" w:rsidP="00C22E4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Szemináriumi </w:t>
            </w:r>
            <w:proofErr w:type="gramStart"/>
            <w:r>
              <w:rPr>
                <w:b/>
                <w:sz w:val="24"/>
              </w:rPr>
              <w:t>templom</w:t>
            </w:r>
            <w:r w:rsidRPr="00153DBE">
              <w:rPr>
                <w:b/>
                <w:sz w:val="24"/>
              </w:rPr>
              <w:t xml:space="preserve">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23880" w14:paraId="1E7BF051" w14:textId="77777777" w:rsidTr="00083998">
        <w:tc>
          <w:tcPr>
            <w:tcW w:w="1236" w:type="dxa"/>
            <w:gridSpan w:val="2"/>
          </w:tcPr>
          <w:p w14:paraId="2E7D7EFB" w14:textId="6A0AD825" w:rsidR="00D23880" w:rsidRDefault="00D23880" w:rsidP="00C22E4F">
            <w:r>
              <w:t>Hétköznap</w:t>
            </w:r>
          </w:p>
        </w:tc>
        <w:tc>
          <w:tcPr>
            <w:tcW w:w="4718" w:type="dxa"/>
          </w:tcPr>
          <w:p w14:paraId="1F7D2187" w14:textId="05D10F4F" w:rsidR="00D23880" w:rsidRPr="00DA6B17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  <w:tr w:rsidR="00D23880" w14:paraId="6213489D" w14:textId="77777777" w:rsidTr="00083998">
        <w:tc>
          <w:tcPr>
            <w:tcW w:w="1236" w:type="dxa"/>
            <w:gridSpan w:val="2"/>
          </w:tcPr>
          <w:p w14:paraId="3E05AE0F" w14:textId="711E3652" w:rsidR="00D23880" w:rsidRDefault="00D23880" w:rsidP="00C22E4F">
            <w:r>
              <w:t>Szombat</w:t>
            </w:r>
          </w:p>
        </w:tc>
        <w:tc>
          <w:tcPr>
            <w:tcW w:w="4718" w:type="dxa"/>
          </w:tcPr>
          <w:p w14:paraId="7AF347B8" w14:textId="34D76B25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; </w:t>
            </w:r>
            <w:r>
              <w:rPr>
                <w:rFonts w:cs="Arial"/>
              </w:rPr>
              <w:t>9.00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18.00</w:t>
            </w:r>
          </w:p>
        </w:tc>
      </w:tr>
      <w:tr w:rsidR="00D23880" w14:paraId="4D29E7E3" w14:textId="77777777" w:rsidTr="00083998">
        <w:tc>
          <w:tcPr>
            <w:tcW w:w="1236" w:type="dxa"/>
            <w:gridSpan w:val="2"/>
          </w:tcPr>
          <w:p w14:paraId="3C8CE3CA" w14:textId="7D6C13E5" w:rsidR="00D23880" w:rsidRDefault="00D23880" w:rsidP="00C22E4F">
            <w:r>
              <w:t>Vasárnap</w:t>
            </w:r>
          </w:p>
        </w:tc>
        <w:tc>
          <w:tcPr>
            <w:tcW w:w="4718" w:type="dxa"/>
          </w:tcPr>
          <w:p w14:paraId="040BA0F1" w14:textId="53F73D27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</w:tbl>
    <w:p w14:paraId="4DEAE10D" w14:textId="77777777" w:rsidR="00D23880" w:rsidRPr="00FB1BAA" w:rsidRDefault="00D23880" w:rsidP="00FF2BB6">
      <w:pPr>
        <w:rPr>
          <w:rFonts w:cs="Arial"/>
          <w:i/>
          <w:sz w:val="10"/>
        </w:rPr>
      </w:pPr>
    </w:p>
    <w:p w14:paraId="6FB5805E" w14:textId="4346B7F8" w:rsidR="008746B8" w:rsidRDefault="00DA6B17" w:rsidP="00FF2BB6">
      <w:pPr>
        <w:rPr>
          <w:rFonts w:cs="Arial"/>
          <w:i/>
        </w:rPr>
      </w:pPr>
      <w:r w:rsidRPr="00D10DF8">
        <w:rPr>
          <w:rFonts w:cs="Arial"/>
          <w:i/>
        </w:rPr>
        <w:t>„Nincs szándék” jelzésű szentmiséknél még szabadon kérhető imaszándék</w:t>
      </w:r>
      <w:r w:rsidR="00153DBE" w:rsidRPr="00D10DF8">
        <w:rPr>
          <w:rFonts w:cs="Arial"/>
          <w:i/>
        </w:rPr>
        <w:t>.</w:t>
      </w:r>
    </w:p>
    <w:p w14:paraId="15509293" w14:textId="77777777" w:rsidR="00D10DF8" w:rsidRPr="00D10DF8" w:rsidRDefault="00D10DF8" w:rsidP="0095064D">
      <w:pPr>
        <w:pBdr>
          <w:bottom w:val="single" w:sz="4" w:space="1" w:color="auto"/>
        </w:pBdr>
        <w:rPr>
          <w:rFonts w:cs="Arial"/>
          <w:i/>
          <w:sz w:val="16"/>
        </w:rPr>
      </w:pPr>
    </w:p>
    <w:p w14:paraId="5EB5AA7C" w14:textId="63FDC9A0" w:rsidR="0095064D" w:rsidRDefault="00772117" w:rsidP="0095064D">
      <w:pPr>
        <w:pStyle w:val="Cmsor2"/>
      </w:pPr>
      <w:r w:rsidRPr="0095064D">
        <w:t>A Szent István Művelő</w:t>
      </w:r>
      <w:r w:rsidR="0095064D">
        <w:t>dési Ház heti előadásai</w:t>
      </w:r>
    </w:p>
    <w:p w14:paraId="1A2CDDFD" w14:textId="77777777" w:rsidR="0095064D" w:rsidRPr="0095064D" w:rsidRDefault="0095064D" w:rsidP="0095064D">
      <w:pPr>
        <w:rPr>
          <w:sz w:val="8"/>
        </w:rPr>
      </w:pPr>
    </w:p>
    <w:p w14:paraId="013492A7" w14:textId="77777777" w:rsidR="0095064D" w:rsidRDefault="00772117" w:rsidP="0095064D">
      <w:pPr>
        <w:pStyle w:val="Listaszerbekezds"/>
        <w:numPr>
          <w:ilvl w:val="0"/>
          <w:numId w:val="22"/>
        </w:numPr>
        <w:ind w:left="142" w:hanging="142"/>
        <w:jc w:val="left"/>
        <w:rPr>
          <w:rFonts w:cs="Arial"/>
        </w:rPr>
      </w:pPr>
      <w:r w:rsidRPr="0095064D">
        <w:rPr>
          <w:rFonts w:cs="Arial"/>
        </w:rPr>
        <w:t>hétfő 17.30 – Dr. Janka Ferenc: Az ember ideje</w:t>
      </w:r>
    </w:p>
    <w:p w14:paraId="54CA4CB3" w14:textId="6D3E32B6" w:rsidR="0010103A" w:rsidRDefault="00772117" w:rsidP="001B05D0">
      <w:pPr>
        <w:pStyle w:val="Listaszerbekezds"/>
        <w:numPr>
          <w:ilvl w:val="0"/>
          <w:numId w:val="22"/>
        </w:numPr>
        <w:ind w:left="142" w:hanging="142"/>
        <w:jc w:val="left"/>
        <w:rPr>
          <w:rFonts w:cs="Arial"/>
        </w:rPr>
      </w:pPr>
      <w:r w:rsidRPr="0095064D">
        <w:rPr>
          <w:rFonts w:cs="Arial"/>
        </w:rPr>
        <w:t xml:space="preserve">csütörtök 17.30 – prof. Dr. </w:t>
      </w:r>
      <w:proofErr w:type="spellStart"/>
      <w:r w:rsidRPr="0095064D">
        <w:rPr>
          <w:rFonts w:cs="Arial"/>
        </w:rPr>
        <w:t>Kásler</w:t>
      </w:r>
      <w:proofErr w:type="spellEnd"/>
      <w:r w:rsidRPr="0095064D">
        <w:rPr>
          <w:rFonts w:cs="Arial"/>
        </w:rPr>
        <w:t xml:space="preserve"> Miklós: Egészség, társadalom, történelem</w:t>
      </w:r>
    </w:p>
    <w:p w14:paraId="4F8F8C37" w14:textId="77777777" w:rsidR="0095064D" w:rsidRPr="0095064D" w:rsidRDefault="0095064D" w:rsidP="0095064D">
      <w:pPr>
        <w:jc w:val="left"/>
        <w:rPr>
          <w:rFonts w:cs="Arial"/>
        </w:rPr>
      </w:pPr>
      <w:bookmarkStart w:id="0" w:name="_GoBack"/>
      <w:bookmarkEnd w:id="0"/>
    </w:p>
    <w:p w14:paraId="54CA4CB4" w14:textId="4BF5421E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0B3FE2D3" w14:textId="4D5F5753" w:rsidR="00A90B51" w:rsidRDefault="00A90B51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Október hónapban a bazilikában, az esti szentmisék előtt 17.30-tól közösen imádkozzuk a rózsafüzért. A hétköznapi szentmisék után pedig litániát is imádkozunk.</w:t>
      </w:r>
    </w:p>
    <w:p w14:paraId="0328F14F" w14:textId="5F4D8163" w:rsidR="00CE7E53" w:rsidRDefault="00CE7E53" w:rsidP="00CE7E53">
      <w:pPr>
        <w:pStyle w:val="Norml-hirdete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Csütörtökön </w:t>
      </w:r>
      <w:r w:rsidRPr="001B0B66">
        <w:rPr>
          <w:rFonts w:cs="Arial"/>
        </w:rPr>
        <w:t>18 órakor a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maroshegyi</w:t>
      </w:r>
      <w:proofErr w:type="spellEnd"/>
      <w:r w:rsidRPr="001B0B66">
        <w:rPr>
          <w:rFonts w:cs="Arial"/>
        </w:rPr>
        <w:t xml:space="preserve"> templomban lesz a város egyházközségeinek közös </w:t>
      </w:r>
      <w:proofErr w:type="spellStart"/>
      <w:r w:rsidRPr="001B0B66">
        <w:rPr>
          <w:rFonts w:cs="Arial"/>
        </w:rPr>
        <w:t>elsőcsütörtöki</w:t>
      </w:r>
      <w:proofErr w:type="spellEnd"/>
      <w:r w:rsidRPr="001B0B66">
        <w:rPr>
          <w:rFonts w:cs="Arial"/>
        </w:rPr>
        <w:t xml:space="preserve"> eucharisztia ünnepe. </w:t>
      </w:r>
      <w:r>
        <w:rPr>
          <w:rFonts w:cs="Arial"/>
        </w:rPr>
        <w:t>M</w:t>
      </w:r>
      <w:r w:rsidRPr="001B0B66">
        <w:rPr>
          <w:rFonts w:cs="Arial"/>
        </w:rPr>
        <w:t xml:space="preserve">egyés püspök </w:t>
      </w:r>
      <w:r>
        <w:rPr>
          <w:rFonts w:cs="Arial"/>
        </w:rPr>
        <w:t xml:space="preserve">atya </w:t>
      </w:r>
      <w:r w:rsidRPr="001B0B66">
        <w:rPr>
          <w:rFonts w:cs="Arial"/>
        </w:rPr>
        <w:t>tart szentmisét a város papságával, amelyet a hívekkel végzett közös engesztelő szentségimádás követ.</w:t>
      </w:r>
      <w:r>
        <w:rPr>
          <w:rFonts w:cs="Arial"/>
        </w:rPr>
        <w:t xml:space="preserve"> Kérjük a kedves híveket, jöjjenek el a közös szentmisére és szentségimádásra.</w:t>
      </w:r>
    </w:p>
    <w:p w14:paraId="0C3D93B7" w14:textId="47DF47FC" w:rsidR="00E770E9" w:rsidRPr="00CE7E53" w:rsidRDefault="00772117" w:rsidP="00CE7E53">
      <w:pPr>
        <w:pStyle w:val="Norml-hirdetes"/>
        <w:numPr>
          <w:ilvl w:val="0"/>
          <w:numId w:val="2"/>
        </w:numPr>
        <w:rPr>
          <w:rFonts w:cs="Arial"/>
        </w:rPr>
      </w:pPr>
      <w:proofErr w:type="spellStart"/>
      <w:r>
        <w:rPr>
          <w:rFonts w:cs="Arial"/>
        </w:rPr>
        <w:t>Elsőp</w:t>
      </w:r>
      <w:r w:rsidR="00E770E9">
        <w:rPr>
          <w:rFonts w:cs="Arial"/>
        </w:rPr>
        <w:t>énteken</w:t>
      </w:r>
      <w:proofErr w:type="spellEnd"/>
      <w:r w:rsidR="00E770E9">
        <w:rPr>
          <w:rFonts w:cs="Arial"/>
        </w:rPr>
        <w:t xml:space="preserve"> a bazilikai szentmisét követően képviselőtestület</w:t>
      </w:r>
      <w:r>
        <w:rPr>
          <w:rFonts w:cs="Arial"/>
        </w:rPr>
        <w:t>i ülést tartunk.</w:t>
      </w:r>
    </w:p>
    <w:p w14:paraId="50970353" w14:textId="044B2B4F" w:rsidR="008E55BA" w:rsidRDefault="00CE7E53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E770E9">
        <w:rPr>
          <w:rFonts w:cs="Arial"/>
        </w:rPr>
        <w:t>Közösségek, csoportok a belvárosi plébánián:</w:t>
      </w:r>
      <w:r w:rsidRPr="00E770E9">
        <w:rPr>
          <w:rFonts w:cs="Arial"/>
        </w:rPr>
        <w:br/>
      </w:r>
      <w:r w:rsidRPr="00E770E9">
        <w:rPr>
          <w:rFonts w:cs="Arial"/>
          <w:b/>
        </w:rPr>
        <w:t xml:space="preserve">Ministránsok: </w:t>
      </w:r>
      <w:r w:rsidR="00E770E9" w:rsidRPr="00E770E9">
        <w:rPr>
          <w:rFonts w:cs="Arial"/>
        </w:rPr>
        <w:t>vasárnaponként a 9 órai szentmise után. Vezeti Visnyei László káplán atya.</w:t>
      </w:r>
      <w:r w:rsidRPr="00E770E9">
        <w:rPr>
          <w:rFonts w:cs="Arial"/>
          <w:b/>
        </w:rPr>
        <w:br/>
        <w:t>Ifjúság:</w:t>
      </w:r>
      <w:r w:rsidRPr="00E770E9">
        <w:rPr>
          <w:rFonts w:cs="Arial"/>
        </w:rPr>
        <w:t xml:space="preserve"> Péntekenként 19.00 órakor a klubhelyiségben. Vezeti: </w:t>
      </w:r>
      <w:r w:rsidR="00FB1BAA" w:rsidRPr="00E770E9">
        <w:rPr>
          <w:rFonts w:cs="Arial"/>
        </w:rPr>
        <w:t>Bak Ádám diakónus atya</w:t>
      </w:r>
      <w:r w:rsidR="00E770E9" w:rsidRPr="00E770E9">
        <w:rPr>
          <w:rFonts w:cs="Arial"/>
        </w:rPr>
        <w:t>.</w:t>
      </w:r>
      <w:r w:rsidRPr="00E770E9">
        <w:rPr>
          <w:rFonts w:cs="Arial"/>
        </w:rPr>
        <w:br/>
      </w:r>
      <w:proofErr w:type="spellStart"/>
      <w:r w:rsidRPr="00E770E9">
        <w:rPr>
          <w:rFonts w:cs="Arial"/>
          <w:b/>
        </w:rPr>
        <w:t>Katek</w:t>
      </w:r>
      <w:r w:rsidR="00772117">
        <w:rPr>
          <w:rFonts w:cs="Arial"/>
          <w:b/>
        </w:rPr>
        <w:t>u</w:t>
      </w:r>
      <w:r w:rsidRPr="00E770E9">
        <w:rPr>
          <w:rFonts w:cs="Arial"/>
          <w:b/>
        </w:rPr>
        <w:t>men</w:t>
      </w:r>
      <w:r w:rsidR="00E770E9" w:rsidRPr="00E770E9">
        <w:rPr>
          <w:rFonts w:cs="Arial"/>
          <w:b/>
        </w:rPr>
        <w:t>ek</w:t>
      </w:r>
      <w:proofErr w:type="spellEnd"/>
      <w:r w:rsidRPr="00E770E9">
        <w:rPr>
          <w:rFonts w:cs="Arial"/>
          <w:b/>
        </w:rPr>
        <w:t>:</w:t>
      </w:r>
      <w:r w:rsidRPr="00E770E9">
        <w:rPr>
          <w:rFonts w:cs="Arial"/>
        </w:rPr>
        <w:t xml:space="preserve"> Minden második vasárnapon 19.00 órakor a klubhelyiségben. Vezeti Visnyei László káplán atya és Harmati-Oravecz Andrea hitoktató</w:t>
      </w:r>
      <w:r w:rsidR="00E770E9" w:rsidRPr="00E770E9">
        <w:rPr>
          <w:rFonts w:cs="Arial"/>
        </w:rPr>
        <w:t>.</w:t>
      </w:r>
      <w:r w:rsidRPr="00E770E9">
        <w:rPr>
          <w:rFonts w:cs="Arial"/>
        </w:rPr>
        <w:br/>
      </w:r>
      <w:r w:rsidRPr="00E770E9">
        <w:rPr>
          <w:rFonts w:cs="Arial"/>
          <w:b/>
        </w:rPr>
        <w:t>Rózsafüzér-társulat:</w:t>
      </w:r>
      <w:r w:rsidRPr="00E770E9">
        <w:rPr>
          <w:rFonts w:cs="Arial"/>
        </w:rPr>
        <w:t xml:space="preserve"> Minden hónap első szerdáján 18.00</w:t>
      </w:r>
      <w:r w:rsidR="00E770E9" w:rsidRPr="00E770E9">
        <w:rPr>
          <w:rFonts w:cs="Arial"/>
        </w:rPr>
        <w:t>-kor</w:t>
      </w:r>
      <w:r w:rsidRPr="00E770E9">
        <w:rPr>
          <w:rFonts w:cs="Arial"/>
        </w:rPr>
        <w:t xml:space="preserve"> a bazilikában.</w:t>
      </w:r>
      <w:r w:rsidRPr="00E770E9">
        <w:rPr>
          <w:rFonts w:cs="Arial"/>
        </w:rPr>
        <w:br/>
      </w:r>
      <w:r w:rsidRPr="00E770E9">
        <w:rPr>
          <w:rFonts w:cs="Arial"/>
          <w:b/>
        </w:rPr>
        <w:t xml:space="preserve">Karitász: </w:t>
      </w:r>
      <w:r w:rsidRPr="00E770E9">
        <w:rPr>
          <w:rFonts w:cs="Arial"/>
        </w:rPr>
        <w:t>Minden hónap második csütörtökén 18.30-kor a plébánián.</w:t>
      </w:r>
      <w:r w:rsidR="00E770E9" w:rsidRPr="00E770E9">
        <w:rPr>
          <w:rFonts w:cs="Arial"/>
        </w:rPr>
        <w:br/>
        <w:t>Csoportjaink, közösségeink nyitottak, szeretettel várunk mindenkit. További információk a lap alján található elérhetőségeken kérhetők.</w:t>
      </w:r>
    </w:p>
    <w:p w14:paraId="4C6757B3" w14:textId="77777777" w:rsidR="008E55BA" w:rsidRPr="008E55BA" w:rsidRDefault="008E55BA" w:rsidP="008E55BA">
      <w:pPr>
        <w:pBdr>
          <w:bottom w:val="single" w:sz="4" w:space="1" w:color="auto"/>
        </w:pBdr>
        <w:jc w:val="left"/>
        <w:rPr>
          <w:rFonts w:cs="Arial"/>
        </w:rPr>
      </w:pPr>
    </w:p>
    <w:p w14:paraId="374C95C0" w14:textId="4BED72F6" w:rsidR="004B1BE4" w:rsidRDefault="004B1BE4" w:rsidP="004B1BE4">
      <w:pPr>
        <w:pStyle w:val="Cmsor2"/>
        <w:tabs>
          <w:tab w:val="clear" w:pos="576"/>
        </w:tabs>
        <w:ind w:left="0" w:firstLine="0"/>
      </w:pPr>
      <w:r>
        <w:t>„</w:t>
      </w:r>
      <w:r w:rsidRPr="004B1BE4">
        <w:t>Szent István országa</w:t>
      </w:r>
      <w:r w:rsidR="00772117">
        <w:br/>
      </w:r>
      <w:r>
        <w:t>Boldogasszony országa”</w:t>
      </w:r>
    </w:p>
    <w:p w14:paraId="01B26186" w14:textId="62C43B29" w:rsidR="004B1BE4" w:rsidRPr="004B1BE4" w:rsidRDefault="004B1BE4" w:rsidP="004B1BE4">
      <w:pPr>
        <w:jc w:val="center"/>
        <w:rPr>
          <w:rFonts w:cs="Arial"/>
        </w:rPr>
      </w:pPr>
      <w:r w:rsidRPr="004B1BE4">
        <w:t>Kórustalálkozó</w:t>
      </w:r>
      <w:r w:rsidR="00E770E9">
        <w:t xml:space="preserve"> </w:t>
      </w:r>
      <w:r w:rsidRPr="004B1BE4">
        <w:t xml:space="preserve">a </w:t>
      </w:r>
      <w:proofErr w:type="spellStart"/>
      <w:r w:rsidRPr="004B1BE4">
        <w:t>Primavera</w:t>
      </w:r>
      <w:proofErr w:type="spellEnd"/>
      <w:r w:rsidRPr="004B1BE4">
        <w:t xml:space="preserve"> Kórus szervezésében</w:t>
      </w:r>
      <w:r w:rsidR="00E770E9">
        <w:br/>
      </w:r>
      <w:r w:rsidR="00E770E9">
        <w:rPr>
          <w:rFonts w:cs="Arial"/>
        </w:rPr>
        <w:t>2017. október 7.</w:t>
      </w:r>
      <w:r w:rsidRPr="004B1BE4">
        <w:rPr>
          <w:rFonts w:cs="Arial"/>
        </w:rPr>
        <w:t xml:space="preserve"> szombat 17:00</w:t>
      </w:r>
      <w:r w:rsidR="00772117">
        <w:rPr>
          <w:rFonts w:cs="Arial"/>
        </w:rPr>
        <w:t xml:space="preserve">, </w:t>
      </w:r>
      <w:r w:rsidRPr="004B1BE4">
        <w:rPr>
          <w:rFonts w:cs="Arial"/>
        </w:rPr>
        <w:t>Szen</w:t>
      </w:r>
      <w:r w:rsidR="00772117">
        <w:rPr>
          <w:rFonts w:cs="Arial"/>
        </w:rPr>
        <w:t>t Imre templom</w:t>
      </w:r>
    </w:p>
    <w:p w14:paraId="3353FD37" w14:textId="77777777" w:rsidR="004B1BE4" w:rsidRPr="004B1BE4" w:rsidRDefault="004B1BE4" w:rsidP="004B1BE4">
      <w:pPr>
        <w:pStyle w:val="Listaszerbekezds"/>
        <w:ind w:left="283"/>
        <w:jc w:val="left"/>
        <w:rPr>
          <w:rFonts w:cs="Arial"/>
        </w:rPr>
      </w:pPr>
    </w:p>
    <w:p w14:paraId="3825EEEA" w14:textId="56147A04" w:rsidR="004B1BE4" w:rsidRPr="004B1BE4" w:rsidRDefault="004B1BE4" w:rsidP="004B1BE4">
      <w:pPr>
        <w:jc w:val="left"/>
        <w:rPr>
          <w:rFonts w:cs="Arial"/>
        </w:rPr>
      </w:pPr>
      <w:r w:rsidRPr="004B1BE4">
        <w:rPr>
          <w:rFonts w:cs="Arial"/>
        </w:rPr>
        <w:t>Műsor</w:t>
      </w:r>
      <w:r w:rsidR="006C6D6A">
        <w:rPr>
          <w:rFonts w:cs="Arial"/>
        </w:rPr>
        <w:t>:</w:t>
      </w:r>
    </w:p>
    <w:p w14:paraId="7CA364A7" w14:textId="0D28E7FD" w:rsidR="004B1BE4" w:rsidRPr="00A90B51" w:rsidRDefault="004B1BE4" w:rsidP="00A90B51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proofErr w:type="spellStart"/>
      <w:r w:rsidRPr="004B1BE4">
        <w:rPr>
          <w:rFonts w:cs="Arial"/>
          <w:b/>
        </w:rPr>
        <w:t>Primavera</w:t>
      </w:r>
      <w:proofErr w:type="spellEnd"/>
      <w:r w:rsidRPr="004B1BE4">
        <w:rPr>
          <w:rFonts w:cs="Arial"/>
          <w:b/>
        </w:rPr>
        <w:t xml:space="preserve"> Kórus</w:t>
      </w:r>
      <w:r w:rsidRPr="004B1BE4">
        <w:rPr>
          <w:rFonts w:cs="Arial"/>
          <w:b/>
        </w:rPr>
        <w:br/>
        <w:t xml:space="preserve">karnagy: Horányi </w:t>
      </w:r>
      <w:proofErr w:type="spellStart"/>
      <w:r w:rsidRPr="004B1BE4">
        <w:rPr>
          <w:rFonts w:cs="Arial"/>
          <w:b/>
        </w:rPr>
        <w:t>Ottilia</w:t>
      </w:r>
      <w:proofErr w:type="spellEnd"/>
      <w:r w:rsidRPr="004B1BE4">
        <w:rPr>
          <w:rFonts w:cs="Arial"/>
          <w:b/>
        </w:rPr>
        <w:br/>
      </w:r>
      <w:r w:rsidRPr="004B1BE4">
        <w:rPr>
          <w:rFonts w:cs="Arial"/>
        </w:rPr>
        <w:t>Kodály: Ének Szent István királyhoz</w:t>
      </w:r>
      <w:r w:rsidRPr="004B1BE4">
        <w:rPr>
          <w:rFonts w:cs="Arial"/>
        </w:rPr>
        <w:br/>
        <w:t xml:space="preserve">Kodály Zoltán: Sík Sándor Te </w:t>
      </w:r>
      <w:proofErr w:type="spellStart"/>
      <w:r w:rsidRPr="004B1BE4">
        <w:rPr>
          <w:rFonts w:cs="Arial"/>
        </w:rPr>
        <w:t>Deuma</w:t>
      </w:r>
      <w:proofErr w:type="spellEnd"/>
      <w:r w:rsidRPr="004B1BE4">
        <w:rPr>
          <w:rFonts w:cs="Arial"/>
        </w:rPr>
        <w:br/>
        <w:t xml:space="preserve">Orbán György: </w:t>
      </w:r>
      <w:proofErr w:type="spellStart"/>
      <w:r w:rsidRPr="004B1BE4">
        <w:rPr>
          <w:rFonts w:cs="Arial"/>
        </w:rPr>
        <w:t>Ave</w:t>
      </w:r>
      <w:proofErr w:type="spellEnd"/>
      <w:r w:rsidRPr="004B1BE4">
        <w:rPr>
          <w:rFonts w:cs="Arial"/>
        </w:rPr>
        <w:t xml:space="preserve"> Maria</w:t>
      </w:r>
      <w:r w:rsidRPr="004B1BE4">
        <w:rPr>
          <w:rFonts w:cs="Arial"/>
        </w:rPr>
        <w:br/>
        <w:t xml:space="preserve">Mendelssohn: Der 42. </w:t>
      </w:r>
      <w:proofErr w:type="spellStart"/>
      <w:r w:rsidRPr="004B1BE4">
        <w:rPr>
          <w:rFonts w:cs="Arial"/>
        </w:rPr>
        <w:t>Psalm</w:t>
      </w:r>
      <w:proofErr w:type="spellEnd"/>
      <w:r w:rsidRPr="004B1BE4">
        <w:rPr>
          <w:rFonts w:cs="Arial"/>
        </w:rPr>
        <w:br/>
      </w:r>
      <w:proofErr w:type="spellStart"/>
      <w:r w:rsidRPr="004B1BE4">
        <w:rPr>
          <w:rFonts w:cs="Arial"/>
        </w:rPr>
        <w:t>Casares</w:t>
      </w:r>
      <w:proofErr w:type="spellEnd"/>
      <w:r w:rsidRPr="004B1BE4">
        <w:rPr>
          <w:rFonts w:cs="Arial"/>
        </w:rPr>
        <w:t xml:space="preserve">: </w:t>
      </w:r>
      <w:proofErr w:type="spellStart"/>
      <w:r w:rsidRPr="004B1BE4">
        <w:rPr>
          <w:rFonts w:cs="Arial"/>
        </w:rPr>
        <w:t>Dios</w:t>
      </w:r>
      <w:proofErr w:type="spellEnd"/>
      <w:r w:rsidRPr="004B1BE4">
        <w:rPr>
          <w:rFonts w:cs="Arial"/>
        </w:rPr>
        <w:t xml:space="preserve"> te </w:t>
      </w:r>
      <w:proofErr w:type="spellStart"/>
      <w:r w:rsidRPr="004B1BE4">
        <w:rPr>
          <w:rFonts w:cs="Arial"/>
        </w:rPr>
        <w:t>salve</w:t>
      </w:r>
      <w:proofErr w:type="spellEnd"/>
      <w:r w:rsidRPr="004B1BE4">
        <w:rPr>
          <w:rFonts w:cs="Arial"/>
        </w:rPr>
        <w:t>, Maria</w:t>
      </w:r>
    </w:p>
    <w:p w14:paraId="248CBA2B" w14:textId="608385FB" w:rsidR="004B1BE4" w:rsidRPr="004B1BE4" w:rsidRDefault="004B1BE4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4B1BE4">
        <w:rPr>
          <w:rFonts w:cs="Arial"/>
          <w:b/>
        </w:rPr>
        <w:t>Veszprémi Liszt Ferenc Kórustársaság</w:t>
      </w:r>
      <w:r w:rsidRPr="004B1BE4">
        <w:rPr>
          <w:rFonts w:cs="Arial"/>
          <w:b/>
        </w:rPr>
        <w:br/>
        <w:t>karnagy: Kővári Péter</w:t>
      </w:r>
      <w:r w:rsidRPr="004B1BE4">
        <w:rPr>
          <w:rFonts w:cs="Arial"/>
          <w:b/>
        </w:rPr>
        <w:br/>
      </w:r>
      <w:r w:rsidRPr="004B1BE4">
        <w:rPr>
          <w:rFonts w:cs="Arial"/>
        </w:rPr>
        <w:t xml:space="preserve">J. H. </w:t>
      </w:r>
      <w:proofErr w:type="spellStart"/>
      <w:r w:rsidRPr="004B1BE4">
        <w:rPr>
          <w:rFonts w:cs="Arial"/>
        </w:rPr>
        <w:t>Schein</w:t>
      </w:r>
      <w:proofErr w:type="spellEnd"/>
      <w:r w:rsidRPr="004B1BE4">
        <w:rPr>
          <w:rFonts w:cs="Arial"/>
        </w:rPr>
        <w:t xml:space="preserve">: </w:t>
      </w:r>
      <w:proofErr w:type="spellStart"/>
      <w:r w:rsidRPr="004B1BE4">
        <w:rPr>
          <w:rFonts w:cs="Arial"/>
        </w:rPr>
        <w:t>Ich</w:t>
      </w:r>
      <w:proofErr w:type="spellEnd"/>
      <w:r w:rsidRPr="004B1BE4">
        <w:rPr>
          <w:rFonts w:cs="Arial"/>
        </w:rPr>
        <w:t xml:space="preserve"> </w:t>
      </w:r>
      <w:proofErr w:type="spellStart"/>
      <w:r w:rsidRPr="004B1BE4">
        <w:rPr>
          <w:rFonts w:cs="Arial"/>
        </w:rPr>
        <w:t>freue</w:t>
      </w:r>
      <w:proofErr w:type="spellEnd"/>
      <w:r w:rsidRPr="004B1BE4">
        <w:rPr>
          <w:rFonts w:cs="Arial"/>
        </w:rPr>
        <w:t xml:space="preserve"> </w:t>
      </w:r>
      <w:proofErr w:type="spellStart"/>
      <w:r w:rsidRPr="004B1BE4">
        <w:rPr>
          <w:rFonts w:cs="Arial"/>
        </w:rPr>
        <w:t>mich</w:t>
      </w:r>
      <w:proofErr w:type="spellEnd"/>
      <w:r w:rsidRPr="004B1BE4">
        <w:rPr>
          <w:rFonts w:cs="Arial"/>
        </w:rPr>
        <w:t xml:space="preserve"> </w:t>
      </w:r>
      <w:proofErr w:type="spellStart"/>
      <w:r w:rsidRPr="004B1BE4">
        <w:rPr>
          <w:rFonts w:cs="Arial"/>
        </w:rPr>
        <w:t>im</w:t>
      </w:r>
      <w:proofErr w:type="spellEnd"/>
      <w:r w:rsidRPr="004B1BE4">
        <w:rPr>
          <w:rFonts w:cs="Arial"/>
        </w:rPr>
        <w:t xml:space="preserve"> Herren</w:t>
      </w:r>
      <w:r w:rsidRPr="004B1BE4">
        <w:rPr>
          <w:rFonts w:cs="Arial"/>
        </w:rPr>
        <w:br/>
        <w:t xml:space="preserve">W. Byrd: </w:t>
      </w:r>
      <w:proofErr w:type="spellStart"/>
      <w:r w:rsidRPr="004B1BE4">
        <w:rPr>
          <w:rFonts w:cs="Arial"/>
        </w:rPr>
        <w:t>Ave</w:t>
      </w:r>
      <w:proofErr w:type="spellEnd"/>
      <w:r w:rsidRPr="004B1BE4">
        <w:rPr>
          <w:rFonts w:cs="Arial"/>
        </w:rPr>
        <w:t xml:space="preserve"> </w:t>
      </w:r>
      <w:proofErr w:type="spellStart"/>
      <w:r w:rsidRPr="004B1BE4">
        <w:rPr>
          <w:rFonts w:cs="Arial"/>
        </w:rPr>
        <w:t>verum</w:t>
      </w:r>
      <w:proofErr w:type="spellEnd"/>
      <w:r w:rsidRPr="004B1BE4">
        <w:rPr>
          <w:rFonts w:cs="Arial"/>
        </w:rPr>
        <w:t xml:space="preserve"> corpus</w:t>
      </w:r>
      <w:r w:rsidRPr="004B1BE4">
        <w:rPr>
          <w:rFonts w:cs="Arial"/>
        </w:rPr>
        <w:br/>
      </w:r>
      <w:proofErr w:type="spellStart"/>
      <w:r w:rsidRPr="004B1BE4">
        <w:rPr>
          <w:rFonts w:cs="Arial"/>
        </w:rPr>
        <w:t>Kocsár</w:t>
      </w:r>
      <w:proofErr w:type="spellEnd"/>
      <w:r w:rsidRPr="004B1BE4">
        <w:rPr>
          <w:rFonts w:cs="Arial"/>
        </w:rPr>
        <w:t xml:space="preserve"> Miklós: </w:t>
      </w:r>
      <w:proofErr w:type="gramStart"/>
      <w:r w:rsidRPr="004B1BE4">
        <w:rPr>
          <w:rFonts w:cs="Arial"/>
        </w:rPr>
        <w:t>Oh</w:t>
      </w:r>
      <w:proofErr w:type="gramEnd"/>
      <w:r w:rsidRPr="004B1BE4">
        <w:rPr>
          <w:rFonts w:cs="Arial"/>
        </w:rPr>
        <w:t xml:space="preserve"> hajnal</w:t>
      </w:r>
      <w:r w:rsidRPr="004B1BE4">
        <w:rPr>
          <w:rFonts w:cs="Arial"/>
        </w:rPr>
        <w:br/>
        <w:t xml:space="preserve">Liszt Ferenc: </w:t>
      </w:r>
      <w:proofErr w:type="spellStart"/>
      <w:r w:rsidRPr="004B1BE4">
        <w:rPr>
          <w:rFonts w:cs="Arial"/>
        </w:rPr>
        <w:t>Ave</w:t>
      </w:r>
      <w:proofErr w:type="spellEnd"/>
      <w:r w:rsidRPr="004B1BE4">
        <w:rPr>
          <w:rFonts w:cs="Arial"/>
        </w:rPr>
        <w:t xml:space="preserve"> Maria S.38</w:t>
      </w:r>
      <w:r w:rsidR="00A90B51">
        <w:rPr>
          <w:rFonts w:cs="Arial"/>
        </w:rPr>
        <w:t>.</w:t>
      </w:r>
      <w:r w:rsidR="00A90B51">
        <w:rPr>
          <w:rFonts w:cs="Arial"/>
        </w:rPr>
        <w:br/>
        <w:t>Kodály Zoltán: Szép Könyörgés</w:t>
      </w:r>
    </w:p>
    <w:p w14:paraId="2B4A5323" w14:textId="1A38A98A" w:rsidR="004B1BE4" w:rsidRPr="004B1BE4" w:rsidRDefault="004B1BE4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4B1BE4">
        <w:rPr>
          <w:rFonts w:cs="Arial"/>
          <w:b/>
        </w:rPr>
        <w:t>Galánta, Kodály Zoltán Daloskör</w:t>
      </w:r>
      <w:r w:rsidRPr="004B1BE4">
        <w:rPr>
          <w:rFonts w:cs="Arial"/>
          <w:b/>
        </w:rPr>
        <w:br/>
        <w:t>karnagy: Józsa Mónika</w:t>
      </w:r>
      <w:r w:rsidRPr="004B1BE4">
        <w:rPr>
          <w:rFonts w:cs="Arial"/>
          <w:b/>
        </w:rPr>
        <w:br/>
      </w:r>
      <w:r w:rsidRPr="004B1BE4">
        <w:rPr>
          <w:rFonts w:cs="Arial"/>
        </w:rPr>
        <w:t xml:space="preserve">Szokolay Sándor: </w:t>
      </w:r>
      <w:proofErr w:type="gramStart"/>
      <w:r w:rsidRPr="004B1BE4">
        <w:rPr>
          <w:rFonts w:cs="Arial"/>
        </w:rPr>
        <w:t>Ima rontás</w:t>
      </w:r>
      <w:proofErr w:type="gramEnd"/>
      <w:r w:rsidRPr="004B1BE4">
        <w:rPr>
          <w:rFonts w:cs="Arial"/>
        </w:rPr>
        <w:t xml:space="preserve"> ellen  - Fohász Erdély faluiért</w:t>
      </w:r>
      <w:r w:rsidRPr="004B1BE4">
        <w:rPr>
          <w:rFonts w:cs="Arial"/>
        </w:rPr>
        <w:br/>
        <w:t>Ó szent István dicsértessél – csángó magyar népének</w:t>
      </w:r>
      <w:r w:rsidRPr="004B1BE4">
        <w:rPr>
          <w:rFonts w:cs="Arial"/>
        </w:rPr>
        <w:br/>
        <w:t xml:space="preserve">Franz </w:t>
      </w:r>
      <w:proofErr w:type="spellStart"/>
      <w:r w:rsidRPr="004B1BE4">
        <w:rPr>
          <w:rFonts w:cs="Arial"/>
        </w:rPr>
        <w:t>Biebl</w:t>
      </w:r>
      <w:proofErr w:type="spellEnd"/>
      <w:r w:rsidRPr="004B1BE4">
        <w:rPr>
          <w:rFonts w:cs="Arial"/>
        </w:rPr>
        <w:t xml:space="preserve">: </w:t>
      </w:r>
      <w:proofErr w:type="spellStart"/>
      <w:r w:rsidRPr="004B1BE4">
        <w:rPr>
          <w:rFonts w:cs="Arial"/>
        </w:rPr>
        <w:t>Ave</w:t>
      </w:r>
      <w:proofErr w:type="spellEnd"/>
      <w:r w:rsidRPr="004B1BE4">
        <w:rPr>
          <w:rFonts w:cs="Arial"/>
        </w:rPr>
        <w:t xml:space="preserve"> Maria (Angelus Domini)</w:t>
      </w:r>
      <w:r w:rsidRPr="004B1BE4">
        <w:rPr>
          <w:rFonts w:cs="Arial"/>
        </w:rPr>
        <w:br/>
        <w:t>Kodály Zoltán – Gazdag Erzsi: Balassi Bálint elfelejtett éneke</w:t>
      </w:r>
      <w:r w:rsidRPr="004B1BE4">
        <w:rPr>
          <w:rFonts w:cs="Arial"/>
        </w:rPr>
        <w:br/>
        <w:t>Szőnyi Er</w:t>
      </w:r>
      <w:r w:rsidR="00A90B51">
        <w:rPr>
          <w:rFonts w:cs="Arial"/>
        </w:rPr>
        <w:t>zsébet: Ima alkonyi harangszóra</w:t>
      </w:r>
    </w:p>
    <w:p w14:paraId="189B46A0" w14:textId="474ABDE4" w:rsidR="008E55BA" w:rsidRDefault="004B1BE4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4B1BE4">
        <w:rPr>
          <w:rFonts w:cs="Arial"/>
          <w:b/>
        </w:rPr>
        <w:t>Közös mű:</w:t>
      </w:r>
      <w:r w:rsidRPr="004B1BE4">
        <w:rPr>
          <w:rFonts w:cs="Arial"/>
          <w:b/>
        </w:rPr>
        <w:br/>
      </w:r>
      <w:r w:rsidRPr="004B1BE4">
        <w:rPr>
          <w:rFonts w:cs="Arial"/>
        </w:rPr>
        <w:t>Bárdos Lajos: Boldogasszony</w:t>
      </w:r>
    </w:p>
    <w:p w14:paraId="082F6CB1" w14:textId="77777777" w:rsidR="00772117" w:rsidRPr="004B1BE4" w:rsidRDefault="00772117" w:rsidP="00772117">
      <w:pPr>
        <w:pStyle w:val="Listaszerbekezds"/>
        <w:ind w:left="283"/>
        <w:jc w:val="left"/>
        <w:rPr>
          <w:rFonts w:cs="Arial"/>
        </w:rPr>
      </w:pPr>
    </w:p>
    <w:p w14:paraId="2EFB152F" w14:textId="77777777" w:rsidR="00F4010F" w:rsidRPr="00F4010F" w:rsidRDefault="00F4010F" w:rsidP="00F4010F">
      <w:pPr>
        <w:rPr>
          <w:rFonts w:cs="Arial"/>
          <w:sz w:val="6"/>
        </w:rPr>
      </w:pPr>
    </w:p>
    <w:p w14:paraId="61E2CE78" w14:textId="77777777" w:rsidR="00F4010F" w:rsidRPr="00F4010F" w:rsidRDefault="00F4010F" w:rsidP="00F4010F">
      <w:pPr>
        <w:rPr>
          <w:rFonts w:cs="Arial"/>
          <w:sz w:val="12"/>
        </w:rPr>
        <w:sectPr w:rsidR="00F4010F" w:rsidRPr="00F4010F" w:rsidSect="00D10DF8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5443" w:space="141"/>
            <w:col w:w="5330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7FB0"/>
    <w:rsid w:val="002029E0"/>
    <w:rsid w:val="00204B3A"/>
    <w:rsid w:val="00205B0E"/>
    <w:rsid w:val="002112CB"/>
    <w:rsid w:val="00213C54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D59BE-53F9-4114-B802-F503A2D3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2017-09-22T13:47:00Z</cp:lastPrinted>
  <dcterms:created xsi:type="dcterms:W3CDTF">2017-09-30T08:31:00Z</dcterms:created>
  <dcterms:modified xsi:type="dcterms:W3CDTF">2017-09-30T09:13:00Z</dcterms:modified>
</cp:coreProperties>
</file>