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CA4C95" w14:textId="77777777" w:rsidR="00537B2B" w:rsidRPr="00981AAB" w:rsidRDefault="00537B2B" w:rsidP="00537B2B">
      <w:pPr>
        <w:pStyle w:val="Cmsor2"/>
      </w:pPr>
      <w:r w:rsidRPr="00981AAB">
        <w:t>Örömhír</w:t>
      </w:r>
    </w:p>
    <w:p w14:paraId="54CA4C96" w14:textId="7D26B0BC" w:rsidR="007546A3" w:rsidRDefault="007546A3" w:rsidP="007546A3">
      <w:r w:rsidRPr="00FB1BAA">
        <w:rPr>
          <w:b/>
          <w:spacing w:val="-6"/>
        </w:rPr>
        <w:t xml:space="preserve">A </w:t>
      </w:r>
      <w:r w:rsidR="003C1933">
        <w:rPr>
          <w:b/>
          <w:spacing w:val="-6"/>
        </w:rPr>
        <w:t>17</w:t>
      </w:r>
      <w:r w:rsidR="00DE71E4">
        <w:rPr>
          <w:b/>
          <w:spacing w:val="-6"/>
        </w:rPr>
        <w:t xml:space="preserve">. </w:t>
      </w:r>
      <w:r w:rsidRPr="00FB1BAA">
        <w:rPr>
          <w:b/>
          <w:spacing w:val="-6"/>
        </w:rPr>
        <w:t>zsoltár válasza:</w:t>
      </w:r>
      <w:r w:rsidR="00DE71E4">
        <w:rPr>
          <w:b/>
          <w:spacing w:val="-6"/>
        </w:rPr>
        <w:t xml:space="preserve"> </w:t>
      </w:r>
      <w:r w:rsidR="003C1933">
        <w:t>Szeretlek, Uram, Istenem, * én erősségem.</w:t>
      </w:r>
    </w:p>
    <w:p w14:paraId="547ECC54" w14:textId="77777777" w:rsidR="00923005" w:rsidRDefault="00923005" w:rsidP="007546A3"/>
    <w:p w14:paraId="14FC6BD4" w14:textId="12DB1B0F" w:rsidR="00DE71E4" w:rsidRDefault="00DE71E4" w:rsidP="007546A3">
      <w:r w:rsidRPr="00DE71E4">
        <w:rPr>
          <w:b/>
        </w:rPr>
        <w:t>Válaszos ének:</w:t>
      </w:r>
      <w:r>
        <w:t xml:space="preserve"> </w:t>
      </w:r>
      <w:r w:rsidR="003C1933">
        <w:t>Egyet kértem az Úrtól, és azt keresem, hogy az Úr házában lakjam életemnek minden napján.</w:t>
      </w:r>
    </w:p>
    <w:p w14:paraId="1F719EDD" w14:textId="77777777" w:rsidR="00923005" w:rsidRDefault="00923005" w:rsidP="007546A3"/>
    <w:p w14:paraId="54CA4C97" w14:textId="0B30A9B5" w:rsidR="007546A3" w:rsidRPr="00FB1BAA" w:rsidRDefault="007546A3" w:rsidP="007546A3">
      <w:pPr>
        <w:rPr>
          <w:b/>
          <w:spacing w:val="-6"/>
        </w:rPr>
      </w:pPr>
      <w:r w:rsidRPr="00FB1BAA">
        <w:rPr>
          <w:b/>
          <w:spacing w:val="-6"/>
        </w:rPr>
        <w:t>Evangélium (</w:t>
      </w:r>
      <w:proofErr w:type="spellStart"/>
      <w:r w:rsidR="00DE71E4">
        <w:rPr>
          <w:b/>
          <w:spacing w:val="-6"/>
        </w:rPr>
        <w:t>Mt</w:t>
      </w:r>
      <w:proofErr w:type="spellEnd"/>
      <w:r w:rsidRPr="00FB1BAA">
        <w:rPr>
          <w:b/>
          <w:spacing w:val="-6"/>
        </w:rPr>
        <w:t xml:space="preserve"> </w:t>
      </w:r>
      <w:r w:rsidR="00DE71E4">
        <w:rPr>
          <w:b/>
          <w:spacing w:val="-6"/>
        </w:rPr>
        <w:t>22</w:t>
      </w:r>
      <w:r w:rsidR="00B11993" w:rsidRPr="00FB1BAA">
        <w:rPr>
          <w:b/>
          <w:spacing w:val="-6"/>
        </w:rPr>
        <w:t>,</w:t>
      </w:r>
      <w:r w:rsidR="003C1933">
        <w:rPr>
          <w:b/>
          <w:spacing w:val="-6"/>
        </w:rPr>
        <w:t>34</w:t>
      </w:r>
      <w:r w:rsidR="00B11993" w:rsidRPr="00FB1BAA">
        <w:rPr>
          <w:b/>
          <w:spacing w:val="-6"/>
        </w:rPr>
        <w:t>-</w:t>
      </w:r>
      <w:r w:rsidR="003C1933">
        <w:rPr>
          <w:b/>
          <w:spacing w:val="-6"/>
        </w:rPr>
        <w:t>40</w:t>
      </w:r>
      <w:r w:rsidRPr="00FB1BAA">
        <w:rPr>
          <w:b/>
          <w:spacing w:val="-6"/>
        </w:rPr>
        <w:t>)</w:t>
      </w:r>
    </w:p>
    <w:p w14:paraId="596C2ECB" w14:textId="2FB37747" w:rsidR="00766341" w:rsidRDefault="003C1933" w:rsidP="00B175D7">
      <w:pPr>
        <w:pBdr>
          <w:bottom w:val="single" w:sz="4" w:space="1" w:color="auto"/>
        </w:pBdr>
      </w:pPr>
      <w:r>
        <w:t xml:space="preserve">Abban az időben: Amikor a farizeusok meghallották, hogy Jézus hogyan hallgattatta el a </w:t>
      </w:r>
      <w:proofErr w:type="spellStart"/>
      <w:r>
        <w:t>szadduceusokat</w:t>
      </w:r>
      <w:proofErr w:type="spellEnd"/>
      <w:r>
        <w:t>, köréje gyűltek és egyikük, egy törvénytudó alattomos szándékkal a következő kérdést tette fel neki: „Mester, melyik a legfőbb parancs a törvényben?” Jézus így válaszolt: „Szeresd az Urat, a te Istenedet teljes szíveddel, teljes lelkeddel és egész értelmeddel. Ez az első és legfőbb parancsolat. A második hasonló ehhez: Szeresd felebarátodat, mint saját magadat. E két parancson nyugszik az egész törvény és a próféták.”</w:t>
      </w:r>
    </w:p>
    <w:p w14:paraId="1E27D254" w14:textId="77777777" w:rsidR="0006514E" w:rsidRPr="00B175D7" w:rsidRDefault="0006514E" w:rsidP="00B175D7">
      <w:pPr>
        <w:pBdr>
          <w:bottom w:val="single" w:sz="4" w:space="1" w:color="auto"/>
        </w:pBdr>
        <w:rPr>
          <w:spacing w:val="-6"/>
        </w:rPr>
      </w:pPr>
    </w:p>
    <w:p w14:paraId="1B4B0AB1" w14:textId="77777777" w:rsidR="00184F4A" w:rsidRDefault="00184F4A" w:rsidP="00184F4A">
      <w:pPr>
        <w:pStyle w:val="Cmsor2"/>
        <w:numPr>
          <w:ilvl w:val="0"/>
          <w:numId w:val="0"/>
        </w:numPr>
      </w:pPr>
      <w:r>
        <w:t>Ünnepi miserend templomainkban</w:t>
      </w:r>
    </w:p>
    <w:p w14:paraId="28E5DA6E" w14:textId="77777777" w:rsidR="00184F4A" w:rsidRDefault="00184F4A" w:rsidP="00184F4A">
      <w:pPr>
        <w:rPr>
          <w:b/>
        </w:rPr>
      </w:pPr>
    </w:p>
    <w:p w14:paraId="14F9754C" w14:textId="77777777" w:rsidR="00184F4A" w:rsidRPr="003C1933" w:rsidRDefault="00184F4A" w:rsidP="00184F4A">
      <w:pPr>
        <w:rPr>
          <w:b/>
        </w:rPr>
      </w:pPr>
      <w:r w:rsidRPr="003C1933">
        <w:rPr>
          <w:b/>
        </w:rPr>
        <w:t>November 1, szerda – Mindenszentek ünnepe</w:t>
      </w:r>
    </w:p>
    <w:p w14:paraId="41159517" w14:textId="77777777" w:rsidR="00184F4A" w:rsidRDefault="00184F4A" w:rsidP="00184F4A">
      <w:r>
        <w:t>07.00 – Szemináriumi templom</w:t>
      </w:r>
    </w:p>
    <w:p w14:paraId="74055AD6" w14:textId="77777777" w:rsidR="00184F4A" w:rsidRDefault="00184F4A" w:rsidP="00184F4A">
      <w:r>
        <w:t>07.30 – Hosszú-temetői kápolna</w:t>
      </w:r>
    </w:p>
    <w:p w14:paraId="0C7AA886" w14:textId="77777777" w:rsidR="00184F4A" w:rsidRDefault="00184F4A" w:rsidP="00184F4A">
      <w:r>
        <w:t>07.30 – Bazilika</w:t>
      </w:r>
    </w:p>
    <w:p w14:paraId="589FDBFE" w14:textId="77777777" w:rsidR="00184F4A" w:rsidRDefault="00184F4A" w:rsidP="00184F4A">
      <w:r>
        <w:t>08.00 – Szent Imre templom</w:t>
      </w:r>
    </w:p>
    <w:p w14:paraId="07C78BC6" w14:textId="77777777" w:rsidR="00184F4A" w:rsidRDefault="00184F4A" w:rsidP="00184F4A">
      <w:r>
        <w:t>09.00 – Szemináriumi templom</w:t>
      </w:r>
    </w:p>
    <w:p w14:paraId="0D49DF02" w14:textId="77777777" w:rsidR="00184F4A" w:rsidRDefault="00184F4A" w:rsidP="00184F4A">
      <w:r>
        <w:t>09.00 – Bazilika</w:t>
      </w:r>
    </w:p>
    <w:p w14:paraId="65FD0C6B" w14:textId="77777777" w:rsidR="00184F4A" w:rsidRDefault="00184F4A" w:rsidP="00184F4A">
      <w:r>
        <w:t>10.30 – Bazilika</w:t>
      </w:r>
    </w:p>
    <w:p w14:paraId="37D243A8" w14:textId="42D05186" w:rsidR="00184F4A" w:rsidRPr="007F62F0" w:rsidRDefault="00184F4A" w:rsidP="00184F4A">
      <w:pPr>
        <w:rPr>
          <w:b/>
        </w:rPr>
      </w:pPr>
      <w:r w:rsidRPr="007F62F0">
        <w:rPr>
          <w:b/>
        </w:rPr>
        <w:t>18.00 – Bazilika</w:t>
      </w:r>
      <w:r w:rsidR="007F62F0" w:rsidRPr="007F62F0">
        <w:rPr>
          <w:b/>
        </w:rPr>
        <w:t xml:space="preserve"> (Püspöki szentmise)</w:t>
      </w:r>
    </w:p>
    <w:p w14:paraId="187A5542" w14:textId="77777777" w:rsidR="00184F4A" w:rsidRDefault="00184F4A" w:rsidP="00184F4A">
      <w:pPr>
        <w:rPr>
          <w:b/>
        </w:rPr>
      </w:pPr>
    </w:p>
    <w:p w14:paraId="2825748F" w14:textId="77777777" w:rsidR="00184F4A" w:rsidRPr="00CA72BC" w:rsidRDefault="00184F4A" w:rsidP="00184F4A">
      <w:pPr>
        <w:rPr>
          <w:b/>
        </w:rPr>
      </w:pPr>
      <w:r w:rsidRPr="00CA72BC">
        <w:rPr>
          <w:b/>
        </w:rPr>
        <w:t>November 2, csütörtök – Halottak napja</w:t>
      </w:r>
    </w:p>
    <w:p w14:paraId="3FF5528A" w14:textId="77777777" w:rsidR="00184F4A" w:rsidRDefault="00184F4A" w:rsidP="00184F4A">
      <w:r>
        <w:t>07.00 – Szemináriumi templom</w:t>
      </w:r>
    </w:p>
    <w:p w14:paraId="416C41A3" w14:textId="77777777" w:rsidR="00184F4A" w:rsidRDefault="00184F4A" w:rsidP="00184F4A">
      <w:r>
        <w:t>07.30 – Hosszú-temetői kápolna</w:t>
      </w:r>
    </w:p>
    <w:p w14:paraId="711EEB52" w14:textId="77777777" w:rsidR="00184F4A" w:rsidRDefault="00184F4A" w:rsidP="00184F4A">
      <w:r>
        <w:t>08.00 – Szent Imre templom</w:t>
      </w:r>
    </w:p>
    <w:p w14:paraId="4A369236" w14:textId="77777777" w:rsidR="00184F4A" w:rsidRDefault="00184F4A" w:rsidP="00184F4A">
      <w:r>
        <w:t>09.00 – Szemináriumi templom</w:t>
      </w:r>
    </w:p>
    <w:p w14:paraId="4CD44950" w14:textId="6A52A2B3" w:rsidR="007F62F0" w:rsidRPr="007F62F0" w:rsidRDefault="007F62F0" w:rsidP="00184F4A">
      <w:pPr>
        <w:rPr>
          <w:b/>
        </w:rPr>
      </w:pPr>
      <w:r w:rsidRPr="007F62F0">
        <w:rPr>
          <w:b/>
        </w:rPr>
        <w:t>15.00 – Pákozdon, a Doni kápolnánál Püspöki szentmise</w:t>
      </w:r>
    </w:p>
    <w:p w14:paraId="2A941156" w14:textId="77777777" w:rsidR="00184F4A" w:rsidRDefault="00184F4A" w:rsidP="00184F4A">
      <w:pPr>
        <w:pBdr>
          <w:bottom w:val="single" w:sz="4" w:space="1" w:color="auto"/>
        </w:pBdr>
      </w:pPr>
      <w:r>
        <w:t>18.00 – Bazilika</w:t>
      </w:r>
    </w:p>
    <w:p w14:paraId="0D69E36A" w14:textId="77777777" w:rsidR="00184F4A" w:rsidRDefault="00184F4A" w:rsidP="00184F4A">
      <w:pPr>
        <w:pBdr>
          <w:bottom w:val="single" w:sz="4" w:space="1" w:color="auto"/>
        </w:pBdr>
      </w:pPr>
    </w:p>
    <w:p w14:paraId="75352DA9" w14:textId="32FF4A6B" w:rsidR="00B175D7" w:rsidRPr="00981AAB" w:rsidRDefault="00184F4A" w:rsidP="00B175D7">
      <w:pPr>
        <w:pStyle w:val="Cmsor2"/>
      </w:pPr>
      <w:r>
        <w:t>Templomaink m</w:t>
      </w:r>
      <w:r w:rsidR="00B175D7">
        <w:t>iserend</w:t>
      </w:r>
      <w:r>
        <w:t>je</w:t>
      </w:r>
    </w:p>
    <w:p w14:paraId="498C8636" w14:textId="2CFB2DA6" w:rsidR="00B175D7" w:rsidRDefault="00B175D7" w:rsidP="00B175D7">
      <w:r w:rsidRPr="00B175D7">
        <w:rPr>
          <w:b/>
        </w:rPr>
        <w:t>Bazilika</w:t>
      </w:r>
      <w:r w:rsidRPr="00B175D7">
        <w:rPr>
          <w:b/>
        </w:rPr>
        <w:br/>
      </w:r>
      <w:r>
        <w:t>hétköznap18.00 órakor</w:t>
      </w:r>
      <w:r>
        <w:br/>
        <w:t>vasárnap 7.30, 9.00, 10.30 és 18.00 órakor</w:t>
      </w:r>
    </w:p>
    <w:p w14:paraId="2F05A095" w14:textId="77777777" w:rsidR="00B175D7" w:rsidRDefault="00B175D7" w:rsidP="00B175D7"/>
    <w:p w14:paraId="33BF37C3" w14:textId="218BC82E" w:rsidR="00B175D7" w:rsidRDefault="00B175D7" w:rsidP="00B175D7">
      <w:r w:rsidRPr="00B175D7">
        <w:rPr>
          <w:b/>
        </w:rPr>
        <w:t>Szent Imre templom</w:t>
      </w:r>
      <w:r>
        <w:br/>
        <w:t>hétköznap 8.00 órakor</w:t>
      </w:r>
    </w:p>
    <w:p w14:paraId="03CCE584" w14:textId="7EA891CF" w:rsidR="00B175D7" w:rsidRDefault="00B175D7" w:rsidP="00B175D7">
      <w:proofErr w:type="gramStart"/>
      <w:r>
        <w:t>vasárnap</w:t>
      </w:r>
      <w:proofErr w:type="gramEnd"/>
      <w:r>
        <w:t xml:space="preserve"> 8.00 és 17.00 órakor </w:t>
      </w:r>
    </w:p>
    <w:p w14:paraId="49CAF866" w14:textId="77777777" w:rsidR="00B175D7" w:rsidRDefault="00B175D7" w:rsidP="00B175D7"/>
    <w:p w14:paraId="5B2E6BEB" w14:textId="77777777" w:rsidR="00B175D7" w:rsidRPr="00B175D7" w:rsidRDefault="00B175D7" w:rsidP="00B175D7">
      <w:pPr>
        <w:rPr>
          <w:b/>
        </w:rPr>
      </w:pPr>
      <w:r w:rsidRPr="00B175D7">
        <w:rPr>
          <w:b/>
        </w:rPr>
        <w:t>Szemináriumi templom</w:t>
      </w:r>
    </w:p>
    <w:p w14:paraId="1EEEECFE" w14:textId="77777777" w:rsidR="00B175D7" w:rsidRDefault="00B175D7" w:rsidP="00B175D7">
      <w:proofErr w:type="gramStart"/>
      <w:r>
        <w:t>hétköznap</w:t>
      </w:r>
      <w:proofErr w:type="gramEnd"/>
      <w:r>
        <w:t xml:space="preserve"> 7.00 és 9.00 órakor</w:t>
      </w:r>
    </w:p>
    <w:p w14:paraId="4F067ED9" w14:textId="77777777" w:rsidR="00B175D7" w:rsidRDefault="00B175D7" w:rsidP="00B175D7">
      <w:proofErr w:type="gramStart"/>
      <w:r>
        <w:t>szombaton</w:t>
      </w:r>
      <w:proofErr w:type="gramEnd"/>
      <w:r>
        <w:t xml:space="preserve"> 7.00, 9.00 és 18.00 órakor</w:t>
      </w:r>
    </w:p>
    <w:p w14:paraId="473D3BF9" w14:textId="77777777" w:rsidR="00B175D7" w:rsidRDefault="00B175D7" w:rsidP="00B175D7">
      <w:proofErr w:type="gramStart"/>
      <w:r>
        <w:t>vasárnap</w:t>
      </w:r>
      <w:proofErr w:type="gramEnd"/>
      <w:r>
        <w:t xml:space="preserve"> 7.00 és 9.00 órakor</w:t>
      </w:r>
    </w:p>
    <w:p w14:paraId="1332A3F0" w14:textId="77777777" w:rsidR="00B175D7" w:rsidRDefault="00B175D7" w:rsidP="00B175D7">
      <w:pPr>
        <w:rPr>
          <w:b/>
        </w:rPr>
      </w:pPr>
    </w:p>
    <w:p w14:paraId="58A921EC" w14:textId="3C5D840F" w:rsidR="00B175D7" w:rsidRPr="00B175D7" w:rsidRDefault="00B175D7" w:rsidP="00B175D7">
      <w:pPr>
        <w:rPr>
          <w:b/>
        </w:rPr>
      </w:pPr>
      <w:r w:rsidRPr="00B175D7">
        <w:rPr>
          <w:b/>
        </w:rPr>
        <w:t>Hosszú temetői kápolna</w:t>
      </w:r>
    </w:p>
    <w:p w14:paraId="0DCFF1CA" w14:textId="52BFA285" w:rsidR="00B175D7" w:rsidRDefault="00B175D7" w:rsidP="00B175D7">
      <w:proofErr w:type="gramStart"/>
      <w:r>
        <w:t>vasárnap</w:t>
      </w:r>
      <w:proofErr w:type="gramEnd"/>
      <w:r>
        <w:t xml:space="preserve"> 7.30-kor</w:t>
      </w:r>
    </w:p>
    <w:p w14:paraId="54CA4CB4" w14:textId="3551B9A0" w:rsidR="00371C73" w:rsidRPr="0006731C" w:rsidRDefault="004C1006" w:rsidP="00D12759">
      <w:pPr>
        <w:pStyle w:val="Cmsor2"/>
        <w:numPr>
          <w:ilvl w:val="0"/>
          <w:numId w:val="0"/>
        </w:numPr>
      </w:pPr>
      <w:r>
        <w:br w:type="column"/>
      </w:r>
      <w:r w:rsidR="00371C73" w:rsidRPr="0006731C">
        <w:lastRenderedPageBreak/>
        <w:t>Hirdetések</w:t>
      </w:r>
    </w:p>
    <w:p w14:paraId="0B3FE2D3" w14:textId="4D5F5753" w:rsidR="00A90B51" w:rsidRDefault="00A90B51" w:rsidP="00FB1BAA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Október hónapban a bazilikában, az esti szentmisék előtt 17.30-tól közösen imádkozzuk a rózsafüzért. A hétköznapi szentmisék után pedig litániát is imádkozunk.</w:t>
      </w:r>
    </w:p>
    <w:p w14:paraId="19F8C00B" w14:textId="5E06A130" w:rsidR="007F62F0" w:rsidRDefault="007F62F0" w:rsidP="007F62F0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hétfőn</w:t>
      </w:r>
      <w:r>
        <w:rPr>
          <w:rFonts w:cs="Arial"/>
        </w:rPr>
        <w:t xml:space="preserve"> (</w:t>
      </w:r>
      <w:r>
        <w:rPr>
          <w:rFonts w:cs="Arial"/>
        </w:rPr>
        <w:t>október 30</w:t>
      </w:r>
      <w:r>
        <w:rPr>
          <w:rFonts w:cs="Arial"/>
        </w:rPr>
        <w:t>-</w:t>
      </w:r>
      <w:r>
        <w:rPr>
          <w:rFonts w:cs="Arial"/>
        </w:rPr>
        <w:t>á</w:t>
      </w:r>
      <w:r>
        <w:rPr>
          <w:rFonts w:cs="Arial"/>
        </w:rPr>
        <w:t>n) 18.</w:t>
      </w:r>
      <w:r>
        <w:rPr>
          <w:rFonts w:cs="Arial"/>
        </w:rPr>
        <w:t>45</w:t>
      </w:r>
      <w:r>
        <w:rPr>
          <w:rFonts w:cs="Arial"/>
        </w:rPr>
        <w:t>-kor a hitoktatóknak lesz megbeszélés a plébánián. Minden hitoktató szeretettel várunk.</w:t>
      </w:r>
    </w:p>
    <w:p w14:paraId="66282F42" w14:textId="06674197" w:rsidR="007F62F0" w:rsidRDefault="007F62F0" w:rsidP="007F62F0">
      <w:pPr>
        <w:pStyle w:val="Norml-hirdete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Szerdán a bazilikai esti szentmisét </w:t>
      </w:r>
      <w:r>
        <w:rPr>
          <w:rFonts w:cs="Arial"/>
        </w:rPr>
        <w:t xml:space="preserve">a </w:t>
      </w:r>
      <w:proofErr w:type="gramStart"/>
      <w:r>
        <w:rPr>
          <w:rFonts w:cs="Arial"/>
        </w:rPr>
        <w:t>rózsafüzér-társulat élő</w:t>
      </w:r>
      <w:r w:rsidR="00D12759">
        <w:rPr>
          <w:rFonts w:cs="Arial"/>
        </w:rPr>
        <w:t>-</w:t>
      </w:r>
      <w:proofErr w:type="gramEnd"/>
      <w:r>
        <w:rPr>
          <w:rFonts w:cs="Arial"/>
        </w:rPr>
        <w:t xml:space="preserve"> és elhunyt tagjaiért ajánljuk fel</w:t>
      </w:r>
      <w:r w:rsidR="00D12759">
        <w:rPr>
          <w:rFonts w:cs="Arial"/>
        </w:rPr>
        <w:t>.</w:t>
      </w:r>
      <w:r>
        <w:rPr>
          <w:rFonts w:cs="Arial"/>
        </w:rPr>
        <w:t xml:space="preserve"> </w:t>
      </w:r>
      <w:r w:rsidR="00D12759">
        <w:rPr>
          <w:rFonts w:cs="Arial"/>
        </w:rPr>
        <w:t>A</w:t>
      </w:r>
      <w:r>
        <w:rPr>
          <w:rFonts w:cs="Arial"/>
        </w:rPr>
        <w:t xml:space="preserve"> szentmisét </w:t>
      </w:r>
      <w:r>
        <w:rPr>
          <w:rFonts w:cs="Arial"/>
        </w:rPr>
        <w:t>követően a rózsafüzér-társulat részére titokcsere lesz.</w:t>
      </w:r>
    </w:p>
    <w:p w14:paraId="6EA90B6C" w14:textId="5B2FF766" w:rsidR="007F62F0" w:rsidRDefault="007F62F0" w:rsidP="00FB1BAA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Pénteken (</w:t>
      </w:r>
      <w:r>
        <w:rPr>
          <w:rFonts w:cs="Arial"/>
        </w:rPr>
        <w:t>november 3</w:t>
      </w:r>
      <w:r>
        <w:rPr>
          <w:rFonts w:cs="Arial"/>
        </w:rPr>
        <w:t>-</w:t>
      </w:r>
      <w:r>
        <w:rPr>
          <w:rFonts w:cs="Arial"/>
        </w:rPr>
        <w:t>á</w:t>
      </w:r>
      <w:r>
        <w:rPr>
          <w:rFonts w:cs="Arial"/>
        </w:rPr>
        <w:t>n) 18.30-kor a plébánia képviselőtestületének lesz a szokásos havi megbeszélése a templomban. Minden testületi tagot szeretettel várunk.</w:t>
      </w:r>
    </w:p>
    <w:p w14:paraId="5A32DF77" w14:textId="3CEC59D1" w:rsidR="007F62F0" w:rsidRDefault="007F62F0" w:rsidP="00FB1BAA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 xml:space="preserve">Az Alba </w:t>
      </w:r>
      <w:proofErr w:type="spellStart"/>
      <w:r>
        <w:rPr>
          <w:rFonts w:cs="Arial"/>
        </w:rPr>
        <w:t>Regia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Szimfónikus</w:t>
      </w:r>
      <w:proofErr w:type="spellEnd"/>
      <w:r>
        <w:rPr>
          <w:rFonts w:cs="Arial"/>
        </w:rPr>
        <w:t xml:space="preserve"> Zenekar halottak napi koncertet ad a Donnál elesett katonák és a II. világháború minden áldozatán</w:t>
      </w:r>
      <w:bookmarkStart w:id="0" w:name="_GoBack"/>
      <w:bookmarkEnd w:id="0"/>
      <w:r>
        <w:rPr>
          <w:rFonts w:cs="Arial"/>
        </w:rPr>
        <w:t xml:space="preserve">ak emlékére november 4-én, szombaton 19.30-kor a Szent Imre templomban. Műsoron: </w:t>
      </w:r>
      <w:proofErr w:type="spellStart"/>
      <w:r>
        <w:rPr>
          <w:rFonts w:cs="Arial"/>
        </w:rPr>
        <w:t>Borlói</w:t>
      </w:r>
      <w:proofErr w:type="spellEnd"/>
      <w:r>
        <w:rPr>
          <w:rFonts w:cs="Arial"/>
        </w:rPr>
        <w:t xml:space="preserve"> Rudolf: Rekviem. Jegyek 1900 Ft-os áron kaphatók www.arso.hu oldalon, valamint a Tourinform Irodában és a Vörösmarty Színházban.</w:t>
      </w:r>
    </w:p>
    <w:p w14:paraId="7A6F9875" w14:textId="4B844C64" w:rsidR="00CA72BC" w:rsidRDefault="00CA72BC" w:rsidP="00FB1BAA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 xml:space="preserve">A Szent Imre Általános Iskola és Óvoda szeretettel hívja és várja az iskolában készülő gyermeket és szüleiket az iskolát bemutató programokra november 11-én (szombaton), fél 10-től 11 óráig, valamint november 24-én (pénteken) 16 órától. November 2-án (kedden) 8 órától 11 óráig nyílt órákon mutatkoznak be a leendő elsős tanító nénik, </w:t>
      </w:r>
      <w:proofErr w:type="spellStart"/>
      <w:r>
        <w:rPr>
          <w:rFonts w:cs="Arial"/>
        </w:rPr>
        <w:t>Kisberk</w:t>
      </w:r>
      <w:proofErr w:type="spellEnd"/>
      <w:r>
        <w:rPr>
          <w:rFonts w:cs="Arial"/>
        </w:rPr>
        <w:t xml:space="preserve"> Andrea és Schreinerné </w:t>
      </w:r>
      <w:proofErr w:type="spellStart"/>
      <w:r>
        <w:rPr>
          <w:rFonts w:cs="Arial"/>
        </w:rPr>
        <w:t>Rodler</w:t>
      </w:r>
      <w:proofErr w:type="spellEnd"/>
      <w:r>
        <w:rPr>
          <w:rFonts w:cs="Arial"/>
        </w:rPr>
        <w:t xml:space="preserve"> Katalin.</w:t>
      </w:r>
    </w:p>
    <w:p w14:paraId="1167ACA1" w14:textId="21062AB6" w:rsidR="00F926D6" w:rsidRDefault="00F926D6" w:rsidP="00FB1BAA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November 13-án, hé</w:t>
      </w:r>
      <w:r w:rsidR="00D12759">
        <w:rPr>
          <w:rFonts w:cs="Arial"/>
        </w:rPr>
        <w:t xml:space="preserve">tfőn 17 órakor ünnepi, püspöki </w:t>
      </w:r>
      <w:r>
        <w:rPr>
          <w:rFonts w:cs="Arial"/>
        </w:rPr>
        <w:t xml:space="preserve">szentmise lesz a bazilikában a Magyar Szent Család tiszteletére. </w:t>
      </w:r>
      <w:r w:rsidR="00D12759">
        <w:rPr>
          <w:rFonts w:cs="Arial"/>
        </w:rPr>
        <w:t>Szeretettel hívjuk és várjuk plébániáink családjait.</w:t>
      </w:r>
    </w:p>
    <w:p w14:paraId="767C0CF0" w14:textId="77777777" w:rsidR="006B7943" w:rsidRDefault="006B7943" w:rsidP="006B7943">
      <w:pPr>
        <w:pStyle w:val="Norml-hirdetes"/>
        <w:numPr>
          <w:ilvl w:val="0"/>
          <w:numId w:val="0"/>
        </w:numPr>
        <w:pBdr>
          <w:bottom w:val="single" w:sz="4" w:space="1" w:color="auto"/>
        </w:pBdr>
      </w:pPr>
    </w:p>
    <w:p w14:paraId="70E57013" w14:textId="53F5B0C3" w:rsidR="009A5DAE" w:rsidRDefault="009A5DAE" w:rsidP="009A5DAE">
      <w:pPr>
        <w:pStyle w:val="Cmsor2"/>
      </w:pPr>
      <w:r>
        <w:t>A belvárosi plébánia zarándoklata</w:t>
      </w:r>
    </w:p>
    <w:p w14:paraId="52109A06" w14:textId="74217901" w:rsidR="009A5DAE" w:rsidRDefault="009A5DAE" w:rsidP="009A5DAE">
      <w:r>
        <w:t>Szeretettel hívjuk kedves testvéreinket Szent Erzsébet tiszteletére szervezett autóbuszos zarándokutunkra november 18-án, szombaton.</w:t>
      </w:r>
    </w:p>
    <w:p w14:paraId="4EE392BE" w14:textId="77777777" w:rsidR="009A5DAE" w:rsidRPr="009A5DAE" w:rsidRDefault="009A5DAE" w:rsidP="009A5DAE">
      <w:pPr>
        <w:rPr>
          <w:b/>
        </w:rPr>
      </w:pPr>
      <w:r w:rsidRPr="009A5DAE">
        <w:rPr>
          <w:b/>
        </w:rPr>
        <w:t>Programok:</w:t>
      </w:r>
    </w:p>
    <w:p w14:paraId="7F8BFCA8" w14:textId="432C151F" w:rsidR="009A5DAE" w:rsidRDefault="009A5DAE" w:rsidP="009A5DAE">
      <w:r>
        <w:t>Szent Erzsébet templom, Budapest, Rózsák tere</w:t>
      </w:r>
      <w:r>
        <w:br/>
        <w:t>Mátraverebély – Szentkút kegyhely meglátogatá</w:t>
      </w:r>
      <w:r>
        <w:softHyphen/>
        <w:t>sa, szentmise a kegytemplomban.</w:t>
      </w:r>
    </w:p>
    <w:p w14:paraId="248B8510" w14:textId="1C612A52" w:rsidR="009A5DAE" w:rsidRDefault="009A5DAE" w:rsidP="009A5DAE">
      <w:r w:rsidRPr="009A5DAE">
        <w:rPr>
          <w:b/>
        </w:rPr>
        <w:t>Indulás:</w:t>
      </w:r>
      <w:r>
        <w:t xml:space="preserve"> </w:t>
      </w:r>
      <w:r>
        <w:br/>
        <w:t>november 18. szombat 7 órakor – Székesfehérvárról, a „murvás” parkolóból (Plázával szemben).</w:t>
      </w:r>
    </w:p>
    <w:p w14:paraId="177C814B" w14:textId="37780CCA" w:rsidR="009A5DAE" w:rsidRDefault="009A5DAE" w:rsidP="009A5DAE">
      <w:r w:rsidRPr="009A5DAE">
        <w:rPr>
          <w:b/>
        </w:rPr>
        <w:t>Érkezés:</w:t>
      </w:r>
      <w:r>
        <w:t xml:space="preserve"> </w:t>
      </w:r>
      <w:r>
        <w:br/>
        <w:t>az esti órákban a „murvás” parkolóhoz.</w:t>
      </w:r>
    </w:p>
    <w:p w14:paraId="6F52CF92" w14:textId="56A158E4" w:rsidR="009A5DAE" w:rsidRPr="009A5DAE" w:rsidRDefault="009A5DAE" w:rsidP="009A5DAE">
      <w:r w:rsidRPr="009A5DAE">
        <w:rPr>
          <w:b/>
        </w:rPr>
        <w:t>Útiköltség:</w:t>
      </w:r>
      <w:r>
        <w:rPr>
          <w:b/>
        </w:rPr>
        <w:br/>
      </w:r>
      <w:r>
        <w:t>3.000 Ft/fő – Igény esetén a Belváros Karitász útiköltség hozzájárulást biztosít!</w:t>
      </w:r>
      <w:r>
        <w:br/>
        <w:t>Minden korosztályból szeretettel várjuk a zarándoktársakat! Jelentkezni lehet a Bazilika sekrestyéjében, vagy Nardai Erika Karitász munkatársnál a 0630/ 4020618 telefonszámon.</w:t>
      </w:r>
    </w:p>
    <w:p w14:paraId="77C92E78" w14:textId="77777777" w:rsidR="009A5DAE" w:rsidRPr="009A5DAE" w:rsidRDefault="009A5DAE" w:rsidP="009A5DAE"/>
    <w:p w14:paraId="2EFB152F" w14:textId="77777777" w:rsidR="00F4010F" w:rsidRPr="00F4010F" w:rsidRDefault="00F4010F" w:rsidP="00F4010F">
      <w:pPr>
        <w:rPr>
          <w:rFonts w:cs="Arial"/>
          <w:sz w:val="6"/>
        </w:rPr>
      </w:pPr>
    </w:p>
    <w:p w14:paraId="61E2CE78" w14:textId="77777777" w:rsidR="00F4010F" w:rsidRPr="00F4010F" w:rsidRDefault="00F4010F" w:rsidP="00F4010F">
      <w:pPr>
        <w:rPr>
          <w:rFonts w:cs="Arial"/>
          <w:sz w:val="12"/>
        </w:rPr>
        <w:sectPr w:rsidR="00F4010F" w:rsidRPr="00F4010F" w:rsidSect="009A5DAE">
          <w:type w:val="continuous"/>
          <w:pgSz w:w="11906" w:h="16838"/>
          <w:pgMar w:top="397" w:right="567" w:bottom="397" w:left="425" w:header="709" w:footer="709" w:gutter="0"/>
          <w:cols w:num="2" w:sep="1" w:space="284" w:equalWidth="0">
            <w:col w:w="6237" w:space="284"/>
            <w:col w:w="4393"/>
          </w:cols>
          <w:docGrid w:linePitch="360"/>
        </w:sectPr>
      </w:pPr>
    </w:p>
    <w:p w14:paraId="54CA4CCA" w14:textId="77777777" w:rsidR="00F27983" w:rsidRPr="004A32B8" w:rsidRDefault="00F27983" w:rsidP="00950F39">
      <w:pPr>
        <w:pStyle w:val="Norml-hirdetes"/>
        <w:numPr>
          <w:ilvl w:val="0"/>
          <w:numId w:val="0"/>
        </w:numPr>
        <w:ind w:left="284"/>
        <w:jc w:val="center"/>
        <w:rPr>
          <w:rFonts w:cs="Arial"/>
          <w:sz w:val="2"/>
        </w:rPr>
      </w:pPr>
    </w:p>
    <w:p w14:paraId="7A116785" w14:textId="77777777" w:rsidR="00BE320B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</w:rPr>
      </w:pPr>
      <w:r>
        <w:rPr>
          <w:rFonts w:cs="Arial"/>
        </w:rPr>
        <w:t xml:space="preserve">Plébániahivatal címe: Székesfehérvár Arany János u. 9. </w:t>
      </w:r>
    </w:p>
    <w:p w14:paraId="54CA4CCB" w14:textId="7EFAEAB1" w:rsidR="009E1733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Nyitva tartás:</w:t>
      </w:r>
      <w:r w:rsidR="00370E7F" w:rsidRPr="009213CB">
        <w:rPr>
          <w:rFonts w:cs="Arial"/>
        </w:rPr>
        <w:t xml:space="preserve"> </w:t>
      </w:r>
      <w:r>
        <w:rPr>
          <w:rFonts w:cs="Arial"/>
        </w:rPr>
        <w:t>munkanapokon 9</w:t>
      </w:r>
      <w:r w:rsidR="00370E7F" w:rsidRPr="009213CB">
        <w:rPr>
          <w:rFonts w:cs="Arial"/>
        </w:rPr>
        <w:t>-t</w:t>
      </w:r>
      <w:r>
        <w:rPr>
          <w:rFonts w:cs="Arial"/>
        </w:rPr>
        <w:t>ő</w:t>
      </w:r>
      <w:r w:rsidR="00370E7F" w:rsidRPr="009213CB">
        <w:rPr>
          <w:rFonts w:cs="Arial"/>
        </w:rPr>
        <w:t>l 1</w:t>
      </w:r>
      <w:r>
        <w:rPr>
          <w:rFonts w:cs="Arial"/>
        </w:rPr>
        <w:t>2</w:t>
      </w:r>
      <w:r w:rsidR="00370E7F" w:rsidRPr="009213CB">
        <w:rPr>
          <w:rFonts w:cs="Arial"/>
        </w:rPr>
        <w:t xml:space="preserve"> óráig.</w:t>
      </w:r>
      <w:r>
        <w:rPr>
          <w:rFonts w:cs="Arial"/>
        </w:rPr>
        <w:t xml:space="preserve"> </w:t>
      </w:r>
      <w:r w:rsidR="00370E7F" w:rsidRPr="009213CB">
        <w:rPr>
          <w:rFonts w:cs="Arial"/>
        </w:rPr>
        <w:t>Telefon (06-22) 3</w:t>
      </w:r>
      <w:r>
        <w:rPr>
          <w:rFonts w:cs="Arial"/>
        </w:rPr>
        <w:t>15</w:t>
      </w:r>
      <w:r w:rsidR="00370E7F" w:rsidRPr="009213CB">
        <w:rPr>
          <w:rFonts w:cs="Arial"/>
        </w:rPr>
        <w:t>-11</w:t>
      </w:r>
      <w:r>
        <w:rPr>
          <w:rFonts w:cs="Arial"/>
        </w:rPr>
        <w:t>4</w:t>
      </w:r>
      <w:r w:rsidR="00370E7F" w:rsidRPr="009213CB">
        <w:rPr>
          <w:rFonts w:cs="Arial"/>
        </w:rPr>
        <w:br/>
      </w:r>
      <w:r>
        <w:rPr>
          <w:rFonts w:cs="Arial"/>
        </w:rPr>
        <w:t xml:space="preserve">Dózsa István </w:t>
      </w:r>
      <w:r w:rsidR="009E1733">
        <w:rPr>
          <w:rFonts w:cs="Arial"/>
        </w:rPr>
        <w:t xml:space="preserve">plébános </w:t>
      </w:r>
      <w:r w:rsidR="00E42441">
        <w:rPr>
          <w:rFonts w:cs="Arial"/>
        </w:rPr>
        <w:t>atya 06-30/</w:t>
      </w:r>
      <w:r w:rsidR="00E97975">
        <w:rPr>
          <w:rFonts w:cs="Arial"/>
        </w:rPr>
        <w:t>628-16-11</w:t>
      </w:r>
      <w:r>
        <w:rPr>
          <w:rFonts w:cs="Arial"/>
        </w:rPr>
        <w:t xml:space="preserve"> dozsaistvan@gmail.com</w:t>
      </w:r>
    </w:p>
    <w:p w14:paraId="554524FC" w14:textId="79A1714A" w:rsidR="00BE320B" w:rsidRDefault="00E42441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Visnyei László káplán atya 06-20/285-73-88</w:t>
      </w:r>
    </w:p>
    <w:p w14:paraId="32DC8590" w14:textId="535E66F8" w:rsidR="00E42441" w:rsidRDefault="00E42441" w:rsidP="00BE320B">
      <w:pPr>
        <w:pStyle w:val="Norml-hirdetes"/>
        <w:numPr>
          <w:ilvl w:val="0"/>
          <w:numId w:val="0"/>
        </w:numPr>
        <w:ind w:left="284"/>
        <w:jc w:val="center"/>
        <w:rPr>
          <w:rFonts w:cs="Arial"/>
        </w:rPr>
      </w:pPr>
      <w:r>
        <w:rPr>
          <w:rFonts w:cs="Arial"/>
        </w:rPr>
        <w:t>Bak Ádám diakónus atya 06</w:t>
      </w:r>
      <w:r w:rsidR="00410008">
        <w:rPr>
          <w:rFonts w:cs="Arial"/>
        </w:rPr>
        <w:t>-</w:t>
      </w:r>
      <w:r>
        <w:rPr>
          <w:rFonts w:cs="Arial"/>
        </w:rPr>
        <w:t>70/469-88-27</w:t>
      </w:r>
    </w:p>
    <w:sectPr w:rsidR="00E42441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8"/>
  </w:num>
  <w:num w:numId="13">
    <w:abstractNumId w:val="13"/>
  </w:num>
  <w:num w:numId="14">
    <w:abstractNumId w:val="12"/>
  </w:num>
  <w:num w:numId="15">
    <w:abstractNumId w:val="10"/>
  </w:num>
  <w:num w:numId="16">
    <w:abstractNumId w:val="6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369D"/>
    <w:rsid w:val="00023F2D"/>
    <w:rsid w:val="000257DF"/>
    <w:rsid w:val="00025AD7"/>
    <w:rsid w:val="00027547"/>
    <w:rsid w:val="0003064C"/>
    <w:rsid w:val="0003659A"/>
    <w:rsid w:val="000414E2"/>
    <w:rsid w:val="00041EB9"/>
    <w:rsid w:val="00045B14"/>
    <w:rsid w:val="00046583"/>
    <w:rsid w:val="00047381"/>
    <w:rsid w:val="00050EFE"/>
    <w:rsid w:val="00051AA2"/>
    <w:rsid w:val="00051D5B"/>
    <w:rsid w:val="000527F7"/>
    <w:rsid w:val="00054F8A"/>
    <w:rsid w:val="00055CBB"/>
    <w:rsid w:val="0005609A"/>
    <w:rsid w:val="00057608"/>
    <w:rsid w:val="00057A31"/>
    <w:rsid w:val="000604FA"/>
    <w:rsid w:val="00061D0C"/>
    <w:rsid w:val="00062D87"/>
    <w:rsid w:val="00063FD2"/>
    <w:rsid w:val="0006514E"/>
    <w:rsid w:val="00066243"/>
    <w:rsid w:val="00066B13"/>
    <w:rsid w:val="0006731C"/>
    <w:rsid w:val="00067E02"/>
    <w:rsid w:val="00067F7E"/>
    <w:rsid w:val="00070A20"/>
    <w:rsid w:val="00071F7F"/>
    <w:rsid w:val="000737A7"/>
    <w:rsid w:val="00073F4A"/>
    <w:rsid w:val="00080734"/>
    <w:rsid w:val="000809F6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7147"/>
    <w:rsid w:val="000C1EAF"/>
    <w:rsid w:val="000C37BC"/>
    <w:rsid w:val="000C6331"/>
    <w:rsid w:val="000C67CC"/>
    <w:rsid w:val="000C71C3"/>
    <w:rsid w:val="000C78E0"/>
    <w:rsid w:val="000D0B86"/>
    <w:rsid w:val="000D0C3C"/>
    <w:rsid w:val="000D17DB"/>
    <w:rsid w:val="000D317D"/>
    <w:rsid w:val="000D3D9F"/>
    <w:rsid w:val="000D4611"/>
    <w:rsid w:val="000D6E84"/>
    <w:rsid w:val="000D7CB9"/>
    <w:rsid w:val="000E0DE1"/>
    <w:rsid w:val="000E0FF1"/>
    <w:rsid w:val="000E1191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6317"/>
    <w:rsid w:val="00107ECF"/>
    <w:rsid w:val="00111916"/>
    <w:rsid w:val="00112CDF"/>
    <w:rsid w:val="00113CD0"/>
    <w:rsid w:val="00114E15"/>
    <w:rsid w:val="00115FEF"/>
    <w:rsid w:val="00116E83"/>
    <w:rsid w:val="0012137A"/>
    <w:rsid w:val="00122676"/>
    <w:rsid w:val="00124645"/>
    <w:rsid w:val="00125535"/>
    <w:rsid w:val="00126B80"/>
    <w:rsid w:val="00132512"/>
    <w:rsid w:val="00134347"/>
    <w:rsid w:val="00134B78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61A1"/>
    <w:rsid w:val="001566B1"/>
    <w:rsid w:val="00160C75"/>
    <w:rsid w:val="00161623"/>
    <w:rsid w:val="00163E67"/>
    <w:rsid w:val="001643F9"/>
    <w:rsid w:val="00165A7F"/>
    <w:rsid w:val="00165AD8"/>
    <w:rsid w:val="00165ADD"/>
    <w:rsid w:val="00167C10"/>
    <w:rsid w:val="00167DC4"/>
    <w:rsid w:val="001700FA"/>
    <w:rsid w:val="00170612"/>
    <w:rsid w:val="0017067B"/>
    <w:rsid w:val="0017170D"/>
    <w:rsid w:val="0017296A"/>
    <w:rsid w:val="0017327F"/>
    <w:rsid w:val="001753C0"/>
    <w:rsid w:val="001754CC"/>
    <w:rsid w:val="00177BFB"/>
    <w:rsid w:val="0018000B"/>
    <w:rsid w:val="00181419"/>
    <w:rsid w:val="00184F4A"/>
    <w:rsid w:val="001870B4"/>
    <w:rsid w:val="001912D4"/>
    <w:rsid w:val="00192067"/>
    <w:rsid w:val="00192C4F"/>
    <w:rsid w:val="00193CC8"/>
    <w:rsid w:val="001A0EA9"/>
    <w:rsid w:val="001A1E09"/>
    <w:rsid w:val="001A756D"/>
    <w:rsid w:val="001A7DCF"/>
    <w:rsid w:val="001B0545"/>
    <w:rsid w:val="001B05D0"/>
    <w:rsid w:val="001B0B66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F1505"/>
    <w:rsid w:val="001F2076"/>
    <w:rsid w:val="001F2DC8"/>
    <w:rsid w:val="001F56B9"/>
    <w:rsid w:val="001F5BA7"/>
    <w:rsid w:val="001F7FB0"/>
    <w:rsid w:val="002029E0"/>
    <w:rsid w:val="00204B3A"/>
    <w:rsid w:val="00205B0E"/>
    <w:rsid w:val="002112CB"/>
    <w:rsid w:val="00213C54"/>
    <w:rsid w:val="0021486E"/>
    <w:rsid w:val="002156FC"/>
    <w:rsid w:val="00215C80"/>
    <w:rsid w:val="0021600E"/>
    <w:rsid w:val="002166E6"/>
    <w:rsid w:val="00217968"/>
    <w:rsid w:val="0022170E"/>
    <w:rsid w:val="00221D13"/>
    <w:rsid w:val="00224B62"/>
    <w:rsid w:val="00226742"/>
    <w:rsid w:val="002267DC"/>
    <w:rsid w:val="00226CA3"/>
    <w:rsid w:val="00231096"/>
    <w:rsid w:val="002331FD"/>
    <w:rsid w:val="00233694"/>
    <w:rsid w:val="00233B53"/>
    <w:rsid w:val="00234A5A"/>
    <w:rsid w:val="00242C01"/>
    <w:rsid w:val="00243AA8"/>
    <w:rsid w:val="00244067"/>
    <w:rsid w:val="0025069A"/>
    <w:rsid w:val="00250A18"/>
    <w:rsid w:val="00250A96"/>
    <w:rsid w:val="002536C0"/>
    <w:rsid w:val="00256AD3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5E36"/>
    <w:rsid w:val="002B68C2"/>
    <w:rsid w:val="002C0EF9"/>
    <w:rsid w:val="002C2271"/>
    <w:rsid w:val="002C4C3E"/>
    <w:rsid w:val="002C678F"/>
    <w:rsid w:val="002D02DE"/>
    <w:rsid w:val="002D0778"/>
    <w:rsid w:val="002D2DAA"/>
    <w:rsid w:val="002D41D2"/>
    <w:rsid w:val="002D47F9"/>
    <w:rsid w:val="002D71AC"/>
    <w:rsid w:val="002E5162"/>
    <w:rsid w:val="002E73F8"/>
    <w:rsid w:val="002E7FB4"/>
    <w:rsid w:val="002F009C"/>
    <w:rsid w:val="002F085D"/>
    <w:rsid w:val="002F1867"/>
    <w:rsid w:val="002F2293"/>
    <w:rsid w:val="002F3561"/>
    <w:rsid w:val="002F5238"/>
    <w:rsid w:val="002F6658"/>
    <w:rsid w:val="002F7CAF"/>
    <w:rsid w:val="00300716"/>
    <w:rsid w:val="0030087E"/>
    <w:rsid w:val="00300D54"/>
    <w:rsid w:val="003017A2"/>
    <w:rsid w:val="00301BB1"/>
    <w:rsid w:val="00303DBF"/>
    <w:rsid w:val="003077AC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330A4"/>
    <w:rsid w:val="003338A5"/>
    <w:rsid w:val="00334F1A"/>
    <w:rsid w:val="003377E4"/>
    <w:rsid w:val="00345B0C"/>
    <w:rsid w:val="003506DC"/>
    <w:rsid w:val="00350CB0"/>
    <w:rsid w:val="00352997"/>
    <w:rsid w:val="00353584"/>
    <w:rsid w:val="00355B95"/>
    <w:rsid w:val="0035660C"/>
    <w:rsid w:val="0035678F"/>
    <w:rsid w:val="003575DF"/>
    <w:rsid w:val="00362F5D"/>
    <w:rsid w:val="003638AB"/>
    <w:rsid w:val="00363AE3"/>
    <w:rsid w:val="00370370"/>
    <w:rsid w:val="00370E7F"/>
    <w:rsid w:val="00371880"/>
    <w:rsid w:val="00371C73"/>
    <w:rsid w:val="00372519"/>
    <w:rsid w:val="003741D7"/>
    <w:rsid w:val="00375ABC"/>
    <w:rsid w:val="0037624D"/>
    <w:rsid w:val="00377C02"/>
    <w:rsid w:val="00381278"/>
    <w:rsid w:val="00381D16"/>
    <w:rsid w:val="00383C2F"/>
    <w:rsid w:val="00385461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5B74"/>
    <w:rsid w:val="003A6839"/>
    <w:rsid w:val="003B28E2"/>
    <w:rsid w:val="003B386E"/>
    <w:rsid w:val="003B40CD"/>
    <w:rsid w:val="003C1933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3FC6"/>
    <w:rsid w:val="003E51BD"/>
    <w:rsid w:val="003F08DC"/>
    <w:rsid w:val="003F0B06"/>
    <w:rsid w:val="003F5B4A"/>
    <w:rsid w:val="003F60F6"/>
    <w:rsid w:val="00402044"/>
    <w:rsid w:val="004034E8"/>
    <w:rsid w:val="00406170"/>
    <w:rsid w:val="00407105"/>
    <w:rsid w:val="00407D5B"/>
    <w:rsid w:val="00410008"/>
    <w:rsid w:val="00410893"/>
    <w:rsid w:val="00411AD6"/>
    <w:rsid w:val="00412E78"/>
    <w:rsid w:val="00413F4E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B99"/>
    <w:rsid w:val="0043470C"/>
    <w:rsid w:val="00435B59"/>
    <w:rsid w:val="004363E6"/>
    <w:rsid w:val="004416C7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1A17"/>
    <w:rsid w:val="00462958"/>
    <w:rsid w:val="004632C3"/>
    <w:rsid w:val="00463605"/>
    <w:rsid w:val="00463C04"/>
    <w:rsid w:val="00465112"/>
    <w:rsid w:val="00467BC4"/>
    <w:rsid w:val="00470436"/>
    <w:rsid w:val="004714CB"/>
    <w:rsid w:val="004719F9"/>
    <w:rsid w:val="0047300B"/>
    <w:rsid w:val="00474203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41CA"/>
    <w:rsid w:val="00494D0B"/>
    <w:rsid w:val="00496962"/>
    <w:rsid w:val="004A18BB"/>
    <w:rsid w:val="004A224B"/>
    <w:rsid w:val="004A24FE"/>
    <w:rsid w:val="004A32B8"/>
    <w:rsid w:val="004A4F6E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7160"/>
    <w:rsid w:val="004D3FA6"/>
    <w:rsid w:val="004D6FE2"/>
    <w:rsid w:val="004D7DD7"/>
    <w:rsid w:val="004E6818"/>
    <w:rsid w:val="004F045E"/>
    <w:rsid w:val="004F2A46"/>
    <w:rsid w:val="004F531A"/>
    <w:rsid w:val="004F57D4"/>
    <w:rsid w:val="004F5FEB"/>
    <w:rsid w:val="004F77E0"/>
    <w:rsid w:val="004F79E1"/>
    <w:rsid w:val="0050044B"/>
    <w:rsid w:val="0050062A"/>
    <w:rsid w:val="005017AF"/>
    <w:rsid w:val="00502531"/>
    <w:rsid w:val="005028DF"/>
    <w:rsid w:val="00503B0A"/>
    <w:rsid w:val="0050548C"/>
    <w:rsid w:val="00505784"/>
    <w:rsid w:val="00505858"/>
    <w:rsid w:val="005071B2"/>
    <w:rsid w:val="00513EA2"/>
    <w:rsid w:val="00514E3E"/>
    <w:rsid w:val="00516017"/>
    <w:rsid w:val="00516507"/>
    <w:rsid w:val="00516972"/>
    <w:rsid w:val="00520615"/>
    <w:rsid w:val="005207B5"/>
    <w:rsid w:val="00520DC9"/>
    <w:rsid w:val="00521749"/>
    <w:rsid w:val="00522456"/>
    <w:rsid w:val="0052368F"/>
    <w:rsid w:val="005249C1"/>
    <w:rsid w:val="005274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75F4"/>
    <w:rsid w:val="00567653"/>
    <w:rsid w:val="00567F13"/>
    <w:rsid w:val="0057034C"/>
    <w:rsid w:val="005758CF"/>
    <w:rsid w:val="00577419"/>
    <w:rsid w:val="00580186"/>
    <w:rsid w:val="00581AC8"/>
    <w:rsid w:val="00581D13"/>
    <w:rsid w:val="00583417"/>
    <w:rsid w:val="0058408D"/>
    <w:rsid w:val="00586E70"/>
    <w:rsid w:val="00586F56"/>
    <w:rsid w:val="005873A8"/>
    <w:rsid w:val="00587590"/>
    <w:rsid w:val="00587EE9"/>
    <w:rsid w:val="00590D39"/>
    <w:rsid w:val="0059379F"/>
    <w:rsid w:val="00593EAF"/>
    <w:rsid w:val="00594666"/>
    <w:rsid w:val="00594E05"/>
    <w:rsid w:val="005958BB"/>
    <w:rsid w:val="005968EF"/>
    <w:rsid w:val="005A1F37"/>
    <w:rsid w:val="005A1FA2"/>
    <w:rsid w:val="005A4D32"/>
    <w:rsid w:val="005A55CB"/>
    <w:rsid w:val="005A7D4E"/>
    <w:rsid w:val="005B225B"/>
    <w:rsid w:val="005B32D5"/>
    <w:rsid w:val="005B473C"/>
    <w:rsid w:val="005B5856"/>
    <w:rsid w:val="005B625A"/>
    <w:rsid w:val="005B6AB3"/>
    <w:rsid w:val="005C077F"/>
    <w:rsid w:val="005C361C"/>
    <w:rsid w:val="005C5F0B"/>
    <w:rsid w:val="005D1EB6"/>
    <w:rsid w:val="005D2883"/>
    <w:rsid w:val="005D4536"/>
    <w:rsid w:val="005D4747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5E63"/>
    <w:rsid w:val="006003E2"/>
    <w:rsid w:val="00601CF4"/>
    <w:rsid w:val="00601F08"/>
    <w:rsid w:val="00606932"/>
    <w:rsid w:val="00606F57"/>
    <w:rsid w:val="0061100D"/>
    <w:rsid w:val="006110A6"/>
    <w:rsid w:val="00611FD6"/>
    <w:rsid w:val="006159CF"/>
    <w:rsid w:val="00615B06"/>
    <w:rsid w:val="00615B24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942"/>
    <w:rsid w:val="00660EAD"/>
    <w:rsid w:val="00661A3B"/>
    <w:rsid w:val="006647EE"/>
    <w:rsid w:val="00664BB8"/>
    <w:rsid w:val="00666BCF"/>
    <w:rsid w:val="006678D6"/>
    <w:rsid w:val="00670B7D"/>
    <w:rsid w:val="00670B8B"/>
    <w:rsid w:val="006737B0"/>
    <w:rsid w:val="00674854"/>
    <w:rsid w:val="006761B6"/>
    <w:rsid w:val="006761DF"/>
    <w:rsid w:val="0067645D"/>
    <w:rsid w:val="006814C7"/>
    <w:rsid w:val="00685491"/>
    <w:rsid w:val="0068570F"/>
    <w:rsid w:val="00687BBB"/>
    <w:rsid w:val="00691C63"/>
    <w:rsid w:val="0069362B"/>
    <w:rsid w:val="00693BEF"/>
    <w:rsid w:val="00694439"/>
    <w:rsid w:val="006948BD"/>
    <w:rsid w:val="00694D87"/>
    <w:rsid w:val="00694DF9"/>
    <w:rsid w:val="0069564E"/>
    <w:rsid w:val="00695E80"/>
    <w:rsid w:val="0069661C"/>
    <w:rsid w:val="006A051D"/>
    <w:rsid w:val="006A0630"/>
    <w:rsid w:val="006A491C"/>
    <w:rsid w:val="006A571A"/>
    <w:rsid w:val="006A592B"/>
    <w:rsid w:val="006A5C6F"/>
    <w:rsid w:val="006A6B66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610D"/>
    <w:rsid w:val="006C61E1"/>
    <w:rsid w:val="006C68F4"/>
    <w:rsid w:val="006C6D6A"/>
    <w:rsid w:val="006D22A4"/>
    <w:rsid w:val="006D69B8"/>
    <w:rsid w:val="006D6F73"/>
    <w:rsid w:val="006D79EB"/>
    <w:rsid w:val="006E3F88"/>
    <w:rsid w:val="006E665D"/>
    <w:rsid w:val="006F0435"/>
    <w:rsid w:val="006F1F0B"/>
    <w:rsid w:val="006F2921"/>
    <w:rsid w:val="006F4494"/>
    <w:rsid w:val="006F4A58"/>
    <w:rsid w:val="006F561C"/>
    <w:rsid w:val="00701E95"/>
    <w:rsid w:val="007038AD"/>
    <w:rsid w:val="007045A1"/>
    <w:rsid w:val="00704BB4"/>
    <w:rsid w:val="00705338"/>
    <w:rsid w:val="00705F42"/>
    <w:rsid w:val="00707E93"/>
    <w:rsid w:val="00710A36"/>
    <w:rsid w:val="00711347"/>
    <w:rsid w:val="007154CA"/>
    <w:rsid w:val="00717960"/>
    <w:rsid w:val="00720824"/>
    <w:rsid w:val="00720ABB"/>
    <w:rsid w:val="007223BE"/>
    <w:rsid w:val="00724E6A"/>
    <w:rsid w:val="00725AB6"/>
    <w:rsid w:val="00725D72"/>
    <w:rsid w:val="007261B2"/>
    <w:rsid w:val="00731D47"/>
    <w:rsid w:val="00732BA5"/>
    <w:rsid w:val="00734E6C"/>
    <w:rsid w:val="007356D5"/>
    <w:rsid w:val="007378BD"/>
    <w:rsid w:val="00741C07"/>
    <w:rsid w:val="00743C31"/>
    <w:rsid w:val="00744094"/>
    <w:rsid w:val="007543E5"/>
    <w:rsid w:val="007544FE"/>
    <w:rsid w:val="007546A3"/>
    <w:rsid w:val="007603A7"/>
    <w:rsid w:val="00760E07"/>
    <w:rsid w:val="00762AF7"/>
    <w:rsid w:val="00765326"/>
    <w:rsid w:val="00766341"/>
    <w:rsid w:val="00767451"/>
    <w:rsid w:val="00767A2D"/>
    <w:rsid w:val="0077041A"/>
    <w:rsid w:val="007718E0"/>
    <w:rsid w:val="00772117"/>
    <w:rsid w:val="00772232"/>
    <w:rsid w:val="00773838"/>
    <w:rsid w:val="007753C5"/>
    <w:rsid w:val="0077635C"/>
    <w:rsid w:val="007763A9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7058"/>
    <w:rsid w:val="007873EA"/>
    <w:rsid w:val="007877D9"/>
    <w:rsid w:val="00790E15"/>
    <w:rsid w:val="00791C74"/>
    <w:rsid w:val="00791C9B"/>
    <w:rsid w:val="00791F0C"/>
    <w:rsid w:val="0079240A"/>
    <w:rsid w:val="00794CF6"/>
    <w:rsid w:val="007969CA"/>
    <w:rsid w:val="007974EF"/>
    <w:rsid w:val="007A1B23"/>
    <w:rsid w:val="007A4BCD"/>
    <w:rsid w:val="007A799B"/>
    <w:rsid w:val="007B0BB0"/>
    <w:rsid w:val="007B0EC6"/>
    <w:rsid w:val="007B2287"/>
    <w:rsid w:val="007B4CC9"/>
    <w:rsid w:val="007B5F2F"/>
    <w:rsid w:val="007B6762"/>
    <w:rsid w:val="007B6BD9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F027C"/>
    <w:rsid w:val="007F2858"/>
    <w:rsid w:val="007F2F47"/>
    <w:rsid w:val="007F353B"/>
    <w:rsid w:val="007F39A9"/>
    <w:rsid w:val="007F50F1"/>
    <w:rsid w:val="007F62F0"/>
    <w:rsid w:val="00802CC2"/>
    <w:rsid w:val="00803493"/>
    <w:rsid w:val="008035AF"/>
    <w:rsid w:val="008048C8"/>
    <w:rsid w:val="00805C18"/>
    <w:rsid w:val="00806A75"/>
    <w:rsid w:val="00806DDD"/>
    <w:rsid w:val="00806F63"/>
    <w:rsid w:val="008119B7"/>
    <w:rsid w:val="0081200C"/>
    <w:rsid w:val="0081281D"/>
    <w:rsid w:val="00812907"/>
    <w:rsid w:val="0081594B"/>
    <w:rsid w:val="00816114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413D8"/>
    <w:rsid w:val="008474CB"/>
    <w:rsid w:val="00852DE1"/>
    <w:rsid w:val="00852E89"/>
    <w:rsid w:val="008562BE"/>
    <w:rsid w:val="008566BF"/>
    <w:rsid w:val="0085694A"/>
    <w:rsid w:val="008623BB"/>
    <w:rsid w:val="00864245"/>
    <w:rsid w:val="00864DE9"/>
    <w:rsid w:val="00864F8C"/>
    <w:rsid w:val="00865D6D"/>
    <w:rsid w:val="00870B02"/>
    <w:rsid w:val="008746B8"/>
    <w:rsid w:val="008752F2"/>
    <w:rsid w:val="00876618"/>
    <w:rsid w:val="00877557"/>
    <w:rsid w:val="00880F47"/>
    <w:rsid w:val="00882CC2"/>
    <w:rsid w:val="00883555"/>
    <w:rsid w:val="00883EE1"/>
    <w:rsid w:val="00885B89"/>
    <w:rsid w:val="00887E10"/>
    <w:rsid w:val="00887E43"/>
    <w:rsid w:val="00890346"/>
    <w:rsid w:val="00892675"/>
    <w:rsid w:val="00894F44"/>
    <w:rsid w:val="00895726"/>
    <w:rsid w:val="00895896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7DC"/>
    <w:rsid w:val="008A7E63"/>
    <w:rsid w:val="008B0FC2"/>
    <w:rsid w:val="008B6CB7"/>
    <w:rsid w:val="008B71AB"/>
    <w:rsid w:val="008B7A1F"/>
    <w:rsid w:val="008C08C2"/>
    <w:rsid w:val="008C13F1"/>
    <w:rsid w:val="008C1B4D"/>
    <w:rsid w:val="008C727A"/>
    <w:rsid w:val="008D0CA7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55BA"/>
    <w:rsid w:val="008E5F7A"/>
    <w:rsid w:val="008E6AEA"/>
    <w:rsid w:val="008E6F96"/>
    <w:rsid w:val="008E79C1"/>
    <w:rsid w:val="008E7D7B"/>
    <w:rsid w:val="008F17EE"/>
    <w:rsid w:val="008F1806"/>
    <w:rsid w:val="008F303B"/>
    <w:rsid w:val="008F56B7"/>
    <w:rsid w:val="008F691F"/>
    <w:rsid w:val="008F7928"/>
    <w:rsid w:val="00901376"/>
    <w:rsid w:val="00903DC6"/>
    <w:rsid w:val="00904990"/>
    <w:rsid w:val="00906B7D"/>
    <w:rsid w:val="00915AC6"/>
    <w:rsid w:val="0091696D"/>
    <w:rsid w:val="00920A46"/>
    <w:rsid w:val="00921085"/>
    <w:rsid w:val="009212C0"/>
    <w:rsid w:val="009213CB"/>
    <w:rsid w:val="00923005"/>
    <w:rsid w:val="00923C05"/>
    <w:rsid w:val="00927DDE"/>
    <w:rsid w:val="00930C5E"/>
    <w:rsid w:val="009310DF"/>
    <w:rsid w:val="00932215"/>
    <w:rsid w:val="009323E8"/>
    <w:rsid w:val="009327D2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60764"/>
    <w:rsid w:val="00961BEF"/>
    <w:rsid w:val="00964A13"/>
    <w:rsid w:val="0096521C"/>
    <w:rsid w:val="00965295"/>
    <w:rsid w:val="00970D77"/>
    <w:rsid w:val="00971955"/>
    <w:rsid w:val="00973262"/>
    <w:rsid w:val="00974D0F"/>
    <w:rsid w:val="009759E4"/>
    <w:rsid w:val="0098130E"/>
    <w:rsid w:val="00981AAB"/>
    <w:rsid w:val="00982229"/>
    <w:rsid w:val="00983001"/>
    <w:rsid w:val="00983E82"/>
    <w:rsid w:val="00985CC7"/>
    <w:rsid w:val="00985EE3"/>
    <w:rsid w:val="00986C07"/>
    <w:rsid w:val="00994280"/>
    <w:rsid w:val="00994327"/>
    <w:rsid w:val="009945F3"/>
    <w:rsid w:val="00995C8A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D025D"/>
    <w:rsid w:val="009D1562"/>
    <w:rsid w:val="009D173C"/>
    <w:rsid w:val="009D2B90"/>
    <w:rsid w:val="009D2D54"/>
    <w:rsid w:val="009D4A05"/>
    <w:rsid w:val="009D7C8E"/>
    <w:rsid w:val="009E06FE"/>
    <w:rsid w:val="009E1733"/>
    <w:rsid w:val="009E41B5"/>
    <w:rsid w:val="009E4ABD"/>
    <w:rsid w:val="009E4B6F"/>
    <w:rsid w:val="009E7580"/>
    <w:rsid w:val="009F43CC"/>
    <w:rsid w:val="009F452E"/>
    <w:rsid w:val="009F49B0"/>
    <w:rsid w:val="009F6083"/>
    <w:rsid w:val="009F6B22"/>
    <w:rsid w:val="00A0329F"/>
    <w:rsid w:val="00A033A4"/>
    <w:rsid w:val="00A04150"/>
    <w:rsid w:val="00A04693"/>
    <w:rsid w:val="00A0575F"/>
    <w:rsid w:val="00A0727C"/>
    <w:rsid w:val="00A07AEE"/>
    <w:rsid w:val="00A10FA0"/>
    <w:rsid w:val="00A12B96"/>
    <w:rsid w:val="00A1407A"/>
    <w:rsid w:val="00A16CC0"/>
    <w:rsid w:val="00A20011"/>
    <w:rsid w:val="00A200B8"/>
    <w:rsid w:val="00A20DD8"/>
    <w:rsid w:val="00A20F9F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6AD4"/>
    <w:rsid w:val="00A5039F"/>
    <w:rsid w:val="00A513CE"/>
    <w:rsid w:val="00A52162"/>
    <w:rsid w:val="00A5685A"/>
    <w:rsid w:val="00A56A3F"/>
    <w:rsid w:val="00A60331"/>
    <w:rsid w:val="00A6109D"/>
    <w:rsid w:val="00A61639"/>
    <w:rsid w:val="00A620CC"/>
    <w:rsid w:val="00A62571"/>
    <w:rsid w:val="00A64DD9"/>
    <w:rsid w:val="00A660E8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326D"/>
    <w:rsid w:val="00A86DFE"/>
    <w:rsid w:val="00A90B51"/>
    <w:rsid w:val="00A91DFF"/>
    <w:rsid w:val="00A94494"/>
    <w:rsid w:val="00A94B41"/>
    <w:rsid w:val="00A97A55"/>
    <w:rsid w:val="00AA120C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2C7D"/>
    <w:rsid w:val="00AE32A9"/>
    <w:rsid w:val="00AF0774"/>
    <w:rsid w:val="00AF2346"/>
    <w:rsid w:val="00AF4C6A"/>
    <w:rsid w:val="00AF7D17"/>
    <w:rsid w:val="00AF7F10"/>
    <w:rsid w:val="00B00FBA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3E8B"/>
    <w:rsid w:val="00B53FC1"/>
    <w:rsid w:val="00B5414D"/>
    <w:rsid w:val="00B54280"/>
    <w:rsid w:val="00B54501"/>
    <w:rsid w:val="00B560E9"/>
    <w:rsid w:val="00B56BC3"/>
    <w:rsid w:val="00B577D7"/>
    <w:rsid w:val="00B63408"/>
    <w:rsid w:val="00B6390C"/>
    <w:rsid w:val="00B6398B"/>
    <w:rsid w:val="00B65CA4"/>
    <w:rsid w:val="00B669E5"/>
    <w:rsid w:val="00B67D43"/>
    <w:rsid w:val="00B702A9"/>
    <w:rsid w:val="00B71560"/>
    <w:rsid w:val="00B7387E"/>
    <w:rsid w:val="00B73ED6"/>
    <w:rsid w:val="00B7438E"/>
    <w:rsid w:val="00B84B82"/>
    <w:rsid w:val="00B853E2"/>
    <w:rsid w:val="00B87377"/>
    <w:rsid w:val="00B87D0C"/>
    <w:rsid w:val="00B9142E"/>
    <w:rsid w:val="00B91A02"/>
    <w:rsid w:val="00B92AF4"/>
    <w:rsid w:val="00B92C1F"/>
    <w:rsid w:val="00B94D69"/>
    <w:rsid w:val="00B961C9"/>
    <w:rsid w:val="00B96E77"/>
    <w:rsid w:val="00B979D3"/>
    <w:rsid w:val="00BA0242"/>
    <w:rsid w:val="00BA1831"/>
    <w:rsid w:val="00BA3E25"/>
    <w:rsid w:val="00BA3FDA"/>
    <w:rsid w:val="00BA410A"/>
    <w:rsid w:val="00BA478B"/>
    <w:rsid w:val="00BA4C3B"/>
    <w:rsid w:val="00BA6D8F"/>
    <w:rsid w:val="00BB2442"/>
    <w:rsid w:val="00BB3229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387E"/>
    <w:rsid w:val="00BC5700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54"/>
    <w:rsid w:val="00C24A6D"/>
    <w:rsid w:val="00C251B3"/>
    <w:rsid w:val="00C27B9A"/>
    <w:rsid w:val="00C27F6C"/>
    <w:rsid w:val="00C30636"/>
    <w:rsid w:val="00C33481"/>
    <w:rsid w:val="00C33D4E"/>
    <w:rsid w:val="00C34425"/>
    <w:rsid w:val="00C34585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71F8"/>
    <w:rsid w:val="00C6020C"/>
    <w:rsid w:val="00C60978"/>
    <w:rsid w:val="00C61219"/>
    <w:rsid w:val="00C62EA0"/>
    <w:rsid w:val="00C63B8C"/>
    <w:rsid w:val="00C64128"/>
    <w:rsid w:val="00C664AA"/>
    <w:rsid w:val="00C66654"/>
    <w:rsid w:val="00C675E9"/>
    <w:rsid w:val="00C702D8"/>
    <w:rsid w:val="00C72977"/>
    <w:rsid w:val="00C7775A"/>
    <w:rsid w:val="00C80FAD"/>
    <w:rsid w:val="00C83653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555D"/>
    <w:rsid w:val="00CB5730"/>
    <w:rsid w:val="00CB69ED"/>
    <w:rsid w:val="00CC066C"/>
    <w:rsid w:val="00CC27C0"/>
    <w:rsid w:val="00CC452F"/>
    <w:rsid w:val="00CC49EF"/>
    <w:rsid w:val="00CC58D1"/>
    <w:rsid w:val="00CC6525"/>
    <w:rsid w:val="00CC7EF5"/>
    <w:rsid w:val="00CD0269"/>
    <w:rsid w:val="00CD110D"/>
    <w:rsid w:val="00CD2382"/>
    <w:rsid w:val="00CD35CC"/>
    <w:rsid w:val="00CD4320"/>
    <w:rsid w:val="00CD5577"/>
    <w:rsid w:val="00CD6270"/>
    <w:rsid w:val="00CD73C2"/>
    <w:rsid w:val="00CD78BC"/>
    <w:rsid w:val="00CE07EE"/>
    <w:rsid w:val="00CE27F7"/>
    <w:rsid w:val="00CE3350"/>
    <w:rsid w:val="00CE3A32"/>
    <w:rsid w:val="00CE41D0"/>
    <w:rsid w:val="00CE5955"/>
    <w:rsid w:val="00CE78FA"/>
    <w:rsid w:val="00CE7E53"/>
    <w:rsid w:val="00CF0261"/>
    <w:rsid w:val="00CF070A"/>
    <w:rsid w:val="00CF5B3F"/>
    <w:rsid w:val="00CF6A14"/>
    <w:rsid w:val="00CF7327"/>
    <w:rsid w:val="00D01691"/>
    <w:rsid w:val="00D01BE6"/>
    <w:rsid w:val="00D02C08"/>
    <w:rsid w:val="00D051FB"/>
    <w:rsid w:val="00D06545"/>
    <w:rsid w:val="00D06686"/>
    <w:rsid w:val="00D10DF8"/>
    <w:rsid w:val="00D12759"/>
    <w:rsid w:val="00D15FF3"/>
    <w:rsid w:val="00D171CB"/>
    <w:rsid w:val="00D17C35"/>
    <w:rsid w:val="00D21E71"/>
    <w:rsid w:val="00D2354B"/>
    <w:rsid w:val="00D23880"/>
    <w:rsid w:val="00D24116"/>
    <w:rsid w:val="00D30691"/>
    <w:rsid w:val="00D3114D"/>
    <w:rsid w:val="00D32B85"/>
    <w:rsid w:val="00D335C7"/>
    <w:rsid w:val="00D34346"/>
    <w:rsid w:val="00D34B6C"/>
    <w:rsid w:val="00D352C7"/>
    <w:rsid w:val="00D356F8"/>
    <w:rsid w:val="00D35F12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62A64"/>
    <w:rsid w:val="00D635B9"/>
    <w:rsid w:val="00D70338"/>
    <w:rsid w:val="00D72715"/>
    <w:rsid w:val="00D72D4B"/>
    <w:rsid w:val="00D75DF6"/>
    <w:rsid w:val="00D809F3"/>
    <w:rsid w:val="00D8255D"/>
    <w:rsid w:val="00D853C7"/>
    <w:rsid w:val="00D8738C"/>
    <w:rsid w:val="00D93EC4"/>
    <w:rsid w:val="00D94467"/>
    <w:rsid w:val="00D94C0C"/>
    <w:rsid w:val="00D958CF"/>
    <w:rsid w:val="00D95DE8"/>
    <w:rsid w:val="00D971C2"/>
    <w:rsid w:val="00D97A2E"/>
    <w:rsid w:val="00DA22CF"/>
    <w:rsid w:val="00DA5D24"/>
    <w:rsid w:val="00DA6B17"/>
    <w:rsid w:val="00DA722E"/>
    <w:rsid w:val="00DA7E0B"/>
    <w:rsid w:val="00DB0BE7"/>
    <w:rsid w:val="00DB11DA"/>
    <w:rsid w:val="00DB1658"/>
    <w:rsid w:val="00DB6C3D"/>
    <w:rsid w:val="00DC0E63"/>
    <w:rsid w:val="00DC30F0"/>
    <w:rsid w:val="00DC3B91"/>
    <w:rsid w:val="00DC6041"/>
    <w:rsid w:val="00DC7494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CD4"/>
    <w:rsid w:val="00E1474F"/>
    <w:rsid w:val="00E149F5"/>
    <w:rsid w:val="00E162B3"/>
    <w:rsid w:val="00E162E7"/>
    <w:rsid w:val="00E17901"/>
    <w:rsid w:val="00E17D4D"/>
    <w:rsid w:val="00E17F6C"/>
    <w:rsid w:val="00E23E54"/>
    <w:rsid w:val="00E24058"/>
    <w:rsid w:val="00E24BBA"/>
    <w:rsid w:val="00E270D0"/>
    <w:rsid w:val="00E30158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52067"/>
    <w:rsid w:val="00E5275D"/>
    <w:rsid w:val="00E52A44"/>
    <w:rsid w:val="00E53589"/>
    <w:rsid w:val="00E53882"/>
    <w:rsid w:val="00E56B2F"/>
    <w:rsid w:val="00E56D82"/>
    <w:rsid w:val="00E578B6"/>
    <w:rsid w:val="00E6282F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4DB4"/>
    <w:rsid w:val="00E86D97"/>
    <w:rsid w:val="00E87E8F"/>
    <w:rsid w:val="00E87FBE"/>
    <w:rsid w:val="00E90E9E"/>
    <w:rsid w:val="00E90F29"/>
    <w:rsid w:val="00E92353"/>
    <w:rsid w:val="00E92653"/>
    <w:rsid w:val="00E9312E"/>
    <w:rsid w:val="00E94A3F"/>
    <w:rsid w:val="00E954DD"/>
    <w:rsid w:val="00E96AFB"/>
    <w:rsid w:val="00E97975"/>
    <w:rsid w:val="00EA0560"/>
    <w:rsid w:val="00EA1B2D"/>
    <w:rsid w:val="00EA1D30"/>
    <w:rsid w:val="00EA27D7"/>
    <w:rsid w:val="00EA5BE8"/>
    <w:rsid w:val="00EA7582"/>
    <w:rsid w:val="00EB0AD0"/>
    <w:rsid w:val="00EB0AEB"/>
    <w:rsid w:val="00EB1777"/>
    <w:rsid w:val="00EB3013"/>
    <w:rsid w:val="00EB50C7"/>
    <w:rsid w:val="00EB5EB7"/>
    <w:rsid w:val="00EC3A11"/>
    <w:rsid w:val="00EC585E"/>
    <w:rsid w:val="00EC5BFA"/>
    <w:rsid w:val="00EC6A33"/>
    <w:rsid w:val="00EC7A92"/>
    <w:rsid w:val="00ED0A0F"/>
    <w:rsid w:val="00ED0F1F"/>
    <w:rsid w:val="00ED140B"/>
    <w:rsid w:val="00ED724A"/>
    <w:rsid w:val="00EE0C6E"/>
    <w:rsid w:val="00EE2B8B"/>
    <w:rsid w:val="00EE50D8"/>
    <w:rsid w:val="00EE64F3"/>
    <w:rsid w:val="00EF0D1E"/>
    <w:rsid w:val="00EF1192"/>
    <w:rsid w:val="00EF18F2"/>
    <w:rsid w:val="00EF3EAA"/>
    <w:rsid w:val="00EF4862"/>
    <w:rsid w:val="00EF4CDB"/>
    <w:rsid w:val="00EF527A"/>
    <w:rsid w:val="00EF5326"/>
    <w:rsid w:val="00EF59A8"/>
    <w:rsid w:val="00EF7A47"/>
    <w:rsid w:val="00F01C97"/>
    <w:rsid w:val="00F02164"/>
    <w:rsid w:val="00F0341F"/>
    <w:rsid w:val="00F102D3"/>
    <w:rsid w:val="00F10F82"/>
    <w:rsid w:val="00F10FF7"/>
    <w:rsid w:val="00F10FF9"/>
    <w:rsid w:val="00F12CF4"/>
    <w:rsid w:val="00F16DA5"/>
    <w:rsid w:val="00F20067"/>
    <w:rsid w:val="00F205A0"/>
    <w:rsid w:val="00F20CD0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A40"/>
    <w:rsid w:val="00F751F4"/>
    <w:rsid w:val="00F75343"/>
    <w:rsid w:val="00F755B4"/>
    <w:rsid w:val="00F75966"/>
    <w:rsid w:val="00F75B81"/>
    <w:rsid w:val="00F82D64"/>
    <w:rsid w:val="00F835D6"/>
    <w:rsid w:val="00F86124"/>
    <w:rsid w:val="00F87592"/>
    <w:rsid w:val="00F90D0A"/>
    <w:rsid w:val="00F91272"/>
    <w:rsid w:val="00F916B3"/>
    <w:rsid w:val="00F91D82"/>
    <w:rsid w:val="00F926A2"/>
    <w:rsid w:val="00F926D6"/>
    <w:rsid w:val="00F96678"/>
    <w:rsid w:val="00FA06C4"/>
    <w:rsid w:val="00FA0DE1"/>
    <w:rsid w:val="00FA23FF"/>
    <w:rsid w:val="00FA2C5D"/>
    <w:rsid w:val="00FA583A"/>
    <w:rsid w:val="00FA7F92"/>
    <w:rsid w:val="00FB1BAA"/>
    <w:rsid w:val="00FB50E9"/>
    <w:rsid w:val="00FB6E19"/>
    <w:rsid w:val="00FB6EB2"/>
    <w:rsid w:val="00FC07B6"/>
    <w:rsid w:val="00FC15A2"/>
    <w:rsid w:val="00FC52DA"/>
    <w:rsid w:val="00FC6156"/>
    <w:rsid w:val="00FC73B2"/>
    <w:rsid w:val="00FD3963"/>
    <w:rsid w:val="00FD3DDC"/>
    <w:rsid w:val="00FD495F"/>
    <w:rsid w:val="00FE1F8A"/>
    <w:rsid w:val="00FE2290"/>
    <w:rsid w:val="00FE2F4E"/>
    <w:rsid w:val="00FE4541"/>
    <w:rsid w:val="00FE6F7B"/>
    <w:rsid w:val="00FE718C"/>
    <w:rsid w:val="00FF1035"/>
    <w:rsid w:val="00FF1EBA"/>
    <w:rsid w:val="00FF2BB6"/>
    <w:rsid w:val="00FF2FDB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ntion">
    <w:name w:val="Mention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ntion">
    <w:name w:val="Mention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391F8-6016-41E3-A7ED-E0855B1C6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514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4060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Enyingi Rk. Egyházközség</dc:creator>
  <cp:lastModifiedBy>Dózsa István</cp:lastModifiedBy>
  <cp:revision>6</cp:revision>
  <cp:lastPrinted>2017-10-28T10:03:00Z</cp:lastPrinted>
  <dcterms:created xsi:type="dcterms:W3CDTF">2017-10-28T08:54:00Z</dcterms:created>
  <dcterms:modified xsi:type="dcterms:W3CDTF">2017-10-28T10:07:00Z</dcterms:modified>
</cp:coreProperties>
</file>