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54CA4C96" w14:textId="0676BD04" w:rsidR="007546A3" w:rsidRDefault="007546A3" w:rsidP="007546A3">
      <w:r w:rsidRPr="00FB1BAA">
        <w:rPr>
          <w:b/>
          <w:spacing w:val="-6"/>
        </w:rPr>
        <w:t xml:space="preserve">A </w:t>
      </w:r>
      <w:r w:rsidR="00666AF6">
        <w:rPr>
          <w:b/>
          <w:spacing w:val="-6"/>
        </w:rPr>
        <w:t>79</w:t>
      </w:r>
      <w:r w:rsidR="00DE71E4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666AF6">
        <w:t>Téríts meg minket, Istenünk, * ragyogtasd ránk arcodat, és szabadok leszünk!</w:t>
      </w:r>
    </w:p>
    <w:p w14:paraId="54CA4C97" w14:textId="3C44BC8A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DE71E4">
        <w:rPr>
          <w:b/>
          <w:spacing w:val="-6"/>
        </w:rPr>
        <w:t>M</w:t>
      </w:r>
      <w:r w:rsidR="00666AF6">
        <w:rPr>
          <w:b/>
          <w:spacing w:val="-6"/>
        </w:rPr>
        <w:t>k</w:t>
      </w:r>
      <w:r w:rsidRPr="00FB1BAA">
        <w:rPr>
          <w:b/>
          <w:spacing w:val="-6"/>
        </w:rPr>
        <w:t xml:space="preserve"> </w:t>
      </w:r>
      <w:r w:rsidR="00666AF6">
        <w:rPr>
          <w:b/>
          <w:spacing w:val="-6"/>
        </w:rPr>
        <w:t>13</w:t>
      </w:r>
      <w:r w:rsidR="00B11993" w:rsidRPr="00FB1BAA">
        <w:rPr>
          <w:b/>
          <w:spacing w:val="-6"/>
        </w:rPr>
        <w:t>,</w:t>
      </w:r>
      <w:r w:rsidR="00527F57">
        <w:rPr>
          <w:b/>
          <w:spacing w:val="-6"/>
        </w:rPr>
        <w:t>3</w:t>
      </w:r>
      <w:r w:rsidR="00666AF6">
        <w:rPr>
          <w:b/>
          <w:spacing w:val="-6"/>
        </w:rPr>
        <w:t>3</w:t>
      </w:r>
      <w:r w:rsidR="00B11993" w:rsidRPr="00FB1BAA">
        <w:rPr>
          <w:b/>
          <w:spacing w:val="-6"/>
        </w:rPr>
        <w:t>-</w:t>
      </w:r>
      <w:r w:rsidR="00666AF6">
        <w:rPr>
          <w:b/>
          <w:spacing w:val="-6"/>
        </w:rPr>
        <w:t>37</w:t>
      </w:r>
      <w:r w:rsidRPr="00FB1BAA">
        <w:rPr>
          <w:b/>
          <w:spacing w:val="-6"/>
        </w:rPr>
        <w:t>)</w:t>
      </w:r>
    </w:p>
    <w:p w14:paraId="596C2ECB" w14:textId="473331DA" w:rsidR="00766341" w:rsidRDefault="00666AF6" w:rsidP="00B175D7">
      <w:pPr>
        <w:pBdr>
          <w:bottom w:val="single" w:sz="4" w:space="1" w:color="auto"/>
        </w:pBdr>
      </w:pPr>
      <w:r w:rsidRPr="00F66C30">
        <w:t>Abban az időben Jézus így tanított: Vigyázzatok és virrasszatok! Nem tudjátok, mikor jön el az idő. Az idegenbe induló ember is, amikor otthagyja házát, szolgáira bízza mindenét, és mindegyiknek kijelöli a maga feladatát; a kapuőrnek megparancsolja, hogy virrasszon. Legyetek hát éberek! Mert nem tudjátok, mikor érkezik meg a ház ura: lehet, hogy este, vagy éjfélkor; kakasszóra, vagy reggel. Ne találjon alva benneteket, ha váratlanul megérkezik! Amit nektek mondok, mindenkinek mondom: Virrasszatok!</w:t>
      </w:r>
    </w:p>
    <w:p w14:paraId="0D69E36A" w14:textId="6A1209BB" w:rsidR="00184F4A" w:rsidRDefault="00184F4A" w:rsidP="00184F4A">
      <w:pPr>
        <w:pBdr>
          <w:bottom w:val="single" w:sz="4" w:space="1" w:color="auto"/>
        </w:pBdr>
      </w:pPr>
    </w:p>
    <w:p w14:paraId="7E4B1B34" w14:textId="77777777" w:rsidR="00037B71" w:rsidRDefault="00037B71" w:rsidP="00037B71">
      <w:pPr>
        <w:pStyle w:val="Cmsor2"/>
      </w:pPr>
      <w:r>
        <w:t>Templomaink miserendje</w:t>
      </w:r>
    </w:p>
    <w:p w14:paraId="64CFF1F8" w14:textId="77777777" w:rsidR="00037B71" w:rsidRDefault="00037B71" w:rsidP="00037B71">
      <w:pPr>
        <w:rPr>
          <w:b/>
        </w:rPr>
      </w:pPr>
    </w:p>
    <w:p w14:paraId="4646036C" w14:textId="258150E0" w:rsidR="00037B71" w:rsidRDefault="00037B71" w:rsidP="00037B71">
      <w:r w:rsidRPr="00B175D7">
        <w:rPr>
          <w:b/>
        </w:rPr>
        <w:t>Bazilika</w:t>
      </w:r>
      <w:r w:rsidRPr="00B175D7">
        <w:rPr>
          <w:b/>
        </w:rPr>
        <w:br/>
      </w:r>
      <w:r>
        <w:t>hétköznap reggel 6 órakor és este 18.00 órakor (Ezen a héten csütörtökön nincs esti szentmise!)</w:t>
      </w:r>
      <w:r>
        <w:br/>
        <w:t>vasárnap 7.30, 9.00, 10.30 és 18.00 órakor</w:t>
      </w:r>
    </w:p>
    <w:p w14:paraId="5DA5B022" w14:textId="77777777" w:rsidR="00037B71" w:rsidRDefault="00037B71" w:rsidP="00037B71">
      <w:r w:rsidRPr="00B175D7">
        <w:rPr>
          <w:b/>
        </w:rPr>
        <w:t>Szent Imre templom</w:t>
      </w:r>
      <w:r>
        <w:br/>
        <w:t>hétköznap 8.00 órakor</w:t>
      </w:r>
    </w:p>
    <w:p w14:paraId="3862F97E" w14:textId="77777777" w:rsidR="00037B71" w:rsidRDefault="00037B71" w:rsidP="00037B71">
      <w:r>
        <w:t xml:space="preserve">vasárnap 8.00 és 17.00 órakor </w:t>
      </w:r>
    </w:p>
    <w:p w14:paraId="4B8FF658" w14:textId="77777777" w:rsidR="00037B71" w:rsidRPr="00B175D7" w:rsidRDefault="00037B71" w:rsidP="00037B71">
      <w:pPr>
        <w:rPr>
          <w:b/>
        </w:rPr>
      </w:pPr>
      <w:r w:rsidRPr="00B175D7">
        <w:rPr>
          <w:b/>
        </w:rPr>
        <w:t>Szemináriumi templom</w:t>
      </w:r>
    </w:p>
    <w:p w14:paraId="6CEA5D9D" w14:textId="77777777" w:rsidR="00037B71" w:rsidRDefault="00037B71" w:rsidP="00037B71">
      <w:r>
        <w:t>hétköznap 7.00 és 9.00 órakor</w:t>
      </w:r>
    </w:p>
    <w:p w14:paraId="76165375" w14:textId="77777777" w:rsidR="00037B71" w:rsidRDefault="00037B71" w:rsidP="00037B71">
      <w:r>
        <w:t>szombaton 7.00, 9.00 és 17.00 órakor</w:t>
      </w:r>
    </w:p>
    <w:p w14:paraId="518CA06C" w14:textId="77777777" w:rsidR="00037B71" w:rsidRDefault="00037B71" w:rsidP="00037B71">
      <w:r>
        <w:t>vasárnap 7.00 és 9.00 órakor</w:t>
      </w:r>
    </w:p>
    <w:p w14:paraId="7BF4A129" w14:textId="77777777" w:rsidR="00037B71" w:rsidRPr="00B175D7" w:rsidRDefault="00037B71" w:rsidP="00037B71">
      <w:pPr>
        <w:rPr>
          <w:b/>
        </w:rPr>
      </w:pPr>
      <w:r w:rsidRPr="00B175D7">
        <w:rPr>
          <w:b/>
        </w:rPr>
        <w:t>Hosszú temetői kápolna</w:t>
      </w:r>
    </w:p>
    <w:p w14:paraId="72D792A9" w14:textId="77777777" w:rsidR="00037B71" w:rsidRDefault="00037B71" w:rsidP="00037B71">
      <w:r>
        <w:t>vasárnap 7.30-kor</w:t>
      </w:r>
    </w:p>
    <w:p w14:paraId="53224578" w14:textId="77777777" w:rsidR="00037B71" w:rsidRDefault="00037B71" w:rsidP="00037B71">
      <w:pPr>
        <w:pBdr>
          <w:bottom w:val="single" w:sz="4" w:space="1" w:color="auto"/>
        </w:pBdr>
      </w:pPr>
    </w:p>
    <w:p w14:paraId="20714656" w14:textId="28DE7E4F" w:rsidR="00DA4A33" w:rsidRDefault="00DA4A33" w:rsidP="00D26266">
      <w:pPr>
        <w:pStyle w:val="Cmsor2"/>
        <w:tabs>
          <w:tab w:val="clear" w:pos="576"/>
        </w:tabs>
        <w:ind w:left="0" w:firstLine="0"/>
      </w:pPr>
      <w:r>
        <w:t xml:space="preserve">Templomaink karácsonyi </w:t>
      </w:r>
      <w:r w:rsidR="00D26266">
        <w:t xml:space="preserve">és ünnepi </w:t>
      </w:r>
      <w:r>
        <w:t>miserendje</w:t>
      </w:r>
    </w:p>
    <w:p w14:paraId="7AA06A66" w14:textId="77777777" w:rsidR="00D26266" w:rsidRDefault="00D26266" w:rsidP="00D26266"/>
    <w:p w14:paraId="771EB2C1" w14:textId="0F4E457C" w:rsidR="00D26266" w:rsidRPr="00D26266" w:rsidRDefault="00D26266" w:rsidP="00D26266">
      <w:pPr>
        <w:rPr>
          <w:b/>
        </w:rPr>
      </w:pPr>
      <w:r w:rsidRPr="00D26266">
        <w:rPr>
          <w:b/>
        </w:rPr>
        <w:t>December 24</w:t>
      </w:r>
      <w:r>
        <w:rPr>
          <w:b/>
        </w:rPr>
        <w:t xml:space="preserve"> (Szenteste)</w:t>
      </w:r>
    </w:p>
    <w:p w14:paraId="6FBC7EEF" w14:textId="4134501D" w:rsidR="00D26266" w:rsidRDefault="00D26266" w:rsidP="00D26266">
      <w:r>
        <w:t>15.00 – Pásztorjáték a bazilikában</w:t>
      </w:r>
    </w:p>
    <w:p w14:paraId="56B036D4" w14:textId="357D3C65" w:rsidR="00D26266" w:rsidRDefault="00D26266" w:rsidP="00D26266">
      <w:r>
        <w:t>16.00 – Pásztorjáték a vízivárosi templomban</w:t>
      </w:r>
    </w:p>
    <w:p w14:paraId="2082BF77" w14:textId="0664DAA4" w:rsidR="00D26266" w:rsidRDefault="00D26266" w:rsidP="00D26266">
      <w:r>
        <w:t>23.45 – „Bőlcsőcske” betlehemes a bazilikában</w:t>
      </w:r>
    </w:p>
    <w:p w14:paraId="662471B5" w14:textId="5464B235" w:rsidR="00D26266" w:rsidRDefault="00D26266" w:rsidP="00D26266">
      <w:r>
        <w:t>24.00 – Éjféli szentmise a bazilikában</w:t>
      </w:r>
    </w:p>
    <w:p w14:paraId="36158B59" w14:textId="1C3CE4BB" w:rsidR="00D26266" w:rsidRPr="00D26266" w:rsidRDefault="00D26266" w:rsidP="00D26266">
      <w:pPr>
        <w:rPr>
          <w:b/>
        </w:rPr>
      </w:pPr>
      <w:r w:rsidRPr="00D26266">
        <w:rPr>
          <w:b/>
        </w:rPr>
        <w:t>December 25-26</w:t>
      </w:r>
      <w:r>
        <w:rPr>
          <w:b/>
        </w:rPr>
        <w:t xml:space="preserve"> (Karácsony)</w:t>
      </w:r>
    </w:p>
    <w:p w14:paraId="53B296D0" w14:textId="11572B74" w:rsidR="00D26266" w:rsidRDefault="00D26266" w:rsidP="00D26266">
      <w:r>
        <w:t>07.30 – szentmise a bazilikában</w:t>
      </w:r>
    </w:p>
    <w:p w14:paraId="2A3285DF" w14:textId="582AAB10" w:rsidR="00D26266" w:rsidRDefault="00D26266" w:rsidP="00D26266">
      <w:r>
        <w:t>08.00 – szentmise a Szent Imre templomban</w:t>
      </w:r>
    </w:p>
    <w:p w14:paraId="55FB1E4B" w14:textId="77F1638E" w:rsidR="00D26266" w:rsidRDefault="00D26266" w:rsidP="00D26266">
      <w:r>
        <w:t>09.00 – szentmise a bazilikában</w:t>
      </w:r>
    </w:p>
    <w:p w14:paraId="603611A6" w14:textId="30F82F40" w:rsidR="00D26266" w:rsidRDefault="00D26266" w:rsidP="00D26266">
      <w:r>
        <w:t>10.30 – szentmise a bazilikában</w:t>
      </w:r>
    </w:p>
    <w:p w14:paraId="34AC0E7D" w14:textId="37C64A8B" w:rsidR="00D26266" w:rsidRDefault="00D26266" w:rsidP="00D26266">
      <w:r>
        <w:t xml:space="preserve">17.00 – </w:t>
      </w:r>
      <w:r w:rsidRPr="00D26266">
        <w:rPr>
          <w:spacing w:val="-8"/>
        </w:rPr>
        <w:t>szentmise a Szent Imre templomban (csak 25-én</w:t>
      </w:r>
      <w:r w:rsidR="00114C31">
        <w:rPr>
          <w:spacing w:val="-8"/>
        </w:rPr>
        <w:t>!</w:t>
      </w:r>
      <w:r w:rsidRPr="00D26266">
        <w:rPr>
          <w:spacing w:val="-8"/>
        </w:rPr>
        <w:t>)</w:t>
      </w:r>
    </w:p>
    <w:p w14:paraId="657ABED7" w14:textId="2127DD07" w:rsidR="00D26266" w:rsidRDefault="00D26266" w:rsidP="00D26266">
      <w:r>
        <w:t>18.00 – szentmise a bazilikában</w:t>
      </w:r>
    </w:p>
    <w:p w14:paraId="6A6F69A2" w14:textId="7A7B33D0" w:rsidR="00D26266" w:rsidRPr="00D26266" w:rsidRDefault="00D26266" w:rsidP="00D26266">
      <w:pPr>
        <w:rPr>
          <w:b/>
        </w:rPr>
      </w:pPr>
      <w:r w:rsidRPr="00D26266">
        <w:rPr>
          <w:b/>
        </w:rPr>
        <w:t xml:space="preserve">December </w:t>
      </w:r>
      <w:r>
        <w:rPr>
          <w:b/>
        </w:rPr>
        <w:t>31 (Szentcsalád vasárnapja)</w:t>
      </w:r>
    </w:p>
    <w:p w14:paraId="4F344C22" w14:textId="77777777" w:rsidR="00D26266" w:rsidRDefault="00D26266" w:rsidP="00D26266">
      <w:r>
        <w:t>07.30 – szentmise a bazilikában</w:t>
      </w:r>
    </w:p>
    <w:p w14:paraId="24599DDA" w14:textId="77777777" w:rsidR="00D26266" w:rsidRDefault="00D26266" w:rsidP="00D26266">
      <w:r>
        <w:t>08.00 – szentmise a Szent Imre templomban</w:t>
      </w:r>
    </w:p>
    <w:p w14:paraId="1D098472" w14:textId="77777777" w:rsidR="00D26266" w:rsidRDefault="00D26266" w:rsidP="00D26266">
      <w:r>
        <w:t>09.00 – szentmise a bazilikában</w:t>
      </w:r>
    </w:p>
    <w:p w14:paraId="112AD180" w14:textId="77777777" w:rsidR="00D26266" w:rsidRDefault="00D26266" w:rsidP="00D26266">
      <w:r>
        <w:t>10.30 – szentmise a bazilikában</w:t>
      </w:r>
    </w:p>
    <w:p w14:paraId="35AA8DBB" w14:textId="77777777" w:rsidR="00D26266" w:rsidRDefault="00D26266" w:rsidP="00D26266">
      <w:r>
        <w:t>17.00 – szentmise a Szent Imre templomban</w:t>
      </w:r>
    </w:p>
    <w:p w14:paraId="32B3C4F0" w14:textId="48CC52DB" w:rsidR="00D26266" w:rsidRDefault="00D26266" w:rsidP="00D26266">
      <w:r>
        <w:t>18.00 – szentmise a bazilikában (Év végi hálaadás)</w:t>
      </w:r>
    </w:p>
    <w:p w14:paraId="668FE8D7" w14:textId="1061F24B" w:rsidR="00D26266" w:rsidRPr="00D26266" w:rsidRDefault="00D26266" w:rsidP="00D26266">
      <w:pPr>
        <w:rPr>
          <w:b/>
        </w:rPr>
      </w:pPr>
      <w:r>
        <w:rPr>
          <w:b/>
        </w:rPr>
        <w:t>Január 1 (Újév napja)</w:t>
      </w:r>
    </w:p>
    <w:p w14:paraId="39E4681B" w14:textId="77777777" w:rsidR="00D26266" w:rsidRDefault="00D26266" w:rsidP="00D26266">
      <w:r>
        <w:t>07.30 – szentmise a bazilikában</w:t>
      </w:r>
    </w:p>
    <w:p w14:paraId="0A7AB226" w14:textId="77777777" w:rsidR="00D26266" w:rsidRDefault="00D26266" w:rsidP="00D26266">
      <w:r>
        <w:t>08.00 – szentmise a Szent Imre templomban</w:t>
      </w:r>
    </w:p>
    <w:p w14:paraId="20110338" w14:textId="77777777" w:rsidR="00D26266" w:rsidRDefault="00D26266" w:rsidP="00D26266">
      <w:r>
        <w:t>09.00 – szentmise a bazilikában</w:t>
      </w:r>
    </w:p>
    <w:p w14:paraId="47B543A6" w14:textId="77777777" w:rsidR="00D26266" w:rsidRDefault="00D26266" w:rsidP="00D26266">
      <w:r>
        <w:t>10.30 – szentmise a bazilikában</w:t>
      </w:r>
    </w:p>
    <w:p w14:paraId="6B0C05AA" w14:textId="77777777" w:rsidR="00D26266" w:rsidRDefault="00D26266" w:rsidP="00D26266">
      <w:r>
        <w:t>17.00 – szentmise a Szent Imre templomban</w:t>
      </w:r>
    </w:p>
    <w:p w14:paraId="683245F9" w14:textId="671763DB" w:rsidR="00DA4A33" w:rsidRPr="00584182" w:rsidRDefault="00D26266" w:rsidP="00DA4A33">
      <w:r>
        <w:t>18.00 – szentmise a bazilikában (Év végi hálaadás)</w:t>
      </w:r>
    </w:p>
    <w:p w14:paraId="7A55A0BD" w14:textId="740E2595" w:rsidR="00F374B9" w:rsidRPr="00F374B9" w:rsidRDefault="004C1006" w:rsidP="001603F2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t>Hirdetések</w:t>
      </w:r>
    </w:p>
    <w:p w14:paraId="3A8F9CFE" w14:textId="77777777" w:rsidR="00DA4A33" w:rsidRDefault="00DA4A33" w:rsidP="00DA4A3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Ma, ádvent első vasárnapján</w:t>
      </w:r>
      <w:r w:rsidRPr="00FC31E7">
        <w:rPr>
          <w:rFonts w:cs="Arial"/>
        </w:rPr>
        <w:t xml:space="preserve"> 19 órakor </w:t>
      </w:r>
      <w:r>
        <w:rPr>
          <w:rFonts w:cs="Arial"/>
        </w:rPr>
        <w:t>lesz a bazilikában</w:t>
      </w:r>
      <w:r w:rsidRPr="00FC31E7">
        <w:rPr>
          <w:rFonts w:cs="Arial"/>
        </w:rPr>
        <w:t xml:space="preserve"> a Magyar Honvédség adventi hangversenye. A</w:t>
      </w:r>
      <w:r>
        <w:rPr>
          <w:rFonts w:cs="Arial"/>
        </w:rPr>
        <w:t>z immáron 25 éve megrendezésre kerülő koncert a</w:t>
      </w:r>
      <w:r w:rsidRPr="00FC31E7">
        <w:rPr>
          <w:rFonts w:cs="Arial"/>
        </w:rPr>
        <w:t xml:space="preserve"> székesfehérvári adventi</w:t>
      </w:r>
      <w:r>
        <w:rPr>
          <w:rFonts w:cs="Arial"/>
        </w:rPr>
        <w:t xml:space="preserve"> </w:t>
      </w:r>
      <w:r w:rsidRPr="00FC31E7">
        <w:rPr>
          <w:rFonts w:cs="Arial"/>
        </w:rPr>
        <w:t>programsorozat egyik nyitórendezvénye</w:t>
      </w:r>
      <w:r>
        <w:rPr>
          <w:rFonts w:cs="Arial"/>
        </w:rPr>
        <w:t xml:space="preserve">. </w:t>
      </w:r>
      <w:r w:rsidRPr="00FC31E7">
        <w:rPr>
          <w:rFonts w:cs="Arial"/>
        </w:rPr>
        <w:t xml:space="preserve">A koncert ingyenes. Köszöntőt mond Spányi Antal </w:t>
      </w:r>
      <w:r>
        <w:rPr>
          <w:rFonts w:cs="Arial"/>
        </w:rPr>
        <w:t>megyés</w:t>
      </w:r>
      <w:r w:rsidRPr="00FC31E7">
        <w:rPr>
          <w:rFonts w:cs="Arial"/>
        </w:rPr>
        <w:t>püspök</w:t>
      </w:r>
      <w:r>
        <w:rPr>
          <w:rFonts w:cs="Arial"/>
        </w:rPr>
        <w:t xml:space="preserve"> atya</w:t>
      </w:r>
      <w:r w:rsidRPr="00FC31E7">
        <w:rPr>
          <w:rFonts w:cs="Arial"/>
        </w:rPr>
        <w:t>.</w:t>
      </w:r>
    </w:p>
    <w:p w14:paraId="3B134CF3" w14:textId="3D738A53" w:rsidR="00DA4A33" w:rsidRDefault="00666AF6" w:rsidP="00DA4A33">
      <w:pPr>
        <w:pStyle w:val="Norml-hirdetes"/>
        <w:numPr>
          <w:ilvl w:val="0"/>
          <w:numId w:val="2"/>
        </w:numPr>
        <w:rPr>
          <w:rFonts w:cs="Arial"/>
        </w:rPr>
      </w:pPr>
      <w:r>
        <w:rPr>
          <w:rFonts w:cs="Arial"/>
        </w:rPr>
        <w:t>„Tárjátok ki szíveteket” mottóval idén is elindult a Katolikus Karitász ádventi segélyakciója. Plébániá</w:t>
      </w:r>
      <w:r w:rsidR="00DA4A33">
        <w:rPr>
          <w:rFonts w:cs="Arial"/>
        </w:rPr>
        <w:t>n</w:t>
      </w:r>
      <w:r>
        <w:rPr>
          <w:rFonts w:cs="Arial"/>
        </w:rPr>
        <w:t>k is örömmel csatlakozik ehhez a kezdeményezéshez</w:t>
      </w:r>
      <w:r w:rsidR="000A2134" w:rsidRPr="000A2134">
        <w:rPr>
          <w:rFonts w:cs="Arial"/>
        </w:rPr>
        <w:t xml:space="preserve">. A felajánlani kívánt </w:t>
      </w:r>
      <w:r>
        <w:rPr>
          <w:rFonts w:cs="Arial"/>
        </w:rPr>
        <w:t>tartósélelmiszereket</w:t>
      </w:r>
      <w:r w:rsidR="000A2134" w:rsidRPr="000A2134">
        <w:rPr>
          <w:rFonts w:cs="Arial"/>
        </w:rPr>
        <w:t xml:space="preserve"> a bazilikában a Szent Erzsébet oltárnál helyezhetik el, a Szent Imre templomban és a Szemináriumi templomban a sekrestyében adhatják le december 17-ig. Ádvent utolsó heté</w:t>
      </w:r>
      <w:r w:rsidR="00DA4A33">
        <w:rPr>
          <w:rFonts w:cs="Arial"/>
        </w:rPr>
        <w:t>be</w:t>
      </w:r>
      <w:r w:rsidR="000A2134" w:rsidRPr="000A2134">
        <w:rPr>
          <w:rFonts w:cs="Arial"/>
        </w:rPr>
        <w:t>n a karitászcsoport tagjai az így összegyűlt tartósélelmiszert eljuttatják rászoruló testvéreinknek.</w:t>
      </w:r>
      <w:r w:rsidR="00DA4A33">
        <w:rPr>
          <w:rFonts w:cs="Arial"/>
        </w:rPr>
        <w:br/>
        <w:t>Idei esztendőben a</w:t>
      </w:r>
      <w:r w:rsidR="00DA4A33" w:rsidRPr="00DA4A33">
        <w:rPr>
          <w:rFonts w:cs="Arial"/>
        </w:rPr>
        <w:t xml:space="preserve"> gyerekek</w:t>
      </w:r>
      <w:r w:rsidR="00DA4A33">
        <w:rPr>
          <w:rFonts w:cs="Arial"/>
        </w:rPr>
        <w:t>et is csatlakozhatnak az ádventi felajánláshoz. Ha van olyan játékuk, ami még ép, jó állapotban van, de ritkábban, vagy már egyáltalán nem játszanak vele, ajándékozzák oda rászoruló gyermeknek. A felajánlott játékokat is a bazilikai Szent Erzsébet oltárnál lehet elhelyezni. Karácsonykor eljuttatjuk székesfehérvári Szent Imre Iskolaház rászoruló gyermekeihez.</w:t>
      </w:r>
    </w:p>
    <w:p w14:paraId="37FB39B0" w14:textId="475D32A2" w:rsidR="001603F2" w:rsidRDefault="001603F2" w:rsidP="00FC31E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Ádventben a bazilikában reggel 6 órakor ”Roráte”, hajnali szentmisét imádkozunk.</w:t>
      </w:r>
    </w:p>
    <w:p w14:paraId="5896B068" w14:textId="19C1753C" w:rsidR="00114C31" w:rsidRDefault="00114C31" w:rsidP="00114C31">
      <w:pPr>
        <w:pStyle w:val="Norml-hirdete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>18 órakor a</w:t>
      </w:r>
      <w:r>
        <w:rPr>
          <w:rFonts w:cs="Arial"/>
        </w:rPr>
        <w:t xml:space="preserve"> Szent Imre</w:t>
      </w:r>
      <w:r w:rsidRPr="001B0B66">
        <w:rPr>
          <w:rFonts w:cs="Arial"/>
        </w:rPr>
        <w:t xml:space="preserve"> templomban lesz a város egyházközségeinek közös elsőcsütörtöki eucharisztia ünnepe. </w:t>
      </w:r>
      <w:r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híveket, jöjjenek el a közös szentmisére és szentségimádásra. Bazilikában ezen az estén nem lesz szentmise.</w:t>
      </w:r>
    </w:p>
    <w:p w14:paraId="283D73F8" w14:textId="6EFCC9C7" w:rsidR="00114C31" w:rsidRPr="0010477D" w:rsidRDefault="00037B71" w:rsidP="00FC31E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t>A székesfehérvári püspök az egyházmegye papsága és a rokonság nevében is tudatja, hogy Ullrich Ágoston c. esperes, plébános életének 80., pappá szentelésének 32. évében, 2017. november 15-én elhunyt az Úrban. Paptestvérünk lelki üdvösségéért gyászmisét mutatunk be (a hamvak beszentelésével) 2017. december 8-án (péntek) 12 órakor a Csepel-Belváros plébániatemplomban, majd du. 3 órakor földi maradványait Budapesten, a Fiumei Úti Sírkertben helyezzük örök nyugalomra.</w:t>
      </w:r>
    </w:p>
    <w:p w14:paraId="3F64E5CB" w14:textId="6A693B0B" w:rsidR="0010477D" w:rsidRDefault="0010477D" w:rsidP="0010477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505784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december</w:t>
      </w:r>
      <w:r w:rsidRPr="00505784">
        <w:rPr>
          <w:rFonts w:cs="Arial"/>
        </w:rPr>
        <w:t xml:space="preserve"> </w:t>
      </w:r>
      <w:r>
        <w:rPr>
          <w:rFonts w:cs="Arial"/>
        </w:rPr>
        <w:t>8</w:t>
      </w:r>
      <w:r w:rsidR="008647CC">
        <w:rPr>
          <w:rFonts w:cs="Arial"/>
        </w:rPr>
        <w:t>-án, pénteken</w:t>
      </w:r>
      <w:r w:rsidRPr="00505784">
        <w:rPr>
          <w:rFonts w:cs="Arial"/>
        </w:rPr>
        <w:t xml:space="preserve"> reggeltől (reggel 7 órai szentmisétől) </w:t>
      </w:r>
      <w:r w:rsidR="00584182">
        <w:rPr>
          <w:rFonts w:cs="Arial"/>
        </w:rPr>
        <w:t>másnap</w:t>
      </w:r>
      <w:r w:rsidRPr="00505784">
        <w:rPr>
          <w:rFonts w:cs="Arial"/>
        </w:rPr>
        <w:t xml:space="preserve"> reggelig (7 órai szentmiséig). Várjuk és buzdítjuk a kedves híveket, hogy ka</w:t>
      </w:r>
      <w:r w:rsidR="008647CC">
        <w:rPr>
          <w:rFonts w:cs="Arial"/>
        </w:rPr>
        <w:t>pcsolódjanak be az szentségimádásba.</w:t>
      </w:r>
      <w:bookmarkStart w:id="0" w:name="_GoBack"/>
      <w:bookmarkEnd w:id="0"/>
    </w:p>
    <w:p w14:paraId="6D085BAB" w14:textId="2BAC170E" w:rsidR="00037B71" w:rsidRDefault="00037B71" w:rsidP="00037B7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Ádvent 3. vasárnapján, d</w:t>
      </w:r>
      <w:r w:rsidRPr="00037B71">
        <w:rPr>
          <w:rFonts w:cs="Arial"/>
        </w:rPr>
        <w:t xml:space="preserve">ecember 17-én, 17.00 órakor a Prohászka-emléktemplomban Spányi Antal megyés püspök </w:t>
      </w:r>
      <w:r>
        <w:rPr>
          <w:rFonts w:cs="Arial"/>
        </w:rPr>
        <w:t xml:space="preserve">atya </w:t>
      </w:r>
      <w:r w:rsidRPr="00037B71">
        <w:rPr>
          <w:rFonts w:cs="Arial"/>
        </w:rPr>
        <w:t>koncelebrált szentmise keretében emlékezik meg Kaszap István halálának 82. évf</w:t>
      </w:r>
      <w:r>
        <w:rPr>
          <w:rFonts w:cs="Arial"/>
        </w:rPr>
        <w:t xml:space="preserve">ordulójáról. A szentmise után </w:t>
      </w:r>
      <w:r w:rsidRPr="00037B71">
        <w:rPr>
          <w:rFonts w:cs="Arial"/>
        </w:rPr>
        <w:t>Kaszap István sírjához vonul</w:t>
      </w:r>
      <w:r>
        <w:rPr>
          <w:rFonts w:cs="Arial"/>
        </w:rPr>
        <w:t>unk</w:t>
      </w:r>
      <w:r w:rsidRPr="00037B71">
        <w:rPr>
          <w:rFonts w:cs="Arial"/>
        </w:rPr>
        <w:t>, és imádkoz</w:t>
      </w:r>
      <w:r>
        <w:rPr>
          <w:rFonts w:cs="Arial"/>
        </w:rPr>
        <w:t>unk</w:t>
      </w:r>
      <w:r w:rsidRPr="00037B71">
        <w:rPr>
          <w:rFonts w:cs="Arial"/>
        </w:rPr>
        <w:t xml:space="preserve"> mielőbbi boldoggá avatásáért.</w:t>
      </w:r>
      <w:r>
        <w:rPr>
          <w:rFonts w:cs="Arial"/>
        </w:rPr>
        <w:t xml:space="preserve"> Ezen a vasárnapon sem a Szent Imre templomban, sem a bazilikában nem lesz esti szentmise. Kérjük a kedves híveket, hogy valamennyiben püspöki szentmisén vegyünk részt.</w:t>
      </w:r>
    </w:p>
    <w:p w14:paraId="087CAC0D" w14:textId="10DBB247" w:rsidR="00584182" w:rsidRPr="00584182" w:rsidRDefault="00DC7C12" w:rsidP="00584182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A Püspöki Palota kertjébe idén is várják mindazokat, akik szeretnének csendes, békés, imádságban eltöltött karácsonyi készülődést. A látogatás során igényes kézműves tárgyakat is lehet vásárolni ajándékba vagy jótékonysági céllal. Ádvent szombatjain és vasárnapjain 10-19 óra között, az utolsó héten hétköznapokon is 13-19 óra között várják a látogatókat. Szombatonként 16 órakor adventi gyertyagyújtás van az egyházmegye katolikus oktatási intézményeinek műsorával.</w:t>
      </w:r>
    </w:p>
    <w:p w14:paraId="067A9357" w14:textId="5752FE0C" w:rsidR="00DC7C12" w:rsidRDefault="00DC7C12" w:rsidP="00F4010F">
      <w:pPr>
        <w:rPr>
          <w:rFonts w:cs="Arial"/>
          <w:sz w:val="12"/>
        </w:rPr>
      </w:pPr>
    </w:p>
    <w:p w14:paraId="62DE70C7" w14:textId="71501C06" w:rsidR="00584182" w:rsidRDefault="00584182" w:rsidP="00F4010F">
      <w:pPr>
        <w:rPr>
          <w:rFonts w:cs="Arial"/>
          <w:sz w:val="12"/>
        </w:rPr>
      </w:pPr>
    </w:p>
    <w:p w14:paraId="06E852E9" w14:textId="77777777" w:rsidR="00114C31" w:rsidRPr="00F4010F" w:rsidRDefault="00114C31" w:rsidP="00F4010F">
      <w:pPr>
        <w:rPr>
          <w:rFonts w:cs="Arial"/>
          <w:sz w:val="12"/>
        </w:rPr>
        <w:sectPr w:rsidR="00114C31" w:rsidRPr="00F4010F" w:rsidSect="00DC7C12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820" w:space="284"/>
            <w:col w:w="5810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3D01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4A33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77DEB2CB-A091-4478-B809-8C075D6C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85B1-8806-4E62-BF4C-C9AD1AA9B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704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6</cp:revision>
  <cp:lastPrinted>2017-12-01T15:21:00Z</cp:lastPrinted>
  <dcterms:created xsi:type="dcterms:W3CDTF">2017-12-01T11:39:00Z</dcterms:created>
  <dcterms:modified xsi:type="dcterms:W3CDTF">2017-12-01T15:22:00Z</dcterms:modified>
</cp:coreProperties>
</file>