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A4C95" w14:textId="49677AE0" w:rsidR="00537B2B" w:rsidRDefault="00537B2B" w:rsidP="00537B2B">
      <w:pPr>
        <w:pStyle w:val="Cmsor2"/>
      </w:pPr>
      <w:r w:rsidRPr="00981AAB">
        <w:t>Örömhír</w:t>
      </w:r>
    </w:p>
    <w:p w14:paraId="54CA4C96" w14:textId="32F8DADC" w:rsidR="007546A3" w:rsidRDefault="007546A3" w:rsidP="007546A3">
      <w:r w:rsidRPr="00FB1BAA">
        <w:rPr>
          <w:b/>
          <w:spacing w:val="-6"/>
        </w:rPr>
        <w:t xml:space="preserve">A </w:t>
      </w:r>
      <w:r w:rsidR="00125CA9">
        <w:rPr>
          <w:b/>
          <w:spacing w:val="-6"/>
        </w:rPr>
        <w:t xml:space="preserve">88. </w:t>
      </w:r>
      <w:r w:rsidRPr="00FB1BAA">
        <w:rPr>
          <w:b/>
          <w:spacing w:val="-6"/>
        </w:rPr>
        <w:t>zsoltár válasza:</w:t>
      </w:r>
      <w:r w:rsidR="00DE71E4">
        <w:rPr>
          <w:b/>
          <w:spacing w:val="-6"/>
        </w:rPr>
        <w:t xml:space="preserve"> </w:t>
      </w:r>
      <w:r w:rsidR="00125CA9">
        <w:t>Hadd énekeljem örökké * Urunknak irgalmas jóságát!</w:t>
      </w:r>
    </w:p>
    <w:p w14:paraId="54CA4C97" w14:textId="5DC42C14" w:rsidR="007546A3" w:rsidRPr="00FB1BAA" w:rsidRDefault="007546A3" w:rsidP="007546A3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r w:rsidR="00125CA9">
        <w:rPr>
          <w:b/>
          <w:spacing w:val="-6"/>
        </w:rPr>
        <w:t>Lk 1,26-38</w:t>
      </w:r>
      <w:r w:rsidRPr="00FB1BAA">
        <w:rPr>
          <w:b/>
          <w:spacing w:val="-6"/>
        </w:rPr>
        <w:t>)</w:t>
      </w:r>
    </w:p>
    <w:p w14:paraId="305D1DBE" w14:textId="12153847" w:rsidR="00896A53" w:rsidRDefault="00125CA9" w:rsidP="00896A53">
      <w:pPr>
        <w:pBdr>
          <w:bottom w:val="single" w:sz="4" w:space="1" w:color="auto"/>
        </w:pBdr>
      </w:pPr>
      <w:r w:rsidRPr="00D95875">
        <w:t>Abban az időben: Isten elküldte Gábor angyalt Galilea Názáret nevű városába egy szűzhöz, aki jegyese volt egy férfinak, a Dávid házából való Józsefnek. A szűz neve Mária volt. Az angyal belépett hozzá, és így szólt: „Üdvözlégy, kegyelemmel teljes! Az Úr veled van! Áldottabb vagy te minden asszonynál!” Ennek hallatára Mária zavarba jött és gondolkodóba esett, hogy miféle köszöntés ez. Az angyal azonban folytatta: „Ne félj, Mária! Hisz kegyelmet találtál Istennél! Mert íme, gyermeket fogansz méhedben és fiút szülsz, s Jézusnak fogod őt nevezni! Nagy lesz ő: a Magasságbeli Fiának fogják hívni. Az Úristen neki adja atyjának, Dávidnak trónját. Uralkodni fog Jákob házán mindörökké, és uralmának soha nem lesz vége!” Mária ekkor megkérdezte az angyalt: „Hogyan történhet meg ez, amikor én férfit nem ismerek?” Az angyal ezt válaszolta neki: „A Szentlélek száll le rád, és a Magasságbeli ereje borít be árnyékával. Ezért szent lesz az, ki tőled születik: Isten Fiának fogják őt hívni. Lásd, rokonod, Erzsébet is gyermeket fogant öregségében, sőt, már a hatodik hónapban van, bár magtalannak tartják az emberek. Istennél semmi sem lehetetlen.” Erre Mária így szólt: „Íme, az Úr szolgálóleánya: történjék velem szavaid szerint!” Ezután az angyal eltávozott.</w:t>
      </w:r>
    </w:p>
    <w:p w14:paraId="7F8DAC2A" w14:textId="77777777" w:rsidR="00DB07A0" w:rsidRPr="00DB07A0" w:rsidRDefault="00DB07A0" w:rsidP="00896A53">
      <w:pPr>
        <w:pBdr>
          <w:bottom w:val="single" w:sz="4" w:space="1" w:color="auto"/>
        </w:pBdr>
        <w:rPr>
          <w:sz w:val="8"/>
        </w:rPr>
      </w:pPr>
    </w:p>
    <w:p w14:paraId="7F4ABC50" w14:textId="77777777" w:rsidR="00896A53" w:rsidRPr="00F374B9" w:rsidRDefault="00896A53" w:rsidP="00896A53">
      <w:pPr>
        <w:pStyle w:val="Cmsor2"/>
        <w:numPr>
          <w:ilvl w:val="0"/>
          <w:numId w:val="0"/>
        </w:numPr>
      </w:pPr>
      <w:r w:rsidRPr="0006731C">
        <w:t>Hirdetések</w:t>
      </w:r>
    </w:p>
    <w:p w14:paraId="16AD2330" w14:textId="38229A2C" w:rsidR="00896A53" w:rsidRDefault="00125CA9" w:rsidP="00FA251D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Hálásan köszönjük mindazok munkáját, akik templomaink takarításában részt vettek, illetve az ünnepi díszítést munkájukkal és adományukkal segítettek.</w:t>
      </w:r>
    </w:p>
    <w:p w14:paraId="22814913" w14:textId="3CD65EAE" w:rsidR="00125CA9" w:rsidRDefault="00125CA9" w:rsidP="00FA251D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December 27-28-29-én a plébániahivatal zárva tart. Temetéssel vagy egyéb halaszthatatlan üggyel kapcsolatban a 0630/628-16-11 telefonszámon tartunk ügyeletet.</w:t>
      </w:r>
    </w:p>
    <w:p w14:paraId="7F55B378" w14:textId="094CA822" w:rsidR="00252033" w:rsidRDefault="00896A53" w:rsidP="00E558BB">
      <w:pPr>
        <w:pStyle w:val="Cmsor2"/>
        <w:tabs>
          <w:tab w:val="clear" w:pos="576"/>
        </w:tabs>
        <w:ind w:left="0" w:firstLine="0"/>
      </w:pPr>
      <w:r>
        <w:br w:type="column"/>
      </w:r>
      <w:r w:rsidR="00252033">
        <w:t>Templomaink karácsonyi és ünnepi miserendje</w:t>
      </w:r>
    </w:p>
    <w:p w14:paraId="15D2F5B0" w14:textId="77777777" w:rsidR="00252033" w:rsidRDefault="00252033" w:rsidP="00252033"/>
    <w:p w14:paraId="264407DA" w14:textId="1AEE03C0" w:rsidR="00896A53" w:rsidRPr="00896A53" w:rsidRDefault="00252033" w:rsidP="00896A53">
      <w:pPr>
        <w:rPr>
          <w:b/>
        </w:rPr>
      </w:pPr>
      <w:r w:rsidRPr="00D26266">
        <w:rPr>
          <w:b/>
        </w:rPr>
        <w:t>December 24</w:t>
      </w:r>
      <w:r w:rsidR="00896A53" w:rsidRPr="00896A53">
        <w:rPr>
          <w:b/>
        </w:rPr>
        <w:t xml:space="preserve"> Ádvent 4. vasárnapja</w:t>
      </w:r>
    </w:p>
    <w:p w14:paraId="58146D2C" w14:textId="77777777" w:rsidR="00896A53" w:rsidRDefault="00896A53" w:rsidP="00896A53">
      <w:r>
        <w:t>07.00 – szentmise a szemináriumi templomban</w:t>
      </w:r>
    </w:p>
    <w:p w14:paraId="22AD1F5B" w14:textId="77777777" w:rsidR="00896A53" w:rsidRDefault="00896A53" w:rsidP="00896A53">
      <w:r>
        <w:t>07.30 – szentmise a bazilikában</w:t>
      </w:r>
    </w:p>
    <w:p w14:paraId="6698AEE3" w14:textId="77777777" w:rsidR="00896A53" w:rsidRDefault="00896A53" w:rsidP="00896A53">
      <w:r>
        <w:t>08.00 – szentmise a Szent Imre templomban</w:t>
      </w:r>
    </w:p>
    <w:p w14:paraId="0A7A2996" w14:textId="77777777" w:rsidR="00896A53" w:rsidRDefault="00896A53" w:rsidP="00896A53">
      <w:r>
        <w:t>09.00 – szentmise a bazilikában</w:t>
      </w:r>
    </w:p>
    <w:p w14:paraId="0B9A2148" w14:textId="77777777" w:rsidR="00896A53" w:rsidRDefault="00896A53" w:rsidP="00896A53">
      <w:r>
        <w:t>09.00 – szentmise a szemináriumi templomban</w:t>
      </w:r>
    </w:p>
    <w:p w14:paraId="32FB8D11" w14:textId="7B54A553" w:rsidR="00896A53" w:rsidRDefault="00896A53" w:rsidP="00896A53">
      <w:r>
        <w:t>10.30 – szentmise a bazilikában</w:t>
      </w:r>
    </w:p>
    <w:p w14:paraId="79575B48" w14:textId="77777777" w:rsidR="00125CA9" w:rsidRDefault="00125CA9" w:rsidP="00896A53"/>
    <w:p w14:paraId="77BAE5F2" w14:textId="3B30F2DF" w:rsidR="00896A53" w:rsidRPr="00896A53" w:rsidRDefault="00896A53" w:rsidP="00252033">
      <w:pPr>
        <w:rPr>
          <w:b/>
        </w:rPr>
      </w:pPr>
      <w:r w:rsidRPr="00896A53">
        <w:rPr>
          <w:b/>
        </w:rPr>
        <w:t>December 24 Szenteste</w:t>
      </w:r>
    </w:p>
    <w:p w14:paraId="71A3F82D" w14:textId="77777777" w:rsidR="00252033" w:rsidRDefault="00252033" w:rsidP="00252033">
      <w:r>
        <w:t>15.00 – Pásztorjáték a bazilikában</w:t>
      </w:r>
    </w:p>
    <w:p w14:paraId="3A74D61A" w14:textId="77777777" w:rsidR="00252033" w:rsidRDefault="00252033" w:rsidP="00252033">
      <w:r>
        <w:t>16.00 – Pásztorjáték a vízivárosi templomban</w:t>
      </w:r>
    </w:p>
    <w:p w14:paraId="3C867F1C" w14:textId="4C5C8D9B" w:rsidR="00252033" w:rsidRDefault="00252033" w:rsidP="00252033">
      <w:r>
        <w:t>24.00 – Éjféli szentmise a bazilikában</w:t>
      </w:r>
    </w:p>
    <w:p w14:paraId="15B14C67" w14:textId="77777777" w:rsidR="00125CA9" w:rsidRDefault="00125CA9" w:rsidP="00252033"/>
    <w:p w14:paraId="0EC71D08" w14:textId="77777777" w:rsidR="00252033" w:rsidRPr="00D26266" w:rsidRDefault="00252033" w:rsidP="00252033">
      <w:pPr>
        <w:rPr>
          <w:b/>
        </w:rPr>
      </w:pPr>
      <w:r w:rsidRPr="00D26266">
        <w:rPr>
          <w:b/>
        </w:rPr>
        <w:t>December 25-26</w:t>
      </w:r>
      <w:r>
        <w:rPr>
          <w:b/>
        </w:rPr>
        <w:t xml:space="preserve"> (Karácsony)</w:t>
      </w:r>
    </w:p>
    <w:p w14:paraId="07B176CE" w14:textId="77777777" w:rsidR="00252033" w:rsidRDefault="00252033" w:rsidP="00252033">
      <w:r>
        <w:t>07.00 – szentmise a szemináriumi templomban</w:t>
      </w:r>
    </w:p>
    <w:p w14:paraId="3E276778" w14:textId="77777777" w:rsidR="00252033" w:rsidRDefault="00252033" w:rsidP="00252033">
      <w:r>
        <w:t>07.30 – szentmise a bazilikában</w:t>
      </w:r>
    </w:p>
    <w:p w14:paraId="08B94E00" w14:textId="77777777" w:rsidR="00252033" w:rsidRDefault="00252033" w:rsidP="00252033">
      <w:r>
        <w:t>08.00 – szentmise a Szent Imre templomban</w:t>
      </w:r>
    </w:p>
    <w:p w14:paraId="47F1FC97" w14:textId="77777777" w:rsidR="00252033" w:rsidRDefault="00252033" w:rsidP="00252033">
      <w:r>
        <w:t>09.00 – szentmise a bazilikában</w:t>
      </w:r>
    </w:p>
    <w:p w14:paraId="2973F53D" w14:textId="77777777" w:rsidR="00252033" w:rsidRDefault="00252033" w:rsidP="00252033">
      <w:r>
        <w:t>09.00 – szentmise a szemináriumi templomban</w:t>
      </w:r>
    </w:p>
    <w:p w14:paraId="6093EA78" w14:textId="77777777" w:rsidR="00252033" w:rsidRDefault="00252033" w:rsidP="00252033">
      <w:r>
        <w:t>10.30 – szentmise a bazilikában</w:t>
      </w:r>
    </w:p>
    <w:p w14:paraId="2596D81C" w14:textId="77777777" w:rsidR="00252033" w:rsidRDefault="00252033" w:rsidP="00252033">
      <w:r>
        <w:t xml:space="preserve">17.00 – </w:t>
      </w:r>
      <w:r w:rsidRPr="00D26266">
        <w:rPr>
          <w:spacing w:val="-8"/>
        </w:rPr>
        <w:t>szentmise a Szent Imre templomban (csak 25-én</w:t>
      </w:r>
      <w:r>
        <w:rPr>
          <w:spacing w:val="-8"/>
        </w:rPr>
        <w:t>!</w:t>
      </w:r>
      <w:r w:rsidRPr="00D26266">
        <w:rPr>
          <w:spacing w:val="-8"/>
        </w:rPr>
        <w:t>)</w:t>
      </w:r>
    </w:p>
    <w:p w14:paraId="26ED6DD5" w14:textId="64FB6F11" w:rsidR="00252033" w:rsidRDefault="00252033" w:rsidP="00252033">
      <w:r>
        <w:t>18.00 – szentmise a bazilikában</w:t>
      </w:r>
    </w:p>
    <w:p w14:paraId="1CE0D976" w14:textId="397BA0A0" w:rsidR="00125CA9" w:rsidRDefault="00125CA9" w:rsidP="00252033"/>
    <w:p w14:paraId="56CDFD7B" w14:textId="50183753" w:rsidR="00125CA9" w:rsidRPr="00CF08BD" w:rsidRDefault="00125CA9" w:rsidP="00252033">
      <w:pPr>
        <w:rPr>
          <w:b/>
        </w:rPr>
      </w:pPr>
      <w:r w:rsidRPr="00CF08BD">
        <w:rPr>
          <w:b/>
        </w:rPr>
        <w:t>December 27-28-29</w:t>
      </w:r>
    </w:p>
    <w:p w14:paraId="62B77AF1" w14:textId="77777777" w:rsidR="00125CA9" w:rsidRDefault="00125CA9" w:rsidP="00125CA9">
      <w:r>
        <w:t>07.00 – szentmise a szemináriumi templomban</w:t>
      </w:r>
    </w:p>
    <w:p w14:paraId="6C3F5EA9" w14:textId="77777777" w:rsidR="00CF08BD" w:rsidRDefault="00CF08BD" w:rsidP="00CF08BD">
      <w:r>
        <w:t>08.00 – szentmise a Szent Imre templomban</w:t>
      </w:r>
    </w:p>
    <w:p w14:paraId="0BA08CEC" w14:textId="77777777" w:rsidR="00CF08BD" w:rsidRDefault="00CF08BD" w:rsidP="00CF08BD">
      <w:r>
        <w:t>09.00 – szentmise a szemináriumi templomban</w:t>
      </w:r>
    </w:p>
    <w:p w14:paraId="3C2D0EC3" w14:textId="77777777" w:rsidR="00CF08BD" w:rsidRDefault="00CF08BD" w:rsidP="00CF08BD">
      <w:r>
        <w:t>18.00 – szentmise a bazilikában</w:t>
      </w:r>
    </w:p>
    <w:p w14:paraId="4C0F4391" w14:textId="279C1FC4" w:rsidR="00125CA9" w:rsidRDefault="00125CA9" w:rsidP="00252033"/>
    <w:p w14:paraId="4E88D4CC" w14:textId="04E7323A" w:rsidR="00CF08BD" w:rsidRPr="00CF08BD" w:rsidRDefault="00CF08BD" w:rsidP="00CF08BD">
      <w:pPr>
        <w:rPr>
          <w:b/>
        </w:rPr>
      </w:pPr>
      <w:r w:rsidRPr="00CF08BD">
        <w:rPr>
          <w:b/>
        </w:rPr>
        <w:t>D</w:t>
      </w:r>
      <w:r>
        <w:rPr>
          <w:b/>
        </w:rPr>
        <w:t>ecember 30</w:t>
      </w:r>
    </w:p>
    <w:p w14:paraId="72587617" w14:textId="77777777" w:rsidR="00CF08BD" w:rsidRDefault="00CF08BD" w:rsidP="00CF08BD">
      <w:r>
        <w:t>07.00 – szentmise a szemináriumi templomban</w:t>
      </w:r>
    </w:p>
    <w:p w14:paraId="46B74458" w14:textId="77777777" w:rsidR="00CF08BD" w:rsidRDefault="00CF08BD" w:rsidP="00CF08BD">
      <w:r>
        <w:t>08.00 – szentmise a Szent Imre templomban</w:t>
      </w:r>
    </w:p>
    <w:p w14:paraId="7FC5C4B3" w14:textId="77777777" w:rsidR="00CF08BD" w:rsidRDefault="00CF08BD" w:rsidP="00CF08BD">
      <w:r>
        <w:t>09.00 – szentmise a szemináriumi templomban</w:t>
      </w:r>
    </w:p>
    <w:p w14:paraId="26633B0A" w14:textId="06295232" w:rsidR="00CF08BD" w:rsidRDefault="00CF08BD" w:rsidP="00CF08BD">
      <w:r>
        <w:t>17</w:t>
      </w:r>
      <w:r>
        <w:t>.00 – szentmise a szemináriumi templomban</w:t>
      </w:r>
    </w:p>
    <w:p w14:paraId="6117F3F9" w14:textId="77777777" w:rsidR="00CF08BD" w:rsidRDefault="00CF08BD" w:rsidP="00CF08BD">
      <w:r>
        <w:t>18.00 – szentmise a bazilikában</w:t>
      </w:r>
    </w:p>
    <w:p w14:paraId="31962B08" w14:textId="77777777" w:rsidR="00125CA9" w:rsidRDefault="00125CA9" w:rsidP="00252033"/>
    <w:p w14:paraId="7D9B5F0A" w14:textId="77777777" w:rsidR="00252033" w:rsidRPr="00D26266" w:rsidRDefault="00252033" w:rsidP="00252033">
      <w:pPr>
        <w:rPr>
          <w:b/>
        </w:rPr>
      </w:pPr>
      <w:r w:rsidRPr="00D26266">
        <w:rPr>
          <w:b/>
        </w:rPr>
        <w:t xml:space="preserve">December </w:t>
      </w:r>
      <w:r>
        <w:rPr>
          <w:b/>
        </w:rPr>
        <w:t>31 (Szentcsalád vasárnapja)</w:t>
      </w:r>
    </w:p>
    <w:p w14:paraId="4C99FA98" w14:textId="77777777" w:rsidR="00252033" w:rsidRDefault="00252033" w:rsidP="00252033">
      <w:r>
        <w:t>07.00 – szentmise a szemináriumi templomban</w:t>
      </w:r>
    </w:p>
    <w:p w14:paraId="4A2F6BB7" w14:textId="77777777" w:rsidR="00252033" w:rsidRPr="00252033" w:rsidRDefault="00252033" w:rsidP="00252033">
      <w:pPr>
        <w:rPr>
          <w:spacing w:val="-2"/>
        </w:rPr>
      </w:pPr>
      <w:r w:rsidRPr="00252033">
        <w:rPr>
          <w:spacing w:val="-2"/>
        </w:rPr>
        <w:t>07.30 – szentmise a bazilikában (családok megáldása)</w:t>
      </w:r>
    </w:p>
    <w:p w14:paraId="184424CC" w14:textId="77777777" w:rsidR="00252033" w:rsidRDefault="00252033" w:rsidP="00252033">
      <w:r>
        <w:t>08.00 – szentmise a Szent Imre templomban</w:t>
      </w:r>
    </w:p>
    <w:p w14:paraId="285960A5" w14:textId="464A1F9D" w:rsidR="00252033" w:rsidRPr="00252033" w:rsidRDefault="00252033" w:rsidP="00252033">
      <w:pPr>
        <w:rPr>
          <w:spacing w:val="-2"/>
        </w:rPr>
      </w:pPr>
      <w:r w:rsidRPr="00252033">
        <w:rPr>
          <w:spacing w:val="-2"/>
        </w:rPr>
        <w:t>0</w:t>
      </w:r>
      <w:r>
        <w:rPr>
          <w:spacing w:val="-2"/>
        </w:rPr>
        <w:t>9</w:t>
      </w:r>
      <w:r w:rsidRPr="00252033">
        <w:rPr>
          <w:spacing w:val="-2"/>
        </w:rPr>
        <w:t>.</w:t>
      </w:r>
      <w:r>
        <w:rPr>
          <w:spacing w:val="-2"/>
        </w:rPr>
        <w:t>0</w:t>
      </w:r>
      <w:r w:rsidRPr="00252033">
        <w:rPr>
          <w:spacing w:val="-2"/>
        </w:rPr>
        <w:t>0 – szentmise a bazilikában (családok megáldása)</w:t>
      </w:r>
    </w:p>
    <w:p w14:paraId="21247F06" w14:textId="77777777" w:rsidR="00252033" w:rsidRDefault="00252033" w:rsidP="00252033">
      <w:r>
        <w:t>09.00 – szentmise a szemináriumi templomban</w:t>
      </w:r>
    </w:p>
    <w:p w14:paraId="24AB944B" w14:textId="092D44CE" w:rsidR="00252033" w:rsidRPr="00252033" w:rsidRDefault="00252033" w:rsidP="00252033">
      <w:pPr>
        <w:rPr>
          <w:spacing w:val="-2"/>
        </w:rPr>
      </w:pPr>
      <w:r>
        <w:rPr>
          <w:spacing w:val="-2"/>
        </w:rPr>
        <w:t>10</w:t>
      </w:r>
      <w:r w:rsidRPr="00252033">
        <w:rPr>
          <w:spacing w:val="-2"/>
        </w:rPr>
        <w:t>.30 – szentmise a bazilikában (családok megáldása)</w:t>
      </w:r>
    </w:p>
    <w:p w14:paraId="2FD4E110" w14:textId="77777777" w:rsidR="00252033" w:rsidRDefault="00252033" w:rsidP="00252033">
      <w:r>
        <w:t>17.00 – szentmise a Szent Imre templomban</w:t>
      </w:r>
    </w:p>
    <w:p w14:paraId="14CAE594" w14:textId="77777777" w:rsidR="00252033" w:rsidRDefault="00252033" w:rsidP="00252033">
      <w:r>
        <w:t>17.00 – szentmise a szemináriumi templomban</w:t>
      </w:r>
    </w:p>
    <w:p w14:paraId="46D60C2C" w14:textId="12AD7A4C" w:rsidR="00252033" w:rsidRDefault="00252033" w:rsidP="00252033">
      <w:r>
        <w:t>18.00 – szentmise a bazilikában (családok megáldása és év végi hálaadás)</w:t>
      </w:r>
    </w:p>
    <w:p w14:paraId="24395F59" w14:textId="77777777" w:rsidR="00125CA9" w:rsidRDefault="00125CA9" w:rsidP="00252033"/>
    <w:p w14:paraId="1C9DD0AC" w14:textId="77777777" w:rsidR="00252033" w:rsidRPr="00D26266" w:rsidRDefault="00252033" w:rsidP="00252033">
      <w:pPr>
        <w:rPr>
          <w:b/>
        </w:rPr>
      </w:pPr>
      <w:r>
        <w:rPr>
          <w:b/>
        </w:rPr>
        <w:t>Január 1 (Újév napja)</w:t>
      </w:r>
    </w:p>
    <w:p w14:paraId="6D5B2468" w14:textId="77777777" w:rsidR="00252033" w:rsidRDefault="00252033" w:rsidP="00252033">
      <w:r>
        <w:t>07.00 – szentmise a szemináriumi templomban</w:t>
      </w:r>
    </w:p>
    <w:p w14:paraId="5C90A663" w14:textId="77777777" w:rsidR="00252033" w:rsidRDefault="00252033" w:rsidP="00252033">
      <w:r>
        <w:t>07.30 – szentmise a bazilikában</w:t>
      </w:r>
    </w:p>
    <w:p w14:paraId="344C0081" w14:textId="77777777" w:rsidR="00252033" w:rsidRDefault="00252033" w:rsidP="00252033">
      <w:r>
        <w:t>08.00 – szentmise a Szent Imre templomban</w:t>
      </w:r>
    </w:p>
    <w:p w14:paraId="62BC14DA" w14:textId="77777777" w:rsidR="00252033" w:rsidRDefault="00252033" w:rsidP="00252033">
      <w:r>
        <w:t>09.00 – szentmise a bazilikában</w:t>
      </w:r>
    </w:p>
    <w:p w14:paraId="6478CDAE" w14:textId="77777777" w:rsidR="00252033" w:rsidRDefault="00252033" w:rsidP="00252033">
      <w:r>
        <w:t>09.00 – szentmise a szemináriumi templomban</w:t>
      </w:r>
    </w:p>
    <w:p w14:paraId="097767ED" w14:textId="77777777" w:rsidR="00252033" w:rsidRDefault="00252033" w:rsidP="00252033">
      <w:r>
        <w:t>10.30 – szentmise a bazilikában</w:t>
      </w:r>
    </w:p>
    <w:p w14:paraId="44DAAF29" w14:textId="77777777" w:rsidR="00252033" w:rsidRDefault="00252033" w:rsidP="00252033">
      <w:r>
        <w:t>17.00 – szentmise a Szent Imre templomban</w:t>
      </w:r>
    </w:p>
    <w:p w14:paraId="06E852E9" w14:textId="5E1984FB" w:rsidR="00114C31" w:rsidRDefault="00252033" w:rsidP="00F4010F">
      <w:pPr>
        <w:rPr>
          <w:rFonts w:cs="Arial"/>
          <w:sz w:val="12"/>
        </w:rPr>
      </w:pPr>
      <w:r>
        <w:t>18.00 – szentmise a bazilikában</w:t>
      </w:r>
    </w:p>
    <w:p w14:paraId="7E88A468" w14:textId="5DC6BEAB" w:rsidR="00FA251D" w:rsidRDefault="00FA251D" w:rsidP="00F4010F">
      <w:pPr>
        <w:rPr>
          <w:rFonts w:cs="Arial"/>
          <w:sz w:val="12"/>
        </w:rPr>
      </w:pPr>
    </w:p>
    <w:p w14:paraId="5E1E8D58" w14:textId="1E7B07F0" w:rsidR="00125CA9" w:rsidRDefault="00125CA9" w:rsidP="00F4010F">
      <w:pPr>
        <w:rPr>
          <w:rFonts w:cs="Arial"/>
          <w:sz w:val="12"/>
        </w:rPr>
      </w:pPr>
    </w:p>
    <w:p w14:paraId="5FCB0386" w14:textId="5FCEAE66" w:rsidR="00125CA9" w:rsidRDefault="00125CA9" w:rsidP="00F4010F">
      <w:pPr>
        <w:rPr>
          <w:rFonts w:cs="Arial"/>
          <w:sz w:val="12"/>
        </w:rPr>
      </w:pPr>
    </w:p>
    <w:p w14:paraId="1F2D2AC8" w14:textId="22CEF1F5" w:rsidR="00CF08BD" w:rsidRDefault="00CF08BD" w:rsidP="00F4010F">
      <w:pPr>
        <w:rPr>
          <w:rFonts w:cs="Arial"/>
          <w:sz w:val="12"/>
        </w:rPr>
      </w:pPr>
      <w:bookmarkStart w:id="0" w:name="_GoBack"/>
      <w:bookmarkEnd w:id="0"/>
    </w:p>
    <w:p w14:paraId="1D14F37C" w14:textId="31E62488" w:rsidR="00125CA9" w:rsidRDefault="00125CA9" w:rsidP="00F4010F">
      <w:pPr>
        <w:rPr>
          <w:rFonts w:cs="Arial"/>
          <w:sz w:val="12"/>
        </w:rPr>
      </w:pPr>
    </w:p>
    <w:p w14:paraId="65144A4C" w14:textId="0CD05682" w:rsidR="00125CA9" w:rsidRDefault="00125CA9" w:rsidP="00F4010F">
      <w:pPr>
        <w:rPr>
          <w:rFonts w:cs="Arial"/>
          <w:sz w:val="12"/>
        </w:rPr>
      </w:pPr>
    </w:p>
    <w:p w14:paraId="656FE2BC" w14:textId="25EE0AD7" w:rsidR="00125CA9" w:rsidRDefault="00125CA9" w:rsidP="00F4010F">
      <w:pPr>
        <w:rPr>
          <w:rFonts w:cs="Arial"/>
          <w:sz w:val="12"/>
        </w:rPr>
      </w:pPr>
    </w:p>
    <w:p w14:paraId="10644665" w14:textId="0FBC382B" w:rsidR="00DB07A0" w:rsidRDefault="00DB07A0" w:rsidP="00F4010F">
      <w:pPr>
        <w:rPr>
          <w:rFonts w:cs="Arial"/>
          <w:sz w:val="12"/>
        </w:rPr>
      </w:pPr>
    </w:p>
    <w:p w14:paraId="03D269FD" w14:textId="2D2F13EA" w:rsidR="00DB07A0" w:rsidRPr="00F4010F" w:rsidRDefault="00DB07A0" w:rsidP="00F4010F">
      <w:pPr>
        <w:rPr>
          <w:rFonts w:cs="Arial"/>
          <w:sz w:val="12"/>
        </w:rPr>
        <w:sectPr w:rsidR="00DB07A0" w:rsidRPr="00F4010F" w:rsidSect="00D62FD6">
          <w:type w:val="continuous"/>
          <w:pgSz w:w="11906" w:h="16838"/>
          <w:pgMar w:top="397" w:right="567" w:bottom="397" w:left="425" w:header="709" w:footer="709" w:gutter="0"/>
          <w:cols w:num="2" w:sep="1" w:space="284" w:equalWidth="0">
            <w:col w:w="4706" w:space="284"/>
            <w:col w:w="5924"/>
          </w:cols>
          <w:docGrid w:linePitch="360"/>
        </w:sectPr>
      </w:pPr>
    </w:p>
    <w:p w14:paraId="54CA4CCA" w14:textId="77777777" w:rsidR="00F27983" w:rsidRPr="004A32B8" w:rsidRDefault="00F27983" w:rsidP="00950F39">
      <w:pPr>
        <w:pStyle w:val="Norml-hirdetes"/>
        <w:numPr>
          <w:ilvl w:val="0"/>
          <w:numId w:val="0"/>
        </w:numPr>
        <w:ind w:left="284"/>
        <w:jc w:val="center"/>
        <w:rPr>
          <w:rFonts w:cs="Arial"/>
          <w:sz w:val="2"/>
        </w:rPr>
      </w:pPr>
    </w:p>
    <w:p w14:paraId="7A116785" w14:textId="77777777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</w:p>
    <w:p w14:paraId="54CA4CCB" w14:textId="7EFAEAB1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>
        <w:rPr>
          <w:rFonts w:cs="Arial"/>
        </w:rPr>
        <w:t>munkanapokon 9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óráig.</w:t>
      </w:r>
      <w:r>
        <w:rPr>
          <w:rFonts w:cs="Arial"/>
        </w:rPr>
        <w:t xml:space="preserve"> </w:t>
      </w:r>
      <w:r w:rsidR="00370E7F" w:rsidRPr="009213CB">
        <w:rPr>
          <w:rFonts w:cs="Arial"/>
        </w:rPr>
        <w:t>Telefon (06-22) 3</w:t>
      </w:r>
      <w:r>
        <w:rPr>
          <w:rFonts w:cs="Arial"/>
        </w:rPr>
        <w:t>15</w:t>
      </w:r>
      <w:r w:rsidR="00370E7F" w:rsidRPr="009213CB">
        <w:rPr>
          <w:rFonts w:cs="Arial"/>
        </w:rPr>
        <w:t>-11</w:t>
      </w:r>
      <w:r>
        <w:rPr>
          <w:rFonts w:cs="Arial"/>
        </w:rPr>
        <w:t>4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554524FC" w14:textId="79A1714A" w:rsidR="00BE320B" w:rsidRDefault="00E42441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Visnyei László káplán atya 06-20/285-73-88</w:t>
      </w:r>
    </w:p>
    <w:p w14:paraId="32DC8590" w14:textId="535E66F8" w:rsidR="00E42441" w:rsidRDefault="00E42441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>Bak Ádám diakónus atya 06</w:t>
      </w:r>
      <w:r w:rsidR="00410008">
        <w:rPr>
          <w:rFonts w:cs="Arial"/>
        </w:rPr>
        <w:t>-</w:t>
      </w:r>
      <w:r>
        <w:rPr>
          <w:rFonts w:cs="Arial"/>
        </w:rPr>
        <w:t>70/469-88-27</w:t>
      </w:r>
    </w:p>
    <w:sectPr w:rsidR="00E42441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</w:abstractNum>
  <w:abstractNum w:abstractNumId="3" w15:restartNumberingAfterBreak="0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 w15:restartNumberingAfterBreak="0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369D"/>
    <w:rsid w:val="00023F2D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CBB"/>
    <w:rsid w:val="0005609A"/>
    <w:rsid w:val="00057608"/>
    <w:rsid w:val="00057A31"/>
    <w:rsid w:val="000604FA"/>
    <w:rsid w:val="00061D0C"/>
    <w:rsid w:val="00062D87"/>
    <w:rsid w:val="00063FD2"/>
    <w:rsid w:val="0006514E"/>
    <w:rsid w:val="00066243"/>
    <w:rsid w:val="00066B13"/>
    <w:rsid w:val="0006731C"/>
    <w:rsid w:val="00067E02"/>
    <w:rsid w:val="00067F7E"/>
    <w:rsid w:val="00070A20"/>
    <w:rsid w:val="00071F7F"/>
    <w:rsid w:val="000737A7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7147"/>
    <w:rsid w:val="000C1EAF"/>
    <w:rsid w:val="000C37BC"/>
    <w:rsid w:val="000C6331"/>
    <w:rsid w:val="000C67CC"/>
    <w:rsid w:val="000C71C3"/>
    <w:rsid w:val="000C78E0"/>
    <w:rsid w:val="000D0B86"/>
    <w:rsid w:val="000D0C3C"/>
    <w:rsid w:val="000D17DB"/>
    <w:rsid w:val="000D317D"/>
    <w:rsid w:val="000D3D9F"/>
    <w:rsid w:val="000D4611"/>
    <w:rsid w:val="000D6E84"/>
    <w:rsid w:val="000D7CB9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4645"/>
    <w:rsid w:val="00125535"/>
    <w:rsid w:val="00125CA9"/>
    <w:rsid w:val="00126B80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61A1"/>
    <w:rsid w:val="001566B1"/>
    <w:rsid w:val="00157FEA"/>
    <w:rsid w:val="001603F2"/>
    <w:rsid w:val="00160C75"/>
    <w:rsid w:val="00161623"/>
    <w:rsid w:val="00163E67"/>
    <w:rsid w:val="001643F9"/>
    <w:rsid w:val="00165A7F"/>
    <w:rsid w:val="00165AD8"/>
    <w:rsid w:val="00165ADD"/>
    <w:rsid w:val="00167C10"/>
    <w:rsid w:val="00167DC4"/>
    <w:rsid w:val="001700FA"/>
    <w:rsid w:val="00170612"/>
    <w:rsid w:val="0017067B"/>
    <w:rsid w:val="0017170D"/>
    <w:rsid w:val="0017296A"/>
    <w:rsid w:val="0017327F"/>
    <w:rsid w:val="001753C0"/>
    <w:rsid w:val="001754CC"/>
    <w:rsid w:val="00177BFB"/>
    <w:rsid w:val="0018000B"/>
    <w:rsid w:val="00181419"/>
    <w:rsid w:val="00184F4A"/>
    <w:rsid w:val="001870B4"/>
    <w:rsid w:val="001912D4"/>
    <w:rsid w:val="00192067"/>
    <w:rsid w:val="00192C4F"/>
    <w:rsid w:val="00193CC8"/>
    <w:rsid w:val="001A0EA9"/>
    <w:rsid w:val="001A1E09"/>
    <w:rsid w:val="001A756D"/>
    <w:rsid w:val="001A7DCF"/>
    <w:rsid w:val="001B0545"/>
    <w:rsid w:val="001B05D0"/>
    <w:rsid w:val="001B0B66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F1505"/>
    <w:rsid w:val="001F2076"/>
    <w:rsid w:val="001F2DC8"/>
    <w:rsid w:val="001F56B9"/>
    <w:rsid w:val="001F5BA7"/>
    <w:rsid w:val="001F7FB0"/>
    <w:rsid w:val="002029E0"/>
    <w:rsid w:val="00204B3A"/>
    <w:rsid w:val="00205B0E"/>
    <w:rsid w:val="002112CB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42C01"/>
    <w:rsid w:val="00243AA8"/>
    <w:rsid w:val="00244067"/>
    <w:rsid w:val="0025069A"/>
    <w:rsid w:val="00250A18"/>
    <w:rsid w:val="00250A96"/>
    <w:rsid w:val="00252033"/>
    <w:rsid w:val="002536C0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5E36"/>
    <w:rsid w:val="002B68C2"/>
    <w:rsid w:val="002C0EF9"/>
    <w:rsid w:val="002C2271"/>
    <w:rsid w:val="002C4C3E"/>
    <w:rsid w:val="002C678F"/>
    <w:rsid w:val="002D02DE"/>
    <w:rsid w:val="002D0778"/>
    <w:rsid w:val="002D219E"/>
    <w:rsid w:val="002D2DAA"/>
    <w:rsid w:val="002D41D2"/>
    <w:rsid w:val="002D47F9"/>
    <w:rsid w:val="002D71AC"/>
    <w:rsid w:val="002E5162"/>
    <w:rsid w:val="002E73F8"/>
    <w:rsid w:val="002E7FB4"/>
    <w:rsid w:val="002F009C"/>
    <w:rsid w:val="002F085D"/>
    <w:rsid w:val="002F1867"/>
    <w:rsid w:val="002F2293"/>
    <w:rsid w:val="002F3561"/>
    <w:rsid w:val="002F5238"/>
    <w:rsid w:val="002F6658"/>
    <w:rsid w:val="002F7CAF"/>
    <w:rsid w:val="0030071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330A4"/>
    <w:rsid w:val="003338A5"/>
    <w:rsid w:val="00334F1A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E7F"/>
    <w:rsid w:val="00371880"/>
    <w:rsid w:val="00371C73"/>
    <w:rsid w:val="00372519"/>
    <w:rsid w:val="003741D7"/>
    <w:rsid w:val="00375ABC"/>
    <w:rsid w:val="0037624D"/>
    <w:rsid w:val="00377C02"/>
    <w:rsid w:val="00381278"/>
    <w:rsid w:val="00381D16"/>
    <w:rsid w:val="00383C2F"/>
    <w:rsid w:val="00385461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5B74"/>
    <w:rsid w:val="003A6839"/>
    <w:rsid w:val="003B28E2"/>
    <w:rsid w:val="003B386E"/>
    <w:rsid w:val="003B40CD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F08DC"/>
    <w:rsid w:val="003F0B06"/>
    <w:rsid w:val="003F5B4A"/>
    <w:rsid w:val="003F60F6"/>
    <w:rsid w:val="00402044"/>
    <w:rsid w:val="004034E8"/>
    <w:rsid w:val="00406170"/>
    <w:rsid w:val="00407105"/>
    <w:rsid w:val="00407D5B"/>
    <w:rsid w:val="00410008"/>
    <w:rsid w:val="00410893"/>
    <w:rsid w:val="00411AD6"/>
    <w:rsid w:val="00412E78"/>
    <w:rsid w:val="00413F4E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B99"/>
    <w:rsid w:val="0043470C"/>
    <w:rsid w:val="00435B59"/>
    <w:rsid w:val="004363E6"/>
    <w:rsid w:val="004416C7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7160"/>
    <w:rsid w:val="004D3FA6"/>
    <w:rsid w:val="004D6FE2"/>
    <w:rsid w:val="004D7DD7"/>
    <w:rsid w:val="004E6818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EA2"/>
    <w:rsid w:val="00514E3E"/>
    <w:rsid w:val="00516017"/>
    <w:rsid w:val="00516507"/>
    <w:rsid w:val="00516972"/>
    <w:rsid w:val="00520615"/>
    <w:rsid w:val="005207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75F4"/>
    <w:rsid w:val="00567653"/>
    <w:rsid w:val="00567F13"/>
    <w:rsid w:val="0057034C"/>
    <w:rsid w:val="005758CF"/>
    <w:rsid w:val="00577419"/>
    <w:rsid w:val="00580186"/>
    <w:rsid w:val="00581AC8"/>
    <w:rsid w:val="00581D13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A1F37"/>
    <w:rsid w:val="005A1FA2"/>
    <w:rsid w:val="005A4D32"/>
    <w:rsid w:val="005A55CB"/>
    <w:rsid w:val="005A7D4E"/>
    <w:rsid w:val="005B225B"/>
    <w:rsid w:val="005B32D5"/>
    <w:rsid w:val="005B473C"/>
    <w:rsid w:val="005B5856"/>
    <w:rsid w:val="005B625A"/>
    <w:rsid w:val="005B6AB3"/>
    <w:rsid w:val="005C077F"/>
    <w:rsid w:val="005C361C"/>
    <w:rsid w:val="005C5F0B"/>
    <w:rsid w:val="005D1EB6"/>
    <w:rsid w:val="005D2883"/>
    <w:rsid w:val="005D4536"/>
    <w:rsid w:val="005D4747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1CF4"/>
    <w:rsid w:val="00601F08"/>
    <w:rsid w:val="00606932"/>
    <w:rsid w:val="00606F57"/>
    <w:rsid w:val="0061100D"/>
    <w:rsid w:val="006110A6"/>
    <w:rsid w:val="00611FD6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45D"/>
    <w:rsid w:val="00676F6C"/>
    <w:rsid w:val="006814C7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A051D"/>
    <w:rsid w:val="006A0630"/>
    <w:rsid w:val="006A343C"/>
    <w:rsid w:val="006A491C"/>
    <w:rsid w:val="006A571A"/>
    <w:rsid w:val="006A592B"/>
    <w:rsid w:val="006A5C6F"/>
    <w:rsid w:val="006A6B66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610D"/>
    <w:rsid w:val="006C61E1"/>
    <w:rsid w:val="006C68F4"/>
    <w:rsid w:val="006C6D6A"/>
    <w:rsid w:val="006D22A4"/>
    <w:rsid w:val="006D69B8"/>
    <w:rsid w:val="006D6F73"/>
    <w:rsid w:val="006D79EB"/>
    <w:rsid w:val="006E3F88"/>
    <w:rsid w:val="006E665D"/>
    <w:rsid w:val="006F0435"/>
    <w:rsid w:val="006F1F0B"/>
    <w:rsid w:val="006F2921"/>
    <w:rsid w:val="006F4494"/>
    <w:rsid w:val="006F4A58"/>
    <w:rsid w:val="006F561C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56B"/>
    <w:rsid w:val="00717960"/>
    <w:rsid w:val="00720824"/>
    <w:rsid w:val="00720ABB"/>
    <w:rsid w:val="007223BE"/>
    <w:rsid w:val="00724E6A"/>
    <w:rsid w:val="00725AB6"/>
    <w:rsid w:val="00725D72"/>
    <w:rsid w:val="007261B2"/>
    <w:rsid w:val="00730FB3"/>
    <w:rsid w:val="00731D47"/>
    <w:rsid w:val="00732BA5"/>
    <w:rsid w:val="00734E6C"/>
    <w:rsid w:val="007356D5"/>
    <w:rsid w:val="007378BD"/>
    <w:rsid w:val="00741C07"/>
    <w:rsid w:val="00743C31"/>
    <w:rsid w:val="00744094"/>
    <w:rsid w:val="0074483F"/>
    <w:rsid w:val="007543E5"/>
    <w:rsid w:val="007544FE"/>
    <w:rsid w:val="007546A3"/>
    <w:rsid w:val="007603A7"/>
    <w:rsid w:val="00760E07"/>
    <w:rsid w:val="00762AF7"/>
    <w:rsid w:val="00765326"/>
    <w:rsid w:val="00766341"/>
    <w:rsid w:val="00767451"/>
    <w:rsid w:val="00767A2D"/>
    <w:rsid w:val="00767F87"/>
    <w:rsid w:val="0077041A"/>
    <w:rsid w:val="007718E0"/>
    <w:rsid w:val="00772117"/>
    <w:rsid w:val="00772232"/>
    <w:rsid w:val="00773838"/>
    <w:rsid w:val="007753C5"/>
    <w:rsid w:val="0077635C"/>
    <w:rsid w:val="007763A9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799B"/>
    <w:rsid w:val="007B0BB0"/>
    <w:rsid w:val="007B0EC6"/>
    <w:rsid w:val="007B2287"/>
    <w:rsid w:val="007B4CC9"/>
    <w:rsid w:val="007B5F2F"/>
    <w:rsid w:val="007B6762"/>
    <w:rsid w:val="007B6BD9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F027C"/>
    <w:rsid w:val="007F2858"/>
    <w:rsid w:val="007F2F47"/>
    <w:rsid w:val="007F353B"/>
    <w:rsid w:val="007F39A9"/>
    <w:rsid w:val="007F50F1"/>
    <w:rsid w:val="007F62F0"/>
    <w:rsid w:val="00802CC2"/>
    <w:rsid w:val="00803493"/>
    <w:rsid w:val="008035AF"/>
    <w:rsid w:val="008048C8"/>
    <w:rsid w:val="00805C18"/>
    <w:rsid w:val="00806A75"/>
    <w:rsid w:val="00806DDD"/>
    <w:rsid w:val="00806F63"/>
    <w:rsid w:val="008119B7"/>
    <w:rsid w:val="0081200C"/>
    <w:rsid w:val="0081281D"/>
    <w:rsid w:val="00812907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413D8"/>
    <w:rsid w:val="008474CB"/>
    <w:rsid w:val="00850F68"/>
    <w:rsid w:val="00852DE1"/>
    <w:rsid w:val="00852E89"/>
    <w:rsid w:val="008562BE"/>
    <w:rsid w:val="008566BF"/>
    <w:rsid w:val="0085694A"/>
    <w:rsid w:val="008623BB"/>
    <w:rsid w:val="00864245"/>
    <w:rsid w:val="008647CC"/>
    <w:rsid w:val="00864DE9"/>
    <w:rsid w:val="00864F8C"/>
    <w:rsid w:val="00865D6D"/>
    <w:rsid w:val="00870B02"/>
    <w:rsid w:val="008746B8"/>
    <w:rsid w:val="008752F2"/>
    <w:rsid w:val="00876618"/>
    <w:rsid w:val="00877557"/>
    <w:rsid w:val="00880F47"/>
    <w:rsid w:val="00882CC2"/>
    <w:rsid w:val="00883555"/>
    <w:rsid w:val="00883EE1"/>
    <w:rsid w:val="00885B89"/>
    <w:rsid w:val="00887E10"/>
    <w:rsid w:val="00887E43"/>
    <w:rsid w:val="00890346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727A"/>
    <w:rsid w:val="008D0CA7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55BA"/>
    <w:rsid w:val="008E5F7A"/>
    <w:rsid w:val="008E6AEA"/>
    <w:rsid w:val="008E6F96"/>
    <w:rsid w:val="008E79C1"/>
    <w:rsid w:val="008E7D7B"/>
    <w:rsid w:val="008F17EE"/>
    <w:rsid w:val="008F1806"/>
    <w:rsid w:val="008F29B5"/>
    <w:rsid w:val="008F303B"/>
    <w:rsid w:val="008F56B7"/>
    <w:rsid w:val="008F691F"/>
    <w:rsid w:val="008F7928"/>
    <w:rsid w:val="00901376"/>
    <w:rsid w:val="00903DC6"/>
    <w:rsid w:val="00904990"/>
    <w:rsid w:val="00906B7D"/>
    <w:rsid w:val="00915AC6"/>
    <w:rsid w:val="0091696D"/>
    <w:rsid w:val="00920A46"/>
    <w:rsid w:val="00921085"/>
    <w:rsid w:val="009212C0"/>
    <w:rsid w:val="009213CB"/>
    <w:rsid w:val="00923005"/>
    <w:rsid w:val="00923C05"/>
    <w:rsid w:val="0092629E"/>
    <w:rsid w:val="00927DDE"/>
    <w:rsid w:val="00930C5E"/>
    <w:rsid w:val="009310DF"/>
    <w:rsid w:val="00932215"/>
    <w:rsid w:val="009323E8"/>
    <w:rsid w:val="009327D2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60764"/>
    <w:rsid w:val="00961BEF"/>
    <w:rsid w:val="00964A13"/>
    <w:rsid w:val="00964F89"/>
    <w:rsid w:val="0096521C"/>
    <w:rsid w:val="00965295"/>
    <w:rsid w:val="00970D77"/>
    <w:rsid w:val="00971955"/>
    <w:rsid w:val="00973262"/>
    <w:rsid w:val="00974D0F"/>
    <w:rsid w:val="009759E4"/>
    <w:rsid w:val="00977A7A"/>
    <w:rsid w:val="0098130E"/>
    <w:rsid w:val="00981AAB"/>
    <w:rsid w:val="00982229"/>
    <w:rsid w:val="00983001"/>
    <w:rsid w:val="00983E82"/>
    <w:rsid w:val="00985CC7"/>
    <w:rsid w:val="00985EE3"/>
    <w:rsid w:val="00986C07"/>
    <w:rsid w:val="00994280"/>
    <w:rsid w:val="00994327"/>
    <w:rsid w:val="009945F3"/>
    <w:rsid w:val="00995C8A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562"/>
    <w:rsid w:val="009D173C"/>
    <w:rsid w:val="009D2B90"/>
    <w:rsid w:val="009D2D54"/>
    <w:rsid w:val="009D4A05"/>
    <w:rsid w:val="009D7C8E"/>
    <w:rsid w:val="009E06FE"/>
    <w:rsid w:val="009E1733"/>
    <w:rsid w:val="009E41B5"/>
    <w:rsid w:val="009E4ABD"/>
    <w:rsid w:val="009E4B6F"/>
    <w:rsid w:val="009E7580"/>
    <w:rsid w:val="009F43CC"/>
    <w:rsid w:val="009F452E"/>
    <w:rsid w:val="009F49B0"/>
    <w:rsid w:val="009F6083"/>
    <w:rsid w:val="009F6B22"/>
    <w:rsid w:val="00A0329F"/>
    <w:rsid w:val="00A033A4"/>
    <w:rsid w:val="00A04150"/>
    <w:rsid w:val="00A04693"/>
    <w:rsid w:val="00A0575F"/>
    <w:rsid w:val="00A0727C"/>
    <w:rsid w:val="00A07AEE"/>
    <w:rsid w:val="00A10FA0"/>
    <w:rsid w:val="00A12B96"/>
    <w:rsid w:val="00A1407A"/>
    <w:rsid w:val="00A16CC0"/>
    <w:rsid w:val="00A20011"/>
    <w:rsid w:val="00A200B8"/>
    <w:rsid w:val="00A20DD8"/>
    <w:rsid w:val="00A20F9F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685A"/>
    <w:rsid w:val="00A56A3F"/>
    <w:rsid w:val="00A60331"/>
    <w:rsid w:val="00A6109D"/>
    <w:rsid w:val="00A61639"/>
    <w:rsid w:val="00A620CC"/>
    <w:rsid w:val="00A62571"/>
    <w:rsid w:val="00A64DD9"/>
    <w:rsid w:val="00A660E8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6DFE"/>
    <w:rsid w:val="00A90B51"/>
    <w:rsid w:val="00A91DFF"/>
    <w:rsid w:val="00A94494"/>
    <w:rsid w:val="00A94B41"/>
    <w:rsid w:val="00A97A55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2C7D"/>
    <w:rsid w:val="00AE32A9"/>
    <w:rsid w:val="00AF0774"/>
    <w:rsid w:val="00AF2346"/>
    <w:rsid w:val="00AF4C6A"/>
    <w:rsid w:val="00AF7D17"/>
    <w:rsid w:val="00AF7F10"/>
    <w:rsid w:val="00B00FBA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3408"/>
    <w:rsid w:val="00B6390C"/>
    <w:rsid w:val="00B6398B"/>
    <w:rsid w:val="00B65CA4"/>
    <w:rsid w:val="00B669E5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D0C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E25"/>
    <w:rsid w:val="00BA3FDA"/>
    <w:rsid w:val="00BA410A"/>
    <w:rsid w:val="00BA478B"/>
    <w:rsid w:val="00BA4C3B"/>
    <w:rsid w:val="00BA6D8F"/>
    <w:rsid w:val="00BB2442"/>
    <w:rsid w:val="00BB3229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387E"/>
    <w:rsid w:val="00BC5700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54"/>
    <w:rsid w:val="00C24A6D"/>
    <w:rsid w:val="00C251B3"/>
    <w:rsid w:val="00C27B9A"/>
    <w:rsid w:val="00C27F6C"/>
    <w:rsid w:val="00C30636"/>
    <w:rsid w:val="00C33481"/>
    <w:rsid w:val="00C33D4E"/>
    <w:rsid w:val="00C34425"/>
    <w:rsid w:val="00C34585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654"/>
    <w:rsid w:val="00C675E9"/>
    <w:rsid w:val="00C702D8"/>
    <w:rsid w:val="00C72977"/>
    <w:rsid w:val="00C7775A"/>
    <w:rsid w:val="00C80FAD"/>
    <w:rsid w:val="00C83653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555D"/>
    <w:rsid w:val="00CB573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5577"/>
    <w:rsid w:val="00CD6270"/>
    <w:rsid w:val="00CD73C2"/>
    <w:rsid w:val="00CD78BC"/>
    <w:rsid w:val="00CE07EE"/>
    <w:rsid w:val="00CE27F7"/>
    <w:rsid w:val="00CE3350"/>
    <w:rsid w:val="00CE3A32"/>
    <w:rsid w:val="00CE41D0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1691"/>
    <w:rsid w:val="00D01BE6"/>
    <w:rsid w:val="00D02C08"/>
    <w:rsid w:val="00D051FB"/>
    <w:rsid w:val="00D06545"/>
    <w:rsid w:val="00D06686"/>
    <w:rsid w:val="00D10DF8"/>
    <w:rsid w:val="00D12759"/>
    <w:rsid w:val="00D15FF3"/>
    <w:rsid w:val="00D171CB"/>
    <w:rsid w:val="00D17C35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2C7"/>
    <w:rsid w:val="00D356F8"/>
    <w:rsid w:val="00D35F12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62A64"/>
    <w:rsid w:val="00D62FD6"/>
    <w:rsid w:val="00D635B9"/>
    <w:rsid w:val="00D70338"/>
    <w:rsid w:val="00D72715"/>
    <w:rsid w:val="00D72D4B"/>
    <w:rsid w:val="00D75DF6"/>
    <w:rsid w:val="00D809F3"/>
    <w:rsid w:val="00D8255D"/>
    <w:rsid w:val="00D853C7"/>
    <w:rsid w:val="00D8738C"/>
    <w:rsid w:val="00D93EC4"/>
    <w:rsid w:val="00D94467"/>
    <w:rsid w:val="00D94C0C"/>
    <w:rsid w:val="00D958CF"/>
    <w:rsid w:val="00D95DE8"/>
    <w:rsid w:val="00D971C2"/>
    <w:rsid w:val="00D97A2E"/>
    <w:rsid w:val="00DA22CF"/>
    <w:rsid w:val="00DA4A33"/>
    <w:rsid w:val="00DA5D24"/>
    <w:rsid w:val="00DA6B17"/>
    <w:rsid w:val="00DA722E"/>
    <w:rsid w:val="00DA7E0B"/>
    <w:rsid w:val="00DB07A0"/>
    <w:rsid w:val="00DB0BE7"/>
    <w:rsid w:val="00DB11DA"/>
    <w:rsid w:val="00DB1658"/>
    <w:rsid w:val="00DB6C3D"/>
    <w:rsid w:val="00DC0E63"/>
    <w:rsid w:val="00DC30F0"/>
    <w:rsid w:val="00DC3B91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74F"/>
    <w:rsid w:val="00E149F5"/>
    <w:rsid w:val="00E162B3"/>
    <w:rsid w:val="00E162E7"/>
    <w:rsid w:val="00E17901"/>
    <w:rsid w:val="00E17D4D"/>
    <w:rsid w:val="00E17F6C"/>
    <w:rsid w:val="00E23E54"/>
    <w:rsid w:val="00E24058"/>
    <w:rsid w:val="00E24BBA"/>
    <w:rsid w:val="00E270D0"/>
    <w:rsid w:val="00E279FF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3882"/>
    <w:rsid w:val="00E56B2F"/>
    <w:rsid w:val="00E56D82"/>
    <w:rsid w:val="00E578B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4DB4"/>
    <w:rsid w:val="00E86D97"/>
    <w:rsid w:val="00E87E8F"/>
    <w:rsid w:val="00E87FBE"/>
    <w:rsid w:val="00E90E9E"/>
    <w:rsid w:val="00E90F29"/>
    <w:rsid w:val="00E92353"/>
    <w:rsid w:val="00E92653"/>
    <w:rsid w:val="00E9312E"/>
    <w:rsid w:val="00E94A3F"/>
    <w:rsid w:val="00E954DD"/>
    <w:rsid w:val="00E96AFB"/>
    <w:rsid w:val="00E97975"/>
    <w:rsid w:val="00EA0560"/>
    <w:rsid w:val="00EA1B2D"/>
    <w:rsid w:val="00EA1D30"/>
    <w:rsid w:val="00EA27D7"/>
    <w:rsid w:val="00EA5BE8"/>
    <w:rsid w:val="00EA7582"/>
    <w:rsid w:val="00EB0AD0"/>
    <w:rsid w:val="00EB0AEB"/>
    <w:rsid w:val="00EB1777"/>
    <w:rsid w:val="00EB3013"/>
    <w:rsid w:val="00EB50C7"/>
    <w:rsid w:val="00EB5EB7"/>
    <w:rsid w:val="00EC3A11"/>
    <w:rsid w:val="00EC585E"/>
    <w:rsid w:val="00EC5BFA"/>
    <w:rsid w:val="00EC6A33"/>
    <w:rsid w:val="00EC7A92"/>
    <w:rsid w:val="00ED0A0F"/>
    <w:rsid w:val="00ED0F1F"/>
    <w:rsid w:val="00ED140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EAA"/>
    <w:rsid w:val="00EF4862"/>
    <w:rsid w:val="00EF4CDB"/>
    <w:rsid w:val="00EF527A"/>
    <w:rsid w:val="00EF5326"/>
    <w:rsid w:val="00EF59A8"/>
    <w:rsid w:val="00EF7A47"/>
    <w:rsid w:val="00F01C97"/>
    <w:rsid w:val="00F02164"/>
    <w:rsid w:val="00F0341F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A40"/>
    <w:rsid w:val="00F751F4"/>
    <w:rsid w:val="00F75343"/>
    <w:rsid w:val="00F755B4"/>
    <w:rsid w:val="00F75966"/>
    <w:rsid w:val="00F75B81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26D6"/>
    <w:rsid w:val="00F96678"/>
    <w:rsid w:val="00FA06C4"/>
    <w:rsid w:val="00FA0DE1"/>
    <w:rsid w:val="00FA23FF"/>
    <w:rsid w:val="00FA251D"/>
    <w:rsid w:val="00FA2C5D"/>
    <w:rsid w:val="00FA583A"/>
    <w:rsid w:val="00FA7F92"/>
    <w:rsid w:val="00FB1BAA"/>
    <w:rsid w:val="00FB50E9"/>
    <w:rsid w:val="00FB6E19"/>
    <w:rsid w:val="00FB6EB2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E1F8A"/>
    <w:rsid w:val="00FE2290"/>
    <w:rsid w:val="00FE2F4E"/>
    <w:rsid w:val="00FE4541"/>
    <w:rsid w:val="00FE6F7B"/>
    <w:rsid w:val="00FE718C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  <w15:docId w15:val="{20187F3E-AAE6-478A-9F57-73848CC46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13911-3620-4A94-9EAE-DA09CDCBF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501</Words>
  <Characters>3462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Enyingi Rk. Egyházközség</dc:creator>
  <cp:lastModifiedBy>Dózsa István</cp:lastModifiedBy>
  <cp:revision>3</cp:revision>
  <cp:lastPrinted>2017-12-23T06:14:00Z</cp:lastPrinted>
  <dcterms:created xsi:type="dcterms:W3CDTF">2017-12-23T06:01:00Z</dcterms:created>
  <dcterms:modified xsi:type="dcterms:W3CDTF">2017-12-23T06:15:00Z</dcterms:modified>
</cp:coreProperties>
</file>