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39CC2063" w14:textId="77777777" w:rsidR="00B11993" w:rsidRDefault="007546A3" w:rsidP="007546A3">
      <w:pPr>
        <w:rPr>
          <w:b/>
        </w:rPr>
      </w:pPr>
      <w:r w:rsidRPr="00F459FC">
        <w:rPr>
          <w:b/>
        </w:rPr>
        <w:t xml:space="preserve">A </w:t>
      </w:r>
      <w:r w:rsidR="00B11993">
        <w:rPr>
          <w:b/>
        </w:rPr>
        <w:t>137</w:t>
      </w:r>
      <w:r>
        <w:rPr>
          <w:b/>
        </w:rPr>
        <w:t>.</w:t>
      </w:r>
      <w:r w:rsidRPr="00F459FC">
        <w:rPr>
          <w:b/>
        </w:rPr>
        <w:t xml:space="preserve"> zsoltár válasza:</w:t>
      </w:r>
    </w:p>
    <w:p w14:paraId="54CA4C96" w14:textId="670359FE" w:rsidR="007546A3" w:rsidRPr="00F459FC" w:rsidRDefault="00B11993" w:rsidP="007546A3">
      <w:r>
        <w:t>Örökké tart, Uram, a te irgalmad: * ne vesd meg kezed alkotásait!</w:t>
      </w:r>
    </w:p>
    <w:p w14:paraId="54CA4C97" w14:textId="7B1AD2B4" w:rsidR="007546A3" w:rsidRPr="00F459FC" w:rsidRDefault="007546A3" w:rsidP="007546A3">
      <w:pPr>
        <w:rPr>
          <w:b/>
        </w:rPr>
      </w:pPr>
      <w:r w:rsidRPr="00F459FC">
        <w:rPr>
          <w:b/>
        </w:rPr>
        <w:t>Evangélium (</w:t>
      </w:r>
      <w:r>
        <w:rPr>
          <w:b/>
        </w:rPr>
        <w:t xml:space="preserve">Mt </w:t>
      </w:r>
      <w:r w:rsidR="00B11993">
        <w:rPr>
          <w:b/>
        </w:rPr>
        <w:t>16,13-20</w:t>
      </w:r>
      <w:r>
        <w:rPr>
          <w:b/>
        </w:rPr>
        <w:t>)</w:t>
      </w:r>
    </w:p>
    <w:p w14:paraId="54CA4C98" w14:textId="364BECE1" w:rsidR="007546A3" w:rsidRPr="00381D16" w:rsidRDefault="00B11993" w:rsidP="00153DBE">
      <w:r>
        <w:t>Abban az időben: Amikor Jézus Fülöp Cezáreájának vidékére ért, megkérdezte tanítványaitól: „Kinek tartják az emberek az Emberfiát?” Ezt válaszolták: „Van, aki Keresztelő Jánosnak, van, aki Illésnek, mások Jeremiásnak vagy valamelyik prófétának.” Ő tovább kérdezte őket: „Hát ti, kinek tartotok engem?” Simon Péter válaszolt: „Te vagy a Krisztus, az élő Isten Fia.” Erre Jézus azt mondta neki: „Boldog vagy Simon, Jónás fia, mert nem a test és a vér nyilatkoztatta ki ezt neked, hanem az én mennyei Atyám. Ezért mondom neked, hogy te Péter vagy, és én erre a sziklára építem Egyházamat, s a pokol kapui nem vesznek erőt rajta. Neked adom a mennyek országának kulcsait: Amit megkötsz a földön, meg lesz kötve a mennyben is, és amit feloldasz a földön, fel lesz oldva a mennyben is. Akkor lelkére kötötte a tanítványoknak, el ne mondják senkinek, hogy ő a Messiás.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Default="00766341" w:rsidP="004B0CFB">
      <w:pPr>
        <w:pStyle w:val="Cmsor2"/>
        <w:jc w:val="both"/>
      </w:pPr>
    </w:p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FF2BB6" w14:paraId="52686789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5F3A15EF" w14:textId="2ACD013D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Szent Imre templom heti miserendje</w:t>
            </w:r>
          </w:p>
        </w:tc>
      </w:tr>
      <w:tr w:rsidR="00FF2BB6" w14:paraId="097AFF21" w14:textId="77777777" w:rsidTr="00FF2BB6">
        <w:tc>
          <w:tcPr>
            <w:tcW w:w="1242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5103" w:type="dxa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FF2BB6">
        <w:tc>
          <w:tcPr>
            <w:tcW w:w="1242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5103" w:type="dxa"/>
          </w:tcPr>
          <w:p w14:paraId="3E49C59F" w14:textId="6CE5DCA6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4B5E69B6" w14:textId="77777777" w:rsidTr="00FF2BB6">
        <w:tc>
          <w:tcPr>
            <w:tcW w:w="1242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5103" w:type="dxa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FF2BB6">
        <w:tc>
          <w:tcPr>
            <w:tcW w:w="1242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5103" w:type="dxa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FF2BB6">
        <w:tc>
          <w:tcPr>
            <w:tcW w:w="1242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5103" w:type="dxa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FF2BB6">
        <w:tc>
          <w:tcPr>
            <w:tcW w:w="1242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5103" w:type="dxa"/>
          </w:tcPr>
          <w:p w14:paraId="27E518BE" w14:textId="4ED65B1A" w:rsidR="00FF2BB6" w:rsidRDefault="00FF2BB6" w:rsidP="00FF2BB6">
            <w:r>
              <w:rPr>
                <w:rFonts w:cs="Arial"/>
              </w:rPr>
              <w:t xml:space="preserve">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</w:t>
            </w:r>
            <w:r w:rsidR="00502531">
              <w:rPr>
                <w:rFonts w:cs="Arial"/>
              </w:rPr>
              <w:t>Schrőder Gyula</w:t>
            </w:r>
            <w:r>
              <w:rPr>
                <w:rFonts w:cs="Arial"/>
              </w:rPr>
              <w:t xml:space="preserve"> atya)</w:t>
            </w:r>
          </w:p>
        </w:tc>
      </w:tr>
      <w:tr w:rsidR="00FF2BB6" w14:paraId="5752053C" w14:textId="77777777" w:rsidTr="00FF2BB6">
        <w:tc>
          <w:tcPr>
            <w:tcW w:w="1242" w:type="dxa"/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5103" w:type="dxa"/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55670F44" w:rsidR="00FF2BB6" w:rsidRDefault="00FF2BB6" w:rsidP="00FF2BB6">
            <w:r>
              <w:rPr>
                <w:rFonts w:cs="Arial"/>
              </w:rPr>
              <w:t>17.00 Családi szentmise (Ugrits Tamás atya)</w:t>
            </w:r>
          </w:p>
        </w:tc>
      </w:tr>
    </w:tbl>
    <w:p w14:paraId="350741FC" w14:textId="674F7E84" w:rsidR="008746B8" w:rsidRDefault="008746B8" w:rsidP="00FF2BB6"/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8746B8" w14:paraId="692DFC78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611E79A8" w14:textId="32BD798B" w:rsidR="008746B8" w:rsidRPr="00FF2BB6" w:rsidRDefault="008746B8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Bazilika heti miserendje</w:t>
            </w:r>
          </w:p>
        </w:tc>
      </w:tr>
      <w:tr w:rsidR="008746B8" w14:paraId="7808E093" w14:textId="77777777" w:rsidTr="006D4FDC">
        <w:tc>
          <w:tcPr>
            <w:tcW w:w="1242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5103" w:type="dxa"/>
          </w:tcPr>
          <w:p w14:paraId="16774118" w14:textId="69C7F58A" w:rsidR="008746B8" w:rsidRDefault="008746B8" w:rsidP="008746B8">
            <w:r>
              <w:rPr>
                <w:rFonts w:cs="Arial"/>
              </w:rPr>
              <w:t>18.00 Nincs szándék (Püspök atya)</w:t>
            </w:r>
          </w:p>
        </w:tc>
      </w:tr>
      <w:tr w:rsidR="008746B8" w14:paraId="3579B221" w14:textId="77777777" w:rsidTr="006D4FDC">
        <w:tc>
          <w:tcPr>
            <w:tcW w:w="1242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5103" w:type="dxa"/>
          </w:tcPr>
          <w:p w14:paraId="15A9FDC9" w14:textId="66D1FA06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+Édesanya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5D72F3BC" w14:textId="77777777" w:rsidTr="006D4FDC">
        <w:tc>
          <w:tcPr>
            <w:tcW w:w="1242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5103" w:type="dxa"/>
          </w:tcPr>
          <w:p w14:paraId="3834D242" w14:textId="3951E116" w:rsidR="008746B8" w:rsidRDefault="008746B8" w:rsidP="008746B8">
            <w:r>
              <w:rPr>
                <w:rFonts w:cs="Arial"/>
              </w:rPr>
              <w:t>18.00 Nincs szándék (Visnyei László atya)</w:t>
            </w:r>
          </w:p>
        </w:tc>
      </w:tr>
      <w:tr w:rsidR="008746B8" w14:paraId="50E6B457" w14:textId="77777777" w:rsidTr="006D4FDC">
        <w:tc>
          <w:tcPr>
            <w:tcW w:w="1242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5103" w:type="dxa"/>
          </w:tcPr>
          <w:p w14:paraId="1A232247" w14:textId="4F480257" w:rsidR="008746B8" w:rsidRDefault="00450860" w:rsidP="008746B8">
            <w:r>
              <w:rPr>
                <w:rFonts w:cs="Arial"/>
              </w:rPr>
              <w:t>17.00 Tanévnyitó szentmise (Püspök atya)</w:t>
            </w:r>
            <w:r>
              <w:rPr>
                <w:rFonts w:cs="Arial"/>
              </w:rPr>
              <w:br/>
            </w:r>
            <w:r w:rsidR="008746B8">
              <w:rPr>
                <w:rFonts w:cs="Arial"/>
              </w:rPr>
              <w:t xml:space="preserve">18.00 </w:t>
            </w:r>
            <w:r>
              <w:rPr>
                <w:rFonts w:cs="Arial"/>
              </w:rPr>
              <w:t>+Szülőkért és testvérért</w:t>
            </w:r>
            <w:r w:rsidR="008746B8">
              <w:rPr>
                <w:rFonts w:cs="Arial"/>
              </w:rPr>
              <w:t xml:space="preserve"> (Dózsa István atya)</w:t>
            </w:r>
          </w:p>
        </w:tc>
      </w:tr>
      <w:tr w:rsidR="008746B8" w14:paraId="04447244" w14:textId="77777777" w:rsidTr="006D4FDC">
        <w:tc>
          <w:tcPr>
            <w:tcW w:w="1242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5103" w:type="dxa"/>
          </w:tcPr>
          <w:p w14:paraId="342959D8" w14:textId="2FEC4CD5" w:rsidR="00450860" w:rsidRDefault="00450860" w:rsidP="008746B8">
            <w:pPr>
              <w:rPr>
                <w:rFonts w:cs="Arial"/>
              </w:rPr>
            </w:pPr>
            <w:r>
              <w:rPr>
                <w:rFonts w:cs="Arial"/>
              </w:rPr>
              <w:t>16.00 Tanévnyitó szentmise (Püspök atya)</w:t>
            </w:r>
          </w:p>
          <w:p w14:paraId="7097A290" w14:textId="5BF14BDB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(Dózsa István atya)</w:t>
            </w:r>
          </w:p>
        </w:tc>
      </w:tr>
      <w:tr w:rsidR="008746B8" w14:paraId="3BD49835" w14:textId="77777777" w:rsidTr="006D4FDC">
        <w:tc>
          <w:tcPr>
            <w:tcW w:w="1242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5103" w:type="dxa"/>
          </w:tcPr>
          <w:p w14:paraId="476654EB" w14:textId="41E296BF" w:rsidR="008746B8" w:rsidRDefault="008746B8" w:rsidP="008746B8">
            <w:r>
              <w:rPr>
                <w:rFonts w:cs="Arial"/>
              </w:rPr>
              <w:t xml:space="preserve">18.00 </w:t>
            </w:r>
            <w:r w:rsidR="00450860">
              <w:rPr>
                <w:rFonts w:cs="Arial"/>
              </w:rPr>
              <w:t>Nincs szándék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8746B8" w14:paraId="5BCC808B" w14:textId="77777777" w:rsidTr="006D4FDC">
        <w:tc>
          <w:tcPr>
            <w:tcW w:w="1242" w:type="dxa"/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5103" w:type="dxa"/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(Suló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49BD9B95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10.30 Ad intencio Ordinis (Dózsa István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</w:tbl>
    <w:p w14:paraId="68BA7064" w14:textId="78EC6E95" w:rsidR="00DA6B17" w:rsidRDefault="00DA6B17" w:rsidP="00FF2BB6">
      <w:pPr>
        <w:rPr>
          <w:rFonts w:cs="Arial"/>
        </w:rPr>
      </w:pPr>
    </w:p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DA6B17" w14:paraId="7B65319B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53F50F9F" w14:textId="7922A6EF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Hosszú temetői kápolna heti miserendje</w:t>
            </w:r>
          </w:p>
        </w:tc>
      </w:tr>
      <w:tr w:rsidR="00DA6B17" w14:paraId="18A9A5E0" w14:textId="77777777" w:rsidTr="006D4FDC">
        <w:tc>
          <w:tcPr>
            <w:tcW w:w="1242" w:type="dxa"/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5103" w:type="dxa"/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</w:tbl>
    <w:p w14:paraId="215B51C0" w14:textId="475C03E6" w:rsidR="00DA6B17" w:rsidRDefault="00DA6B17" w:rsidP="00FF2BB6">
      <w:pPr>
        <w:rPr>
          <w:rFonts w:cs="Arial"/>
        </w:rPr>
      </w:pPr>
    </w:p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D23880" w14:paraId="39BD4E9C" w14:textId="77777777" w:rsidTr="00C22E4F">
        <w:tc>
          <w:tcPr>
            <w:tcW w:w="6345" w:type="dxa"/>
            <w:gridSpan w:val="2"/>
            <w:shd w:val="clear" w:color="auto" w:fill="D9D9D9" w:themeFill="background1" w:themeFillShade="D9"/>
          </w:tcPr>
          <w:p w14:paraId="08582CDA" w14:textId="5FD218BB" w:rsidR="00D23880" w:rsidRPr="00FF2BB6" w:rsidRDefault="00D23880" w:rsidP="00C22E4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Szemináriumi templom</w:t>
            </w:r>
            <w:r w:rsidRPr="00153DBE">
              <w:rPr>
                <w:b/>
                <w:sz w:val="24"/>
              </w:rPr>
              <w:t xml:space="preserve"> heti miserendje</w:t>
            </w:r>
          </w:p>
        </w:tc>
      </w:tr>
      <w:tr w:rsidR="00D23880" w14:paraId="1E7BF051" w14:textId="77777777" w:rsidTr="00C22E4F">
        <w:tc>
          <w:tcPr>
            <w:tcW w:w="1242" w:type="dxa"/>
          </w:tcPr>
          <w:p w14:paraId="2E7D7EFB" w14:textId="6A0AD825" w:rsidR="00D23880" w:rsidRDefault="00D23880" w:rsidP="00C22E4F">
            <w:r>
              <w:t>Hétköznap</w:t>
            </w:r>
          </w:p>
        </w:tc>
        <w:tc>
          <w:tcPr>
            <w:tcW w:w="5103" w:type="dxa"/>
          </w:tcPr>
          <w:p w14:paraId="2B5506D2" w14:textId="0807D3C0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</w:t>
            </w:r>
            <w:r>
              <w:rPr>
                <w:rFonts w:cs="Arial"/>
              </w:rPr>
              <w:t>00</w:t>
            </w:r>
          </w:p>
          <w:p w14:paraId="1F7D2187" w14:textId="479768A2" w:rsidR="00D23880" w:rsidRPr="00DA6B17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</w:t>
            </w:r>
            <w:bookmarkStart w:id="0" w:name="_GoBack"/>
            <w:bookmarkEnd w:id="0"/>
          </w:p>
        </w:tc>
      </w:tr>
      <w:tr w:rsidR="00D23880" w14:paraId="6213489D" w14:textId="77777777" w:rsidTr="00C22E4F">
        <w:tc>
          <w:tcPr>
            <w:tcW w:w="1242" w:type="dxa"/>
          </w:tcPr>
          <w:p w14:paraId="3E05AE0F" w14:textId="711E3652" w:rsidR="00D23880" w:rsidRDefault="00D23880" w:rsidP="00C22E4F">
            <w:r>
              <w:t>Szombat</w:t>
            </w:r>
          </w:p>
        </w:tc>
        <w:tc>
          <w:tcPr>
            <w:tcW w:w="5103" w:type="dxa"/>
          </w:tcPr>
          <w:p w14:paraId="1B580388" w14:textId="31A8DAF9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</w:p>
          <w:p w14:paraId="69743ABA" w14:textId="626FB450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</w:t>
            </w:r>
          </w:p>
          <w:p w14:paraId="7AF347B8" w14:textId="58E71D08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18.00</w:t>
            </w:r>
          </w:p>
        </w:tc>
      </w:tr>
      <w:tr w:rsidR="00D23880" w14:paraId="4D29E7E3" w14:textId="77777777" w:rsidTr="00C22E4F">
        <w:tc>
          <w:tcPr>
            <w:tcW w:w="1242" w:type="dxa"/>
          </w:tcPr>
          <w:p w14:paraId="3C8CE3CA" w14:textId="7D6C13E5" w:rsidR="00D23880" w:rsidRDefault="00D23880" w:rsidP="00C22E4F">
            <w:r>
              <w:t>Vasárnap</w:t>
            </w:r>
          </w:p>
        </w:tc>
        <w:tc>
          <w:tcPr>
            <w:tcW w:w="5103" w:type="dxa"/>
          </w:tcPr>
          <w:p w14:paraId="3C58929E" w14:textId="10451AB3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7.00</w:t>
            </w:r>
          </w:p>
          <w:p w14:paraId="040BA0F1" w14:textId="1BE3696C" w:rsidR="00D23880" w:rsidRDefault="00D23880" w:rsidP="00C22E4F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</w:t>
            </w:r>
          </w:p>
        </w:tc>
      </w:tr>
    </w:tbl>
    <w:p w14:paraId="4DEAE10D" w14:textId="77777777" w:rsidR="00D23880" w:rsidRDefault="00D23880" w:rsidP="00FF2BB6">
      <w:pPr>
        <w:rPr>
          <w:rFonts w:cs="Arial"/>
          <w:i/>
        </w:rPr>
      </w:pPr>
    </w:p>
    <w:p w14:paraId="3DAA3F54" w14:textId="77777777" w:rsidR="00D23880" w:rsidRDefault="00D23880" w:rsidP="00FF2BB6">
      <w:pPr>
        <w:rPr>
          <w:rFonts w:cs="Arial"/>
          <w:i/>
        </w:rPr>
      </w:pPr>
    </w:p>
    <w:p w14:paraId="3A33E354" w14:textId="77777777" w:rsidR="00D23880" w:rsidRDefault="00D23880" w:rsidP="00FF2BB6">
      <w:pPr>
        <w:rPr>
          <w:rFonts w:cs="Arial"/>
          <w:i/>
        </w:rPr>
      </w:pPr>
    </w:p>
    <w:p w14:paraId="6FB5805E" w14:textId="6B5BC225" w:rsidR="008746B8" w:rsidRPr="00DA6B17" w:rsidRDefault="00DA6B17" w:rsidP="00FF2BB6">
      <w:pPr>
        <w:rPr>
          <w:i/>
        </w:rPr>
      </w:pPr>
      <w:r w:rsidRPr="00DA6B17">
        <w:rPr>
          <w:rFonts w:cs="Arial"/>
          <w:i/>
        </w:rPr>
        <w:t>„Nincs szándék” jelzésű szentmiséknél még szabadon kérhető imaszándék</w:t>
      </w:r>
      <w:r w:rsidR="00153DBE">
        <w:rPr>
          <w:rFonts w:cs="Arial"/>
          <w:i/>
        </w:rPr>
        <w:t>.</w:t>
      </w:r>
    </w:p>
    <w:p w14:paraId="54CA4CB2" w14:textId="67B980E5" w:rsidR="007546A3" w:rsidRDefault="007546A3" w:rsidP="007546A3"/>
    <w:p w14:paraId="5292BAD7" w14:textId="4294C7F3" w:rsidR="00023F2D" w:rsidRDefault="00023F2D" w:rsidP="007546A3"/>
    <w:p w14:paraId="60C78347" w14:textId="7682F725" w:rsidR="006213E4" w:rsidRDefault="006213E4" w:rsidP="007546A3"/>
    <w:p w14:paraId="0583C727" w14:textId="5A5E0FC4" w:rsidR="006213E4" w:rsidRDefault="006213E4" w:rsidP="007546A3"/>
    <w:p w14:paraId="3398CBA6" w14:textId="77F4E3D0" w:rsidR="006213E4" w:rsidRDefault="006213E4" w:rsidP="007546A3"/>
    <w:p w14:paraId="08D499A1" w14:textId="1CDE691D" w:rsidR="006213E4" w:rsidRDefault="006213E4" w:rsidP="007546A3"/>
    <w:p w14:paraId="1B734758" w14:textId="39182AA5" w:rsidR="006213E4" w:rsidRDefault="006213E4" w:rsidP="007546A3"/>
    <w:p w14:paraId="6F28C359" w14:textId="3D030AA9" w:rsidR="006213E4" w:rsidRDefault="006213E4" w:rsidP="007546A3"/>
    <w:p w14:paraId="409813EF" w14:textId="3C00F97B" w:rsidR="006213E4" w:rsidRDefault="006213E4" w:rsidP="007546A3"/>
    <w:p w14:paraId="145E9C9F" w14:textId="0736656B" w:rsidR="00023F2D" w:rsidRDefault="00023F2D" w:rsidP="007546A3"/>
    <w:p w14:paraId="5153DDC6" w14:textId="4FBBC7D1" w:rsidR="00023F2D" w:rsidRPr="006213E4" w:rsidRDefault="00023F2D" w:rsidP="007546A3">
      <w:pPr>
        <w:rPr>
          <w:b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3EC09597" w14:textId="77777777" w:rsidR="0058408D" w:rsidRPr="0058408D" w:rsidRDefault="004C1006" w:rsidP="00371C73">
      <w:pPr>
        <w:pStyle w:val="Cmsor2"/>
        <w:numPr>
          <w:ilvl w:val="0"/>
          <w:numId w:val="0"/>
        </w:numPr>
        <w:rPr>
          <w:sz w:val="2"/>
          <w:szCs w:val="2"/>
        </w:rPr>
      </w:pPr>
      <w:r>
        <w:br w:type="column"/>
      </w:r>
    </w:p>
    <w:p w14:paraId="54CA4CB4" w14:textId="55DA9CDC" w:rsidR="00371C73" w:rsidRPr="0006731C" w:rsidRDefault="00371C73" w:rsidP="00371C73">
      <w:pPr>
        <w:pStyle w:val="Cmsor2"/>
        <w:numPr>
          <w:ilvl w:val="0"/>
          <w:numId w:val="0"/>
        </w:numPr>
      </w:pPr>
      <w:r w:rsidRPr="0006731C">
        <w:t>Hirdetések</w:t>
      </w:r>
    </w:p>
    <w:p w14:paraId="736F3093" w14:textId="254550AE" w:rsidR="0017170D" w:rsidRDefault="0017170D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Várjuk azon idősek jelentkezését, akik betegségük, vagy idős koruk miatt nem tudnak templomba járni, de igényelnék, hogy időnként szentgyónáshoz, szentáldozáshoz járulhassa</w:t>
      </w:r>
      <w:r>
        <w:rPr>
          <w:rFonts w:cs="Arial"/>
        </w:rPr>
        <w:softHyphen/>
        <w:t>nak. Jelentkezni a plébánia telefonszámán lehet: (</w:t>
      </w:r>
      <w:r w:rsidR="00153DBE">
        <w:rPr>
          <w:rFonts w:cs="Arial"/>
        </w:rPr>
        <w:t>06-</w:t>
      </w:r>
      <w:r>
        <w:rPr>
          <w:rFonts w:cs="Arial"/>
        </w:rPr>
        <w:t>22) 315-114</w:t>
      </w:r>
    </w:p>
    <w:p w14:paraId="6F34DF00" w14:textId="43C0A47C" w:rsidR="00502531" w:rsidRDefault="00502531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Kedden (</w:t>
      </w:r>
      <w:r w:rsidR="00AA3FD3">
        <w:rPr>
          <w:rFonts w:cs="Arial"/>
        </w:rPr>
        <w:t>augusztus</w:t>
      </w:r>
      <w:r>
        <w:rPr>
          <w:rFonts w:cs="Arial"/>
        </w:rPr>
        <w:t xml:space="preserve"> 29-én) 1</w:t>
      </w:r>
      <w:r w:rsidR="00450860">
        <w:rPr>
          <w:rFonts w:cs="Arial"/>
        </w:rPr>
        <w:t>8.30-</w:t>
      </w:r>
      <w:r>
        <w:rPr>
          <w:rFonts w:cs="Arial"/>
        </w:rPr>
        <w:t>kor a hitoktatók</w:t>
      </w:r>
      <w:r w:rsidR="00AA3FD3">
        <w:rPr>
          <w:rFonts w:cs="Arial"/>
        </w:rPr>
        <w:t>nak</w:t>
      </w:r>
      <w:r>
        <w:rPr>
          <w:rFonts w:cs="Arial"/>
        </w:rPr>
        <w:t xml:space="preserve"> lesz megbeszélés</w:t>
      </w:r>
      <w:r w:rsidR="00AA3FD3">
        <w:rPr>
          <w:rFonts w:cs="Arial"/>
        </w:rPr>
        <w:t xml:space="preserve"> a plébánián. Minden hitoktató szeretettel várunk.</w:t>
      </w:r>
    </w:p>
    <w:p w14:paraId="236869E9" w14:textId="16539233" w:rsidR="00AA3FD3" w:rsidRDefault="00AA3FD3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Pénteken (szeptember 1-én) 18.30-kor a plébánia képviselőtestületének lesz </w:t>
      </w:r>
      <w:r w:rsidR="00450860">
        <w:rPr>
          <w:rFonts w:cs="Arial"/>
        </w:rPr>
        <w:t>a szokásos havi megbeszélése a templomban. Minden testületi tagot szeretettel várunk.</w:t>
      </w:r>
    </w:p>
    <w:p w14:paraId="41C2BFDB" w14:textId="4EDD9DFE" w:rsidR="00B11993" w:rsidRDefault="00502531" w:rsidP="00502531">
      <w:pPr>
        <w:pStyle w:val="Listaszerbekezds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Egyházmegyén kiemelt búcsújáró helyének, a bo</w:t>
      </w:r>
      <w:r w:rsidR="0058408D">
        <w:rPr>
          <w:rFonts w:cs="Arial"/>
        </w:rPr>
        <w:t>dajki zarándokhelynek idei nagy</w:t>
      </w:r>
      <w:r>
        <w:rPr>
          <w:rFonts w:cs="Arial"/>
        </w:rPr>
        <w:t xml:space="preserve">búcsúja szeptember 9-én és 10-én lesz. </w:t>
      </w:r>
      <w:r>
        <w:rPr>
          <w:rFonts w:cs="Arial"/>
        </w:rPr>
        <w:br/>
        <w:t>A részletes program:</w:t>
      </w:r>
      <w:r>
        <w:rPr>
          <w:rFonts w:cs="Arial"/>
        </w:rPr>
        <w:br/>
        <w:t>SZOMBAT</w:t>
      </w:r>
      <w:r>
        <w:rPr>
          <w:rFonts w:cs="Arial"/>
        </w:rPr>
        <w:br/>
        <w:t>17.00 Búcsúi megnyitó</w:t>
      </w:r>
      <w:r>
        <w:rPr>
          <w:rFonts w:cs="Arial"/>
        </w:rPr>
        <w:br/>
        <w:t>17.30 Keresztút a kálvárián</w:t>
      </w:r>
      <w:r>
        <w:rPr>
          <w:rFonts w:cs="Arial"/>
        </w:rPr>
        <w:br/>
        <w:t>19.00 Szentmise és körment</w:t>
      </w:r>
      <w:r>
        <w:rPr>
          <w:rFonts w:cs="Arial"/>
        </w:rPr>
        <w:br/>
        <w:t>21.00 Szentségimádás</w:t>
      </w:r>
      <w:r>
        <w:rPr>
          <w:rFonts w:cs="Arial"/>
        </w:rPr>
        <w:br/>
        <w:t>24.00 Szentmise és virrasztás</w:t>
      </w:r>
      <w:r>
        <w:rPr>
          <w:rFonts w:cs="Arial"/>
        </w:rPr>
        <w:br/>
        <w:t>VASÁRNAP</w:t>
      </w:r>
      <w:r>
        <w:rPr>
          <w:rFonts w:cs="Arial"/>
        </w:rPr>
        <w:br/>
        <w:t>06.00 Szentmise</w:t>
      </w:r>
      <w:r>
        <w:rPr>
          <w:rFonts w:cs="Arial"/>
        </w:rPr>
        <w:br/>
      </w:r>
      <w:r>
        <w:rPr>
          <w:rFonts w:cs="Arial"/>
        </w:rPr>
        <w:t>08.00 Szentmise</w:t>
      </w:r>
      <w:r>
        <w:rPr>
          <w:rFonts w:cs="Arial"/>
        </w:rPr>
        <w:br/>
        <w:t>10.30 Ünnepi szentmise melyet Spányi Antal megyéspüspök atya mutat be</w:t>
      </w:r>
      <w:r>
        <w:rPr>
          <w:rFonts w:cs="Arial"/>
        </w:rPr>
        <w:br/>
        <w:t>15.00 Keresztút</w:t>
      </w:r>
      <w:r>
        <w:rPr>
          <w:rFonts w:cs="Arial"/>
        </w:rPr>
        <w:br/>
        <w:t>17.00 Záró szentmise</w:t>
      </w:r>
      <w:r>
        <w:rPr>
          <w:rFonts w:cs="Arial"/>
        </w:rPr>
        <w:br/>
      </w:r>
      <w:r w:rsidRPr="00502531">
        <w:rPr>
          <w:rFonts w:cs="Arial"/>
          <w:b/>
        </w:rPr>
        <w:t xml:space="preserve">Külön figyelmébe ajánljuk a vasárnapi </w:t>
      </w:r>
      <w:r>
        <w:rPr>
          <w:rFonts w:cs="Arial"/>
          <w:b/>
        </w:rPr>
        <w:t xml:space="preserve">búcsúi </w:t>
      </w:r>
      <w:r w:rsidRPr="00502531">
        <w:rPr>
          <w:rFonts w:cs="Arial"/>
          <w:b/>
        </w:rPr>
        <w:t>szentmisét azoknak a családoknak, akiknél az idei évben volt a gyermekük elsőáldozó. Hagyományosan ezen a szentmisén adnak hálát az egyházmegye családjai az elsőáldozásban kapott kegyelmekért.</w:t>
      </w:r>
    </w:p>
    <w:p w14:paraId="0FBC986B" w14:textId="6E65E3A1" w:rsidR="00F755B4" w:rsidRDefault="00142785" w:rsidP="0017170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Idén is indul gyalogos zarándokcsoport a bodajki búcsúra. Indulás Székesfehérvárról az iszkai elágazástól (Kertész csárda elől) szeptember 9-én 11 órakor. Az indulóponton kívül csatlakozni lehet még 12.30-kor Iszkaszentgyörgyön, 13.30-kor Kincsesbányán és 15.15-kor Fehérvár</w:t>
      </w:r>
      <w:r w:rsidR="0058408D">
        <w:rPr>
          <w:rFonts w:cs="Arial"/>
        </w:rPr>
        <w:softHyphen/>
      </w:r>
      <w:r>
        <w:rPr>
          <w:rFonts w:cs="Arial"/>
        </w:rPr>
        <w:t>csurgón. További információk: 0630/265-63-66 és 0630/282-86-67 telefonszámokon.</w:t>
      </w:r>
    </w:p>
    <w:p w14:paraId="0A7F02F4" w14:textId="34FBBA34" w:rsidR="00142785" w:rsidRDefault="00142785" w:rsidP="006213E4">
      <w:pPr>
        <w:rPr>
          <w:rFonts w:cs="Arial"/>
        </w:rPr>
      </w:pPr>
    </w:p>
    <w:p w14:paraId="4A51C7BB" w14:textId="77777777" w:rsidR="0013774B" w:rsidRDefault="0013774B" w:rsidP="00192067">
      <w:pPr>
        <w:rPr>
          <w:rFonts w:cs="Arial"/>
        </w:rPr>
        <w:sectPr w:rsidR="0013774B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6" w14:textId="0B2DD24F" w:rsidR="00192067" w:rsidRPr="00192067" w:rsidRDefault="00192067" w:rsidP="00192067">
      <w:pPr>
        <w:rPr>
          <w:rFonts w:cs="Arial"/>
        </w:rPr>
      </w:pPr>
    </w:p>
    <w:p w14:paraId="54CA4CC7" w14:textId="627D3CFF" w:rsidR="00B84B82" w:rsidRDefault="00B84B82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54CA4CC8" w14:textId="77777777" w:rsidR="00B84B82" w:rsidRPr="00920A46" w:rsidRDefault="00B84B82" w:rsidP="008F17EE">
      <w:pPr>
        <w:pStyle w:val="Norml-hirdetes"/>
        <w:numPr>
          <w:ilvl w:val="0"/>
          <w:numId w:val="0"/>
        </w:numPr>
        <w:rPr>
          <w:rFonts w:cs="Arial"/>
        </w:rPr>
        <w:sectPr w:rsidR="00B84B82" w:rsidRPr="00920A46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9" w14:textId="77777777" w:rsidR="00B1340F" w:rsidRPr="009213CB" w:rsidRDefault="00B1340F" w:rsidP="000C6331">
      <w:pPr>
        <w:pStyle w:val="Norml-hirdetes"/>
        <w:numPr>
          <w:ilvl w:val="0"/>
          <w:numId w:val="0"/>
        </w:numPr>
        <w:pBdr>
          <w:bottom w:val="single" w:sz="4" w:space="1" w:color="000000"/>
        </w:pBdr>
        <w:rPr>
          <w:rFonts w:cs="Arial"/>
          <w:sz w:val="2"/>
          <w:szCs w:val="2"/>
        </w:r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p w14:paraId="54CA4CCC" w14:textId="77777777" w:rsidR="000604FA" w:rsidRPr="009213CB" w:rsidRDefault="000604FA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  <w:szCs w:val="2"/>
        </w:rPr>
        <w:sectPr w:rsidR="000604FA" w:rsidRPr="009213CB">
          <w:type w:val="continuous"/>
          <w:pgSz w:w="11906" w:h="16838"/>
          <w:pgMar w:top="454" w:right="567" w:bottom="454" w:left="567" w:header="708" w:footer="708" w:gutter="0"/>
          <w:cols w:space="708"/>
          <w:docGrid w:linePitch="360"/>
        </w:sectPr>
      </w:pPr>
    </w:p>
    <w:p w14:paraId="54CA4CCD" w14:textId="77777777" w:rsidR="005318A5" w:rsidRPr="009213CB" w:rsidRDefault="005318A5">
      <w:pPr>
        <w:rPr>
          <w:rFonts w:cs="Arial"/>
          <w:sz w:val="2"/>
          <w:szCs w:val="2"/>
        </w:rPr>
      </w:pPr>
    </w:p>
    <w:sectPr w:rsidR="005318A5" w:rsidRPr="009213C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531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F7A"/>
    <w:rsid w:val="008E6AEA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3880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1335F441-4BB7-4A11-8B05-F08A5752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B69F-CCF4-43FF-B4FC-C51ED5FE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518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5</cp:revision>
  <cp:lastPrinted>2017-08-14T13:34:00Z</cp:lastPrinted>
  <dcterms:created xsi:type="dcterms:W3CDTF">2017-08-26T08:13:00Z</dcterms:created>
  <dcterms:modified xsi:type="dcterms:W3CDTF">2017-09-01T08:29:00Z</dcterms:modified>
</cp:coreProperties>
</file>