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CA4C95" w14:textId="77777777" w:rsidR="00537B2B" w:rsidRPr="00981AAB" w:rsidRDefault="00537B2B" w:rsidP="00537B2B">
      <w:pPr>
        <w:pStyle w:val="Cmsor2"/>
      </w:pPr>
      <w:r w:rsidRPr="00981AAB">
        <w:t>Örömhír</w:t>
      </w:r>
    </w:p>
    <w:p w14:paraId="39CC2063" w14:textId="38AE01F3" w:rsidR="00B11993" w:rsidRDefault="007546A3" w:rsidP="007546A3">
      <w:pPr>
        <w:rPr>
          <w:b/>
        </w:rPr>
      </w:pPr>
      <w:r w:rsidRPr="00F459FC">
        <w:rPr>
          <w:b/>
        </w:rPr>
        <w:t xml:space="preserve">A </w:t>
      </w:r>
      <w:r w:rsidR="006F0435">
        <w:rPr>
          <w:b/>
        </w:rPr>
        <w:t>62</w:t>
      </w:r>
      <w:r>
        <w:rPr>
          <w:b/>
        </w:rPr>
        <w:t>.</w:t>
      </w:r>
      <w:r w:rsidRPr="00F459FC">
        <w:rPr>
          <w:b/>
        </w:rPr>
        <w:t xml:space="preserve"> zsoltár válasza:</w:t>
      </w:r>
    </w:p>
    <w:p w14:paraId="54CA4C96" w14:textId="03F49BDB" w:rsidR="007546A3" w:rsidRPr="00F459FC" w:rsidRDefault="006F0435" w:rsidP="007546A3">
      <w:r>
        <w:t>Hozzád vágyódik szívem, * én Uram, Istenem.</w:t>
      </w:r>
    </w:p>
    <w:p w14:paraId="54CA4C97" w14:textId="22FB2162" w:rsidR="007546A3" w:rsidRPr="00F459FC" w:rsidRDefault="007546A3" w:rsidP="007546A3">
      <w:pPr>
        <w:rPr>
          <w:b/>
        </w:rPr>
      </w:pPr>
      <w:r w:rsidRPr="00F459FC">
        <w:rPr>
          <w:b/>
        </w:rPr>
        <w:t>Evangélium (</w:t>
      </w:r>
      <w:proofErr w:type="spellStart"/>
      <w:r>
        <w:rPr>
          <w:b/>
        </w:rPr>
        <w:t>Mt</w:t>
      </w:r>
      <w:proofErr w:type="spellEnd"/>
      <w:r>
        <w:rPr>
          <w:b/>
        </w:rPr>
        <w:t xml:space="preserve"> </w:t>
      </w:r>
      <w:r w:rsidR="00B11993">
        <w:rPr>
          <w:b/>
        </w:rPr>
        <w:t>16,</w:t>
      </w:r>
      <w:r w:rsidR="006F0435">
        <w:rPr>
          <w:b/>
        </w:rPr>
        <w:t>21</w:t>
      </w:r>
      <w:r w:rsidR="00B11993">
        <w:rPr>
          <w:b/>
        </w:rPr>
        <w:t>-2</w:t>
      </w:r>
      <w:r w:rsidR="006F0435">
        <w:rPr>
          <w:b/>
        </w:rPr>
        <w:t>7</w:t>
      </w:r>
      <w:r>
        <w:rPr>
          <w:b/>
        </w:rPr>
        <w:t>)</w:t>
      </w:r>
    </w:p>
    <w:p w14:paraId="54CA4C98" w14:textId="063E02E7" w:rsidR="007546A3" w:rsidRPr="00381D16" w:rsidRDefault="006F0435" w:rsidP="00153DBE">
      <w:r>
        <w:t>Abban az időben: Jézus többször felhívta tanítványai figyelmét arra, hogy neki Jeruzsálembe kell mennie, sokat kell szenvednie a vénektől, főpapoktól és az írástudóktól, megölik, de a harmadik napon feltámad a halálból. Erre Péter félrevonta őt, és óva intette: „Isten ments, Uram! Ez nem történhet veled!” Mire ő Péterhez fordult: „Távozz tőlem, sátán! Botránkoztatsz, mert nem az Isten ügyére van gondod, hanem az emberekére!” Azután így szólt tanítványaihoz: „Ha valaki követni akar engem, tagadja meg magát, vegye föl keresztjét és kövessen. Mert mindaz, aki meg akarja menteni életét, elveszíti azt; és aki énértem elveszíti életét, megtalálja azt. Mert mit használ az embernek, ha az egész világot megnyeri is, de a lelke kárt szenved? Mit is adhatna az ember cserébe saját lelkéért? Az Emberfia pedig el fog jönni Atyjának dicsőségében, angyalai kíséretében, és megfizet mindenkinek tettei szerint.”</w:t>
      </w:r>
    </w:p>
    <w:p w14:paraId="54CA4C99" w14:textId="77777777" w:rsidR="00923C05" w:rsidRPr="00F12CF4" w:rsidRDefault="00923C05" w:rsidP="007546A3">
      <w:pPr>
        <w:pBdr>
          <w:bottom w:val="single" w:sz="4" w:space="1" w:color="auto"/>
        </w:pBdr>
        <w:rPr>
          <w:sz w:val="10"/>
        </w:rPr>
      </w:pPr>
    </w:p>
    <w:p w14:paraId="54CA4C9A" w14:textId="77777777" w:rsidR="001B05D0" w:rsidRPr="001B05D0" w:rsidRDefault="001B05D0" w:rsidP="009E1733">
      <w:pPr>
        <w:jc w:val="left"/>
        <w:rPr>
          <w:rFonts w:cs="Arial"/>
          <w:spacing w:val="-6"/>
          <w:sz w:val="2"/>
        </w:rPr>
      </w:pPr>
    </w:p>
    <w:p w14:paraId="596C2ECB" w14:textId="35A8E103" w:rsidR="00766341" w:rsidRDefault="00766341" w:rsidP="004B0CFB">
      <w:pPr>
        <w:pStyle w:val="Cmsor2"/>
        <w:jc w:val="both"/>
      </w:pPr>
    </w:p>
    <w:tbl>
      <w:tblPr>
        <w:tblStyle w:val="Rcsostblzat"/>
        <w:tblW w:w="5387" w:type="dxa"/>
        <w:tblLook w:val="04A0" w:firstRow="1" w:lastRow="0" w:firstColumn="1" w:lastColumn="0" w:noHBand="0" w:noVBand="1"/>
      </w:tblPr>
      <w:tblGrid>
        <w:gridCol w:w="1216"/>
        <w:gridCol w:w="9"/>
        <w:gridCol w:w="4162"/>
      </w:tblGrid>
      <w:tr w:rsidR="00FF2BB6" w14:paraId="52686789" w14:textId="77777777" w:rsidTr="00083998">
        <w:tc>
          <w:tcPr>
            <w:tcW w:w="5954" w:type="dxa"/>
            <w:gridSpan w:val="3"/>
            <w:shd w:val="clear" w:color="auto" w:fill="D9D9D9" w:themeFill="background1" w:themeFillShade="D9"/>
          </w:tcPr>
          <w:p w14:paraId="5F3A15EF" w14:textId="703F8B37" w:rsidR="00FF2BB6" w:rsidRPr="00FF2BB6" w:rsidRDefault="00FF2BB6" w:rsidP="00FF2BB6">
            <w:pPr>
              <w:jc w:val="center"/>
              <w:rPr>
                <w:b/>
              </w:rPr>
            </w:pPr>
            <w:r w:rsidRPr="00153DBE">
              <w:rPr>
                <w:b/>
                <w:sz w:val="24"/>
              </w:rPr>
              <w:t xml:space="preserve">Szent Imre </w:t>
            </w:r>
            <w:proofErr w:type="gramStart"/>
            <w:r w:rsidRPr="00153DBE">
              <w:rPr>
                <w:b/>
                <w:sz w:val="24"/>
              </w:rPr>
              <w:t xml:space="preserve">templom </w:t>
            </w:r>
            <w:r w:rsidR="00562347">
              <w:rPr>
                <w:b/>
                <w:sz w:val="24"/>
              </w:rPr>
              <w:t>jövő</w:t>
            </w:r>
            <w:proofErr w:type="gramEnd"/>
            <w:r w:rsidR="00562347">
              <w:rPr>
                <w:b/>
                <w:sz w:val="24"/>
              </w:rPr>
              <w:t xml:space="preserve"> </w:t>
            </w:r>
            <w:r w:rsidRPr="00153DBE">
              <w:rPr>
                <w:b/>
                <w:sz w:val="24"/>
              </w:rPr>
              <w:t>heti miserendje</w:t>
            </w:r>
          </w:p>
        </w:tc>
      </w:tr>
      <w:tr w:rsidR="00FF2BB6" w14:paraId="097AFF21" w14:textId="77777777" w:rsidTr="00083998">
        <w:tc>
          <w:tcPr>
            <w:tcW w:w="1227" w:type="dxa"/>
          </w:tcPr>
          <w:p w14:paraId="770E00C2" w14:textId="15079281" w:rsidR="00FF2BB6" w:rsidRDefault="00FF2BB6" w:rsidP="00FF2BB6">
            <w:r>
              <w:t>Hétfő</w:t>
            </w:r>
          </w:p>
        </w:tc>
        <w:tc>
          <w:tcPr>
            <w:tcW w:w="4727" w:type="dxa"/>
            <w:gridSpan w:val="2"/>
          </w:tcPr>
          <w:p w14:paraId="6F401BE4" w14:textId="13A99C82" w:rsidR="00FF2BB6" w:rsidRDefault="00FF2BB6" w:rsidP="00FF2BB6">
            <w:r>
              <w:rPr>
                <w:rFonts w:cs="Arial"/>
              </w:rPr>
              <w:t>8.00 Nincs szándék (Somlai József atya)</w:t>
            </w:r>
          </w:p>
        </w:tc>
      </w:tr>
      <w:tr w:rsidR="00FF2BB6" w14:paraId="2F2F4977" w14:textId="77777777" w:rsidTr="00083998">
        <w:tc>
          <w:tcPr>
            <w:tcW w:w="1227" w:type="dxa"/>
          </w:tcPr>
          <w:p w14:paraId="473E5B85" w14:textId="79705D00" w:rsidR="00FF2BB6" w:rsidRDefault="00FF2BB6" w:rsidP="00FF2BB6">
            <w:r>
              <w:t>Kedd</w:t>
            </w:r>
          </w:p>
        </w:tc>
        <w:tc>
          <w:tcPr>
            <w:tcW w:w="4727" w:type="dxa"/>
            <w:gridSpan w:val="2"/>
          </w:tcPr>
          <w:p w14:paraId="3E49C59F" w14:textId="1A69841F" w:rsidR="00FF2BB6" w:rsidRDefault="00FF2BB6" w:rsidP="00134347">
            <w:r>
              <w:rPr>
                <w:rFonts w:cs="Arial"/>
              </w:rPr>
              <w:t xml:space="preserve">8.00 </w:t>
            </w:r>
            <w:r w:rsidR="00134347">
              <w:rPr>
                <w:rFonts w:cs="Arial"/>
              </w:rPr>
              <w:t xml:space="preserve">+Antal </w:t>
            </w:r>
            <w:r>
              <w:rPr>
                <w:rFonts w:cs="Arial"/>
              </w:rPr>
              <w:t>(</w:t>
            </w:r>
            <w:r w:rsidR="006F0435">
              <w:rPr>
                <w:rFonts w:cs="Arial"/>
              </w:rPr>
              <w:t xml:space="preserve">Dózsa István </w:t>
            </w:r>
            <w:r>
              <w:rPr>
                <w:rFonts w:cs="Arial"/>
              </w:rPr>
              <w:t>atya)</w:t>
            </w:r>
          </w:p>
        </w:tc>
      </w:tr>
      <w:tr w:rsidR="00FF2BB6" w14:paraId="4B5E69B6" w14:textId="77777777" w:rsidTr="00083998">
        <w:tc>
          <w:tcPr>
            <w:tcW w:w="1227" w:type="dxa"/>
          </w:tcPr>
          <w:p w14:paraId="4B4F1817" w14:textId="373099D2" w:rsidR="00FF2BB6" w:rsidRDefault="00FF2BB6" w:rsidP="00FF2BB6">
            <w:r>
              <w:t>Szerda</w:t>
            </w:r>
          </w:p>
        </w:tc>
        <w:tc>
          <w:tcPr>
            <w:tcW w:w="4727" w:type="dxa"/>
            <w:gridSpan w:val="2"/>
          </w:tcPr>
          <w:p w14:paraId="345C1355" w14:textId="494ED0B4" w:rsidR="00FF2BB6" w:rsidRDefault="00FF2BB6" w:rsidP="00FF2BB6">
            <w:r>
              <w:rPr>
                <w:rFonts w:cs="Arial"/>
              </w:rPr>
              <w:t>8.00 Nincs szándék (Visnyei László atya)</w:t>
            </w:r>
          </w:p>
        </w:tc>
      </w:tr>
      <w:tr w:rsidR="00FF2BB6" w14:paraId="6FFBA120" w14:textId="77777777" w:rsidTr="00083998">
        <w:tc>
          <w:tcPr>
            <w:tcW w:w="1227" w:type="dxa"/>
          </w:tcPr>
          <w:p w14:paraId="5EB0E645" w14:textId="379F94AC" w:rsidR="00FF2BB6" w:rsidRDefault="00FF2BB6" w:rsidP="00FF2BB6">
            <w:r>
              <w:t>Csütörtök</w:t>
            </w:r>
          </w:p>
        </w:tc>
        <w:tc>
          <w:tcPr>
            <w:tcW w:w="4727" w:type="dxa"/>
            <w:gridSpan w:val="2"/>
          </w:tcPr>
          <w:p w14:paraId="437EBBE9" w14:textId="6FA961BA" w:rsidR="00FF2BB6" w:rsidRDefault="00FF2BB6" w:rsidP="00FF2BB6">
            <w:r>
              <w:rPr>
                <w:rFonts w:cs="Arial"/>
              </w:rPr>
              <w:t>8.00 Nincs szándék (Visnyei László atya)</w:t>
            </w:r>
          </w:p>
        </w:tc>
      </w:tr>
      <w:tr w:rsidR="00FF2BB6" w14:paraId="75BF156D" w14:textId="77777777" w:rsidTr="00083998">
        <w:tc>
          <w:tcPr>
            <w:tcW w:w="1227" w:type="dxa"/>
          </w:tcPr>
          <w:p w14:paraId="3E3A6CE1" w14:textId="58867D0F" w:rsidR="00FF2BB6" w:rsidRDefault="00FF2BB6" w:rsidP="00FF2BB6">
            <w:r>
              <w:t>Péntek</w:t>
            </w:r>
          </w:p>
        </w:tc>
        <w:tc>
          <w:tcPr>
            <w:tcW w:w="4727" w:type="dxa"/>
            <w:gridSpan w:val="2"/>
          </w:tcPr>
          <w:p w14:paraId="626FCAAC" w14:textId="501722B1" w:rsidR="00FF2BB6" w:rsidRDefault="00FF2BB6" w:rsidP="00FF2BB6">
            <w:r>
              <w:rPr>
                <w:rFonts w:cs="Arial"/>
              </w:rPr>
              <w:t>8.00 Nincs szándék (Visnyei László atya)</w:t>
            </w:r>
          </w:p>
        </w:tc>
      </w:tr>
      <w:tr w:rsidR="00FF2BB6" w14:paraId="1AF306AB" w14:textId="77777777" w:rsidTr="00083998">
        <w:tc>
          <w:tcPr>
            <w:tcW w:w="1227" w:type="dxa"/>
          </w:tcPr>
          <w:p w14:paraId="6EF77F8C" w14:textId="7EF02814" w:rsidR="00FF2BB6" w:rsidRDefault="00FF2BB6" w:rsidP="00FF2BB6">
            <w:r>
              <w:t>Szombat</w:t>
            </w:r>
          </w:p>
        </w:tc>
        <w:tc>
          <w:tcPr>
            <w:tcW w:w="4727" w:type="dxa"/>
            <w:gridSpan w:val="2"/>
          </w:tcPr>
          <w:p w14:paraId="27E518BE" w14:textId="4ED65B1A" w:rsidR="00FF2BB6" w:rsidRDefault="00FF2BB6" w:rsidP="00FF2BB6">
            <w:r>
              <w:rPr>
                <w:rFonts w:cs="Arial"/>
              </w:rPr>
              <w:t xml:space="preserve">8.00 </w:t>
            </w:r>
            <w:r w:rsidR="00450860">
              <w:rPr>
                <w:rFonts w:cs="Arial"/>
              </w:rPr>
              <w:t>Nincs szándék</w:t>
            </w:r>
            <w:r>
              <w:rPr>
                <w:rFonts w:cs="Arial"/>
              </w:rPr>
              <w:t xml:space="preserve"> (</w:t>
            </w:r>
            <w:proofErr w:type="spellStart"/>
            <w:r w:rsidR="00502531">
              <w:rPr>
                <w:rFonts w:cs="Arial"/>
              </w:rPr>
              <w:t>Schrőder</w:t>
            </w:r>
            <w:proofErr w:type="spellEnd"/>
            <w:r w:rsidR="00502531">
              <w:rPr>
                <w:rFonts w:cs="Arial"/>
              </w:rPr>
              <w:t xml:space="preserve"> Gyula</w:t>
            </w:r>
            <w:r>
              <w:rPr>
                <w:rFonts w:cs="Arial"/>
              </w:rPr>
              <w:t xml:space="preserve"> atya)</w:t>
            </w:r>
          </w:p>
        </w:tc>
      </w:tr>
      <w:tr w:rsidR="00FF2BB6" w14:paraId="5752053C" w14:textId="77777777" w:rsidTr="00083998">
        <w:tc>
          <w:tcPr>
            <w:tcW w:w="1227" w:type="dxa"/>
            <w:tcBorders>
              <w:bottom w:val="single" w:sz="4" w:space="0" w:color="auto"/>
            </w:tcBorders>
          </w:tcPr>
          <w:p w14:paraId="4A52724D" w14:textId="4073A721" w:rsidR="00FF2BB6" w:rsidRDefault="00FF2BB6" w:rsidP="00FF2BB6">
            <w:r>
              <w:t>Vasárnap</w:t>
            </w:r>
          </w:p>
        </w:tc>
        <w:tc>
          <w:tcPr>
            <w:tcW w:w="4727" w:type="dxa"/>
            <w:gridSpan w:val="2"/>
            <w:tcBorders>
              <w:bottom w:val="single" w:sz="4" w:space="0" w:color="auto"/>
            </w:tcBorders>
          </w:tcPr>
          <w:p w14:paraId="25B2BF71" w14:textId="77777777" w:rsidR="00FF2BB6" w:rsidRDefault="00FF2BB6" w:rsidP="00FF2BB6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8.00 Nincs szándék (Somlai József atya)</w:t>
            </w:r>
          </w:p>
          <w:p w14:paraId="57F7C51E" w14:textId="55670F44" w:rsidR="00FF2BB6" w:rsidRDefault="00FF2BB6" w:rsidP="00FF2BB6">
            <w:r>
              <w:rPr>
                <w:rFonts w:cs="Arial"/>
              </w:rPr>
              <w:t>17.00 Családi szentmise (Ugrits Tamás atya)</w:t>
            </w:r>
          </w:p>
        </w:tc>
      </w:tr>
      <w:tr w:rsidR="001B0B66" w14:paraId="48765231" w14:textId="77777777" w:rsidTr="00083998">
        <w:tc>
          <w:tcPr>
            <w:tcW w:w="1227" w:type="dxa"/>
            <w:tcBorders>
              <w:left w:val="nil"/>
              <w:right w:val="nil"/>
            </w:tcBorders>
          </w:tcPr>
          <w:p w14:paraId="58A4CC2B" w14:textId="77777777" w:rsidR="001B0B66" w:rsidRDefault="001B0B66" w:rsidP="00FF2BB6"/>
        </w:tc>
        <w:tc>
          <w:tcPr>
            <w:tcW w:w="4727" w:type="dxa"/>
            <w:gridSpan w:val="2"/>
            <w:tcBorders>
              <w:left w:val="nil"/>
              <w:right w:val="nil"/>
            </w:tcBorders>
          </w:tcPr>
          <w:p w14:paraId="45397625" w14:textId="77777777" w:rsidR="001B0B66" w:rsidRDefault="001B0B66" w:rsidP="00FF2BB6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</w:p>
        </w:tc>
      </w:tr>
      <w:tr w:rsidR="008746B8" w14:paraId="692DFC78" w14:textId="77777777" w:rsidTr="00083998">
        <w:tc>
          <w:tcPr>
            <w:tcW w:w="5954" w:type="dxa"/>
            <w:gridSpan w:val="3"/>
            <w:shd w:val="clear" w:color="auto" w:fill="D9D9D9" w:themeFill="background1" w:themeFillShade="D9"/>
          </w:tcPr>
          <w:p w14:paraId="611E79A8" w14:textId="3C736F76" w:rsidR="008746B8" w:rsidRPr="00FF2BB6" w:rsidRDefault="008746B8" w:rsidP="006D4FDC">
            <w:pPr>
              <w:jc w:val="center"/>
              <w:rPr>
                <w:b/>
              </w:rPr>
            </w:pPr>
            <w:proofErr w:type="gramStart"/>
            <w:r w:rsidRPr="00153DBE">
              <w:rPr>
                <w:b/>
                <w:sz w:val="24"/>
              </w:rPr>
              <w:t xml:space="preserve">Bazilika </w:t>
            </w:r>
            <w:r w:rsidR="00562347">
              <w:rPr>
                <w:b/>
                <w:sz w:val="24"/>
              </w:rPr>
              <w:t>jövő</w:t>
            </w:r>
            <w:proofErr w:type="gramEnd"/>
            <w:r w:rsidR="00562347">
              <w:rPr>
                <w:b/>
                <w:sz w:val="24"/>
              </w:rPr>
              <w:t xml:space="preserve"> </w:t>
            </w:r>
            <w:r w:rsidRPr="00153DBE">
              <w:rPr>
                <w:b/>
                <w:sz w:val="24"/>
              </w:rPr>
              <w:t>heti miserendje</w:t>
            </w:r>
          </w:p>
        </w:tc>
      </w:tr>
      <w:tr w:rsidR="008746B8" w14:paraId="7808E093" w14:textId="77777777" w:rsidTr="00083998">
        <w:tc>
          <w:tcPr>
            <w:tcW w:w="1227" w:type="dxa"/>
          </w:tcPr>
          <w:p w14:paraId="243B6AA7" w14:textId="77777777" w:rsidR="008746B8" w:rsidRDefault="008746B8" w:rsidP="008746B8">
            <w:r>
              <w:t>Hétfő</w:t>
            </w:r>
          </w:p>
        </w:tc>
        <w:tc>
          <w:tcPr>
            <w:tcW w:w="4727" w:type="dxa"/>
            <w:gridSpan w:val="2"/>
          </w:tcPr>
          <w:p w14:paraId="16774118" w14:textId="69C7F58A" w:rsidR="008746B8" w:rsidRDefault="008746B8" w:rsidP="008746B8">
            <w:r>
              <w:rPr>
                <w:rFonts w:cs="Arial"/>
              </w:rPr>
              <w:t>18.00 Nincs szándék (Püspök atya)</w:t>
            </w:r>
          </w:p>
        </w:tc>
      </w:tr>
      <w:tr w:rsidR="008746B8" w14:paraId="3579B221" w14:textId="77777777" w:rsidTr="00083998">
        <w:tc>
          <w:tcPr>
            <w:tcW w:w="1227" w:type="dxa"/>
          </w:tcPr>
          <w:p w14:paraId="079C63B6" w14:textId="77777777" w:rsidR="008746B8" w:rsidRDefault="008746B8" w:rsidP="008746B8">
            <w:r>
              <w:t>Kedd</w:t>
            </w:r>
          </w:p>
        </w:tc>
        <w:tc>
          <w:tcPr>
            <w:tcW w:w="4727" w:type="dxa"/>
            <w:gridSpan w:val="2"/>
          </w:tcPr>
          <w:p w14:paraId="15A9FDC9" w14:textId="23F7F325" w:rsidR="008746B8" w:rsidRDefault="008746B8" w:rsidP="00134347">
            <w:r>
              <w:rPr>
                <w:rFonts w:cs="Arial"/>
              </w:rPr>
              <w:t xml:space="preserve">18.00 </w:t>
            </w:r>
            <w:r w:rsidR="00134347">
              <w:rPr>
                <w:rFonts w:cs="Arial"/>
              </w:rPr>
              <w:t>Nincs szándék</w:t>
            </w:r>
            <w:r>
              <w:rPr>
                <w:rFonts w:cs="Arial"/>
              </w:rPr>
              <w:t xml:space="preserve"> (</w:t>
            </w:r>
            <w:r w:rsidR="006F0435">
              <w:rPr>
                <w:rFonts w:cs="Arial"/>
              </w:rPr>
              <w:t xml:space="preserve">Visnyei László </w:t>
            </w:r>
            <w:r>
              <w:rPr>
                <w:rFonts w:cs="Arial"/>
              </w:rPr>
              <w:t>atya)</w:t>
            </w:r>
          </w:p>
        </w:tc>
      </w:tr>
      <w:tr w:rsidR="008746B8" w14:paraId="5D72F3BC" w14:textId="77777777" w:rsidTr="00083998">
        <w:tc>
          <w:tcPr>
            <w:tcW w:w="1227" w:type="dxa"/>
          </w:tcPr>
          <w:p w14:paraId="18B378FA" w14:textId="77777777" w:rsidR="008746B8" w:rsidRDefault="008746B8" w:rsidP="008746B8">
            <w:r>
              <w:t>Szerda</w:t>
            </w:r>
          </w:p>
        </w:tc>
        <w:tc>
          <w:tcPr>
            <w:tcW w:w="4727" w:type="dxa"/>
            <w:gridSpan w:val="2"/>
          </w:tcPr>
          <w:p w14:paraId="3834D242" w14:textId="3F4757F9" w:rsidR="008746B8" w:rsidRDefault="008746B8" w:rsidP="00134347">
            <w:r>
              <w:rPr>
                <w:rFonts w:cs="Arial"/>
              </w:rPr>
              <w:t xml:space="preserve">18.00 </w:t>
            </w:r>
            <w:r w:rsidR="00134347">
              <w:rPr>
                <w:rFonts w:cs="Arial"/>
              </w:rPr>
              <w:t xml:space="preserve">Rózsafüzér </w:t>
            </w:r>
            <w:proofErr w:type="gramStart"/>
            <w:r w:rsidR="00134347">
              <w:rPr>
                <w:rFonts w:cs="Arial"/>
              </w:rPr>
              <w:t>társulat élő</w:t>
            </w:r>
            <w:proofErr w:type="gramEnd"/>
            <w:r w:rsidR="00134347">
              <w:rPr>
                <w:rFonts w:cs="Arial"/>
              </w:rPr>
              <w:t xml:space="preserve"> és elhunyt tagjaiért</w:t>
            </w:r>
            <w:r>
              <w:rPr>
                <w:rFonts w:cs="Arial"/>
              </w:rPr>
              <w:t xml:space="preserve"> (Visnyei László atya)</w:t>
            </w:r>
          </w:p>
        </w:tc>
      </w:tr>
      <w:tr w:rsidR="008746B8" w14:paraId="50E6B457" w14:textId="77777777" w:rsidTr="00083998">
        <w:tc>
          <w:tcPr>
            <w:tcW w:w="1227" w:type="dxa"/>
          </w:tcPr>
          <w:p w14:paraId="1DFD5142" w14:textId="77777777" w:rsidR="008746B8" w:rsidRDefault="008746B8" w:rsidP="008746B8">
            <w:r>
              <w:t>Csütörtök</w:t>
            </w:r>
          </w:p>
        </w:tc>
        <w:tc>
          <w:tcPr>
            <w:tcW w:w="4727" w:type="dxa"/>
            <w:gridSpan w:val="2"/>
          </w:tcPr>
          <w:p w14:paraId="1A232247" w14:textId="28010187" w:rsidR="008746B8" w:rsidRDefault="001B0B66" w:rsidP="008746B8">
            <w:r>
              <w:rPr>
                <w:rFonts w:cs="Arial"/>
              </w:rPr>
              <w:t xml:space="preserve">Nincs (Almássy-telepen van </w:t>
            </w:r>
            <w:proofErr w:type="spellStart"/>
            <w:r>
              <w:rPr>
                <w:rFonts w:cs="Arial"/>
              </w:rPr>
              <w:t>elsőcsütörtöki</w:t>
            </w:r>
            <w:proofErr w:type="spellEnd"/>
            <w:r>
              <w:rPr>
                <w:rFonts w:cs="Arial"/>
              </w:rPr>
              <w:t xml:space="preserve"> szentmise 18 órától) </w:t>
            </w:r>
          </w:p>
        </w:tc>
      </w:tr>
      <w:tr w:rsidR="008746B8" w14:paraId="04447244" w14:textId="77777777" w:rsidTr="00083998">
        <w:tc>
          <w:tcPr>
            <w:tcW w:w="1227" w:type="dxa"/>
          </w:tcPr>
          <w:p w14:paraId="3DA15070" w14:textId="77777777" w:rsidR="008746B8" w:rsidRDefault="008746B8" w:rsidP="008746B8">
            <w:r>
              <w:t>Péntek</w:t>
            </w:r>
          </w:p>
        </w:tc>
        <w:tc>
          <w:tcPr>
            <w:tcW w:w="4727" w:type="dxa"/>
            <w:gridSpan w:val="2"/>
          </w:tcPr>
          <w:p w14:paraId="7097A290" w14:textId="06D2527A" w:rsidR="008746B8" w:rsidRDefault="008746B8" w:rsidP="00134347">
            <w:r>
              <w:rPr>
                <w:rFonts w:cs="Arial"/>
              </w:rPr>
              <w:t xml:space="preserve">18.00 </w:t>
            </w:r>
            <w:r w:rsidR="00134347">
              <w:rPr>
                <w:rFonts w:cs="Arial"/>
              </w:rPr>
              <w:t>+Szülőkért és +Férjért</w:t>
            </w:r>
            <w:r>
              <w:rPr>
                <w:rFonts w:cs="Arial"/>
              </w:rPr>
              <w:t xml:space="preserve"> (Dózsa István atya)</w:t>
            </w:r>
          </w:p>
        </w:tc>
      </w:tr>
      <w:tr w:rsidR="008746B8" w14:paraId="3BD49835" w14:textId="77777777" w:rsidTr="00083998">
        <w:tc>
          <w:tcPr>
            <w:tcW w:w="1227" w:type="dxa"/>
          </w:tcPr>
          <w:p w14:paraId="50E0493C" w14:textId="77777777" w:rsidR="008746B8" w:rsidRDefault="008746B8" w:rsidP="008746B8">
            <w:r>
              <w:t>Szombat</w:t>
            </w:r>
          </w:p>
        </w:tc>
        <w:tc>
          <w:tcPr>
            <w:tcW w:w="4727" w:type="dxa"/>
            <w:gridSpan w:val="2"/>
          </w:tcPr>
          <w:p w14:paraId="476654EB" w14:textId="41E296BF" w:rsidR="008746B8" w:rsidRDefault="008746B8" w:rsidP="008746B8">
            <w:r>
              <w:rPr>
                <w:rFonts w:cs="Arial"/>
              </w:rPr>
              <w:t xml:space="preserve">18.00 </w:t>
            </w:r>
            <w:r w:rsidR="00450860">
              <w:rPr>
                <w:rFonts w:cs="Arial"/>
              </w:rPr>
              <w:t>Nincs szándék</w:t>
            </w:r>
            <w:r>
              <w:rPr>
                <w:rFonts w:cs="Arial"/>
              </w:rPr>
              <w:t xml:space="preserve"> (Visnyei László atya)</w:t>
            </w:r>
          </w:p>
        </w:tc>
      </w:tr>
      <w:tr w:rsidR="008746B8" w14:paraId="5BCC808B" w14:textId="77777777" w:rsidTr="00083998">
        <w:tc>
          <w:tcPr>
            <w:tcW w:w="1227" w:type="dxa"/>
            <w:tcBorders>
              <w:bottom w:val="single" w:sz="4" w:space="0" w:color="auto"/>
            </w:tcBorders>
          </w:tcPr>
          <w:p w14:paraId="65E0051D" w14:textId="77777777" w:rsidR="008746B8" w:rsidRDefault="008746B8" w:rsidP="008746B8">
            <w:r>
              <w:t>Vasárnap</w:t>
            </w:r>
          </w:p>
        </w:tc>
        <w:tc>
          <w:tcPr>
            <w:tcW w:w="4727" w:type="dxa"/>
            <w:gridSpan w:val="2"/>
            <w:tcBorders>
              <w:bottom w:val="single" w:sz="4" w:space="0" w:color="auto"/>
            </w:tcBorders>
          </w:tcPr>
          <w:p w14:paraId="0F72FE1A" w14:textId="77777777" w:rsidR="00DA6B17" w:rsidRDefault="00DA6B17" w:rsidP="00DA6B17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7.30 Nincs szándék (</w:t>
            </w:r>
            <w:proofErr w:type="spellStart"/>
            <w:r>
              <w:rPr>
                <w:rFonts w:cs="Arial"/>
              </w:rPr>
              <w:t>Suló</w:t>
            </w:r>
            <w:proofErr w:type="spellEnd"/>
            <w:r>
              <w:rPr>
                <w:rFonts w:cs="Arial"/>
              </w:rPr>
              <w:t xml:space="preserve"> Lajos atya)</w:t>
            </w:r>
          </w:p>
          <w:p w14:paraId="498AF2DA" w14:textId="77777777" w:rsidR="00DA6B17" w:rsidRDefault="00DA6B17" w:rsidP="00DA6B17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9.00 Nincs szándék (Visnyei László atya)</w:t>
            </w:r>
          </w:p>
          <w:p w14:paraId="72937301" w14:textId="5D190344" w:rsidR="00DA6B17" w:rsidRDefault="00DA6B17" w:rsidP="00DA6B17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10.30 </w:t>
            </w:r>
            <w:r w:rsidR="00134347">
              <w:rPr>
                <w:rFonts w:cs="Arial"/>
              </w:rPr>
              <w:t>Nincs szándék</w:t>
            </w:r>
            <w:r>
              <w:rPr>
                <w:rFonts w:cs="Arial"/>
              </w:rPr>
              <w:t xml:space="preserve"> (</w:t>
            </w:r>
            <w:r w:rsidR="00645587">
              <w:rPr>
                <w:rFonts w:cs="Arial"/>
              </w:rPr>
              <w:t>Visnyei László</w:t>
            </w:r>
            <w:r>
              <w:rPr>
                <w:rFonts w:cs="Arial"/>
              </w:rPr>
              <w:t xml:space="preserve"> atya)</w:t>
            </w:r>
          </w:p>
          <w:p w14:paraId="1D54DDC5" w14:textId="33D8A014" w:rsidR="008746B8" w:rsidRDefault="00DA6B17" w:rsidP="00DA6B17">
            <w:r>
              <w:rPr>
                <w:rFonts w:cs="Arial"/>
              </w:rPr>
              <w:t>18.00 Nincs szándék (Dózsa István atya)</w:t>
            </w:r>
          </w:p>
        </w:tc>
      </w:tr>
      <w:tr w:rsidR="001B0B66" w14:paraId="0243E1BA" w14:textId="77777777" w:rsidTr="00083998">
        <w:tc>
          <w:tcPr>
            <w:tcW w:w="1227" w:type="dxa"/>
            <w:tcBorders>
              <w:left w:val="nil"/>
              <w:right w:val="nil"/>
            </w:tcBorders>
          </w:tcPr>
          <w:p w14:paraId="4DE03035" w14:textId="77777777" w:rsidR="001B0B66" w:rsidRDefault="001B0B66" w:rsidP="008746B8"/>
        </w:tc>
        <w:tc>
          <w:tcPr>
            <w:tcW w:w="4727" w:type="dxa"/>
            <w:gridSpan w:val="2"/>
            <w:tcBorders>
              <w:left w:val="nil"/>
              <w:right w:val="nil"/>
            </w:tcBorders>
          </w:tcPr>
          <w:p w14:paraId="2CA648CE" w14:textId="77777777" w:rsidR="001B0B66" w:rsidRDefault="001B0B66" w:rsidP="00DA6B17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</w:p>
        </w:tc>
      </w:tr>
      <w:tr w:rsidR="00DA6B17" w14:paraId="7B65319B" w14:textId="77777777" w:rsidTr="00083998">
        <w:tc>
          <w:tcPr>
            <w:tcW w:w="5954" w:type="dxa"/>
            <w:gridSpan w:val="3"/>
            <w:shd w:val="clear" w:color="auto" w:fill="D9D9D9" w:themeFill="background1" w:themeFillShade="D9"/>
          </w:tcPr>
          <w:p w14:paraId="53F50F9F" w14:textId="1B0EBD84" w:rsidR="00DA6B17" w:rsidRPr="00FF2BB6" w:rsidRDefault="00DA6B17" w:rsidP="006D4FDC">
            <w:pPr>
              <w:jc w:val="center"/>
              <w:rPr>
                <w:b/>
              </w:rPr>
            </w:pPr>
            <w:r w:rsidRPr="00153DBE">
              <w:rPr>
                <w:b/>
                <w:sz w:val="24"/>
              </w:rPr>
              <w:t xml:space="preserve">Hosszú temetői </w:t>
            </w:r>
            <w:proofErr w:type="gramStart"/>
            <w:r w:rsidRPr="00153DBE">
              <w:rPr>
                <w:b/>
                <w:sz w:val="24"/>
              </w:rPr>
              <w:t xml:space="preserve">kápolna </w:t>
            </w:r>
            <w:r w:rsidR="00562347">
              <w:rPr>
                <w:b/>
                <w:sz w:val="24"/>
              </w:rPr>
              <w:t>jövő</w:t>
            </w:r>
            <w:proofErr w:type="gramEnd"/>
            <w:r w:rsidR="00562347">
              <w:rPr>
                <w:b/>
                <w:sz w:val="24"/>
              </w:rPr>
              <w:t xml:space="preserve"> </w:t>
            </w:r>
            <w:r w:rsidRPr="00153DBE">
              <w:rPr>
                <w:b/>
                <w:sz w:val="24"/>
              </w:rPr>
              <w:t>heti miserendje</w:t>
            </w:r>
          </w:p>
        </w:tc>
      </w:tr>
      <w:tr w:rsidR="00DA6B17" w14:paraId="18A9A5E0" w14:textId="77777777" w:rsidTr="00083998">
        <w:tc>
          <w:tcPr>
            <w:tcW w:w="1227" w:type="dxa"/>
            <w:tcBorders>
              <w:bottom w:val="single" w:sz="4" w:space="0" w:color="auto"/>
            </w:tcBorders>
          </w:tcPr>
          <w:p w14:paraId="692453FC" w14:textId="77777777" w:rsidR="00DA6B17" w:rsidRDefault="00DA6B17" w:rsidP="006D4FDC">
            <w:r>
              <w:t>Vasárnap</w:t>
            </w:r>
          </w:p>
        </w:tc>
        <w:tc>
          <w:tcPr>
            <w:tcW w:w="4727" w:type="dxa"/>
            <w:gridSpan w:val="2"/>
            <w:tcBorders>
              <w:bottom w:val="single" w:sz="4" w:space="0" w:color="auto"/>
            </w:tcBorders>
          </w:tcPr>
          <w:p w14:paraId="4C98B020" w14:textId="5F337E15" w:rsidR="00DA6B17" w:rsidRPr="00DA6B17" w:rsidRDefault="00DA6B17" w:rsidP="00DA6B17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7.30 Nincs szándék (Horváth Imre atya)</w:t>
            </w:r>
          </w:p>
        </w:tc>
      </w:tr>
      <w:tr w:rsidR="001B0B66" w14:paraId="60C7579B" w14:textId="77777777" w:rsidTr="00083998">
        <w:tc>
          <w:tcPr>
            <w:tcW w:w="1227" w:type="dxa"/>
            <w:tcBorders>
              <w:left w:val="nil"/>
              <w:right w:val="nil"/>
            </w:tcBorders>
          </w:tcPr>
          <w:p w14:paraId="7C5D5E93" w14:textId="77777777" w:rsidR="001B0B66" w:rsidRDefault="001B0B66" w:rsidP="006D4FDC"/>
        </w:tc>
        <w:tc>
          <w:tcPr>
            <w:tcW w:w="4727" w:type="dxa"/>
            <w:gridSpan w:val="2"/>
            <w:tcBorders>
              <w:left w:val="nil"/>
              <w:right w:val="nil"/>
            </w:tcBorders>
          </w:tcPr>
          <w:p w14:paraId="25023566" w14:textId="77777777" w:rsidR="001B0B66" w:rsidRDefault="001B0B66" w:rsidP="00DA6B17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</w:p>
        </w:tc>
      </w:tr>
      <w:tr w:rsidR="00D23880" w14:paraId="39BD4E9C" w14:textId="77777777" w:rsidTr="00083998">
        <w:tc>
          <w:tcPr>
            <w:tcW w:w="5954" w:type="dxa"/>
            <w:gridSpan w:val="3"/>
            <w:shd w:val="clear" w:color="auto" w:fill="D9D9D9" w:themeFill="background1" w:themeFillShade="D9"/>
          </w:tcPr>
          <w:p w14:paraId="08582CDA" w14:textId="51662A7A" w:rsidR="00D23880" w:rsidRPr="00FF2BB6" w:rsidRDefault="00D23880" w:rsidP="00C22E4F">
            <w:pPr>
              <w:jc w:val="center"/>
              <w:rPr>
                <w:b/>
              </w:rPr>
            </w:pPr>
            <w:r>
              <w:rPr>
                <w:b/>
                <w:sz w:val="24"/>
              </w:rPr>
              <w:t xml:space="preserve">Szemináriumi </w:t>
            </w:r>
            <w:proofErr w:type="gramStart"/>
            <w:r>
              <w:rPr>
                <w:b/>
                <w:sz w:val="24"/>
              </w:rPr>
              <w:t>templom</w:t>
            </w:r>
            <w:r w:rsidRPr="00153DBE">
              <w:rPr>
                <w:b/>
                <w:sz w:val="24"/>
              </w:rPr>
              <w:t xml:space="preserve"> </w:t>
            </w:r>
            <w:r w:rsidR="00562347">
              <w:rPr>
                <w:b/>
                <w:sz w:val="24"/>
              </w:rPr>
              <w:t>jövő</w:t>
            </w:r>
            <w:proofErr w:type="gramEnd"/>
            <w:r w:rsidR="00562347">
              <w:rPr>
                <w:b/>
                <w:sz w:val="24"/>
              </w:rPr>
              <w:t xml:space="preserve"> </w:t>
            </w:r>
            <w:r w:rsidRPr="00153DBE">
              <w:rPr>
                <w:b/>
                <w:sz w:val="24"/>
              </w:rPr>
              <w:t>heti miserendje</w:t>
            </w:r>
          </w:p>
        </w:tc>
      </w:tr>
      <w:tr w:rsidR="00D23880" w14:paraId="1E7BF051" w14:textId="77777777" w:rsidTr="00083998">
        <w:tc>
          <w:tcPr>
            <w:tcW w:w="1236" w:type="dxa"/>
            <w:gridSpan w:val="2"/>
          </w:tcPr>
          <w:p w14:paraId="2E7D7EFB" w14:textId="6A0AD825" w:rsidR="00D23880" w:rsidRDefault="00D23880" w:rsidP="00C22E4F">
            <w:r>
              <w:t>Hétköznap</w:t>
            </w:r>
          </w:p>
        </w:tc>
        <w:tc>
          <w:tcPr>
            <w:tcW w:w="4718" w:type="dxa"/>
          </w:tcPr>
          <w:p w14:paraId="1F7D2187" w14:textId="05D10F4F" w:rsidR="00D23880" w:rsidRPr="00DA6B17" w:rsidRDefault="00D23880" w:rsidP="006F0435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7.00</w:t>
            </w:r>
            <w:r w:rsidR="006F0435">
              <w:rPr>
                <w:rFonts w:cs="Arial"/>
              </w:rPr>
              <w:t xml:space="preserve"> és </w:t>
            </w:r>
            <w:r>
              <w:rPr>
                <w:rFonts w:cs="Arial"/>
              </w:rPr>
              <w:t>9.00</w:t>
            </w:r>
          </w:p>
        </w:tc>
      </w:tr>
      <w:tr w:rsidR="00D23880" w14:paraId="6213489D" w14:textId="77777777" w:rsidTr="00083998">
        <w:tc>
          <w:tcPr>
            <w:tcW w:w="1236" w:type="dxa"/>
            <w:gridSpan w:val="2"/>
          </w:tcPr>
          <w:p w14:paraId="3E05AE0F" w14:textId="711E3652" w:rsidR="00D23880" w:rsidRDefault="00D23880" w:rsidP="00C22E4F">
            <w:r>
              <w:t>Szombat</w:t>
            </w:r>
          </w:p>
        </w:tc>
        <w:tc>
          <w:tcPr>
            <w:tcW w:w="4718" w:type="dxa"/>
          </w:tcPr>
          <w:p w14:paraId="7AF347B8" w14:textId="34D76B25" w:rsidR="00D23880" w:rsidRDefault="00D23880" w:rsidP="006F0435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7.00</w:t>
            </w:r>
            <w:r w:rsidR="006F0435">
              <w:rPr>
                <w:rFonts w:cs="Arial"/>
              </w:rPr>
              <w:t xml:space="preserve">; </w:t>
            </w:r>
            <w:r>
              <w:rPr>
                <w:rFonts w:cs="Arial"/>
              </w:rPr>
              <w:t>9.00</w:t>
            </w:r>
            <w:r w:rsidR="006F0435">
              <w:rPr>
                <w:rFonts w:cs="Arial"/>
              </w:rPr>
              <w:t xml:space="preserve"> és </w:t>
            </w:r>
            <w:r>
              <w:rPr>
                <w:rFonts w:cs="Arial"/>
              </w:rPr>
              <w:t>18.00</w:t>
            </w:r>
          </w:p>
        </w:tc>
      </w:tr>
      <w:tr w:rsidR="00D23880" w14:paraId="4D29E7E3" w14:textId="77777777" w:rsidTr="00083998">
        <w:tc>
          <w:tcPr>
            <w:tcW w:w="1236" w:type="dxa"/>
            <w:gridSpan w:val="2"/>
          </w:tcPr>
          <w:p w14:paraId="3C8CE3CA" w14:textId="7D6C13E5" w:rsidR="00D23880" w:rsidRDefault="00D23880" w:rsidP="00C22E4F">
            <w:r>
              <w:t>Vasárnap</w:t>
            </w:r>
          </w:p>
        </w:tc>
        <w:tc>
          <w:tcPr>
            <w:tcW w:w="4718" w:type="dxa"/>
          </w:tcPr>
          <w:p w14:paraId="040BA0F1" w14:textId="53F73D27" w:rsidR="00D23880" w:rsidRDefault="00D23880" w:rsidP="006F0435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7.00</w:t>
            </w:r>
            <w:r w:rsidR="006F0435">
              <w:rPr>
                <w:rFonts w:cs="Arial"/>
              </w:rPr>
              <w:t xml:space="preserve"> és </w:t>
            </w:r>
            <w:r>
              <w:rPr>
                <w:rFonts w:cs="Arial"/>
              </w:rPr>
              <w:t>9.00</w:t>
            </w:r>
          </w:p>
        </w:tc>
      </w:tr>
    </w:tbl>
    <w:p w14:paraId="4DEAE10D" w14:textId="77777777" w:rsidR="00D23880" w:rsidRDefault="00D23880" w:rsidP="00FF2BB6">
      <w:pPr>
        <w:rPr>
          <w:rFonts w:cs="Arial"/>
          <w:i/>
        </w:rPr>
      </w:pPr>
    </w:p>
    <w:p w14:paraId="6FB5805E" w14:textId="6B5BC225" w:rsidR="008746B8" w:rsidRPr="00DA6B17" w:rsidRDefault="00DA6B17" w:rsidP="00FF2BB6">
      <w:pPr>
        <w:rPr>
          <w:i/>
        </w:rPr>
      </w:pPr>
      <w:r w:rsidRPr="00DA6B17">
        <w:rPr>
          <w:rFonts w:cs="Arial"/>
          <w:i/>
        </w:rPr>
        <w:t>„Nincs szándék” jelzésű szentmiséknél még szabadon kérhető imaszándék</w:t>
      </w:r>
      <w:r w:rsidR="00153DBE">
        <w:rPr>
          <w:rFonts w:cs="Arial"/>
          <w:i/>
        </w:rPr>
        <w:t>.</w:t>
      </w:r>
    </w:p>
    <w:p w14:paraId="5153DDC6" w14:textId="4FBBC7D1" w:rsidR="00023F2D" w:rsidRPr="006213E4" w:rsidRDefault="00023F2D" w:rsidP="007546A3">
      <w:pPr>
        <w:rPr>
          <w:b/>
        </w:rPr>
      </w:pPr>
    </w:p>
    <w:p w14:paraId="54CA4CB3" w14:textId="77777777" w:rsidR="0010103A" w:rsidRPr="004B4D73" w:rsidRDefault="0010103A" w:rsidP="001B05D0">
      <w:pPr>
        <w:rPr>
          <w:sz w:val="6"/>
        </w:rPr>
      </w:pPr>
    </w:p>
    <w:p w14:paraId="54CA4CB4" w14:textId="4BF5421E" w:rsidR="00371C73" w:rsidRPr="0006731C" w:rsidRDefault="004C1006" w:rsidP="00371C73">
      <w:pPr>
        <w:pStyle w:val="Cmsor2"/>
        <w:numPr>
          <w:ilvl w:val="0"/>
          <w:numId w:val="0"/>
        </w:numPr>
      </w:pPr>
      <w:r>
        <w:br w:type="column"/>
      </w:r>
      <w:r w:rsidR="00371C73" w:rsidRPr="0006731C">
        <w:lastRenderedPageBreak/>
        <w:t>Hirdetések</w:t>
      </w:r>
    </w:p>
    <w:p w14:paraId="57FD0E8D" w14:textId="3BFDC03A" w:rsidR="006F0435" w:rsidRPr="001B0B66" w:rsidRDefault="00562347" w:rsidP="0002322E">
      <w:pPr>
        <w:pStyle w:val="Norml-hirdetes"/>
        <w:numPr>
          <w:ilvl w:val="0"/>
          <w:numId w:val="2"/>
        </w:numPr>
        <w:rPr>
          <w:rFonts w:cs="Arial"/>
        </w:rPr>
      </w:pPr>
      <w:r>
        <w:t>A héten elkezdődnek a hittanórák</w:t>
      </w:r>
      <w:r w:rsidR="00083998">
        <w:t xml:space="preserve"> az iskolákban, k</w:t>
      </w:r>
      <w:r w:rsidR="006F0435">
        <w:t>öszön</w:t>
      </w:r>
      <w:r w:rsidR="006F0435">
        <w:softHyphen/>
        <w:t xml:space="preserve">jük a szülőknek, hogy </w:t>
      </w:r>
      <w:r>
        <w:t xml:space="preserve">támogatták </w:t>
      </w:r>
      <w:r w:rsidR="006F0435">
        <w:t>gyerme</w:t>
      </w:r>
      <w:r>
        <w:t>keik</w:t>
      </w:r>
      <w:r w:rsidR="006F0435">
        <w:t xml:space="preserve"> katolikus hitok</w:t>
      </w:r>
      <w:r w:rsidR="006F0435">
        <w:softHyphen/>
        <w:t>tatásra</w:t>
      </w:r>
      <w:r>
        <w:t xml:space="preserve"> való jelentkezését</w:t>
      </w:r>
      <w:r w:rsidR="006F0435" w:rsidRPr="00BF0B83">
        <w:t>.</w:t>
      </w:r>
    </w:p>
    <w:p w14:paraId="239F224B" w14:textId="31D54BB1" w:rsidR="00134347" w:rsidRDefault="00134347" w:rsidP="001B0B66">
      <w:pPr>
        <w:pStyle w:val="Norml-hirdetes"/>
        <w:numPr>
          <w:ilvl w:val="0"/>
          <w:numId w:val="2"/>
        </w:numPr>
        <w:rPr>
          <w:rFonts w:cs="Arial"/>
        </w:rPr>
      </w:pPr>
      <w:r>
        <w:rPr>
          <w:rFonts w:cs="Arial"/>
        </w:rPr>
        <w:t>Szerdán a bazilikai esti szentmisét követően a rózsafüzér-társulat részére titokcsere lesz.</w:t>
      </w:r>
    </w:p>
    <w:p w14:paraId="657FD9CB" w14:textId="15C819AD" w:rsidR="001B0B66" w:rsidRDefault="001B0B66" w:rsidP="001B0B66">
      <w:pPr>
        <w:pStyle w:val="Norml-hirdete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Csütörtökön </w:t>
      </w:r>
      <w:r w:rsidRPr="001B0B66">
        <w:rPr>
          <w:rFonts w:cs="Arial"/>
        </w:rPr>
        <w:t xml:space="preserve">18 órakor az Almássy-telepi templomban lesz a város egyházközségeinek közös </w:t>
      </w:r>
      <w:proofErr w:type="spellStart"/>
      <w:r w:rsidRPr="001B0B66">
        <w:rPr>
          <w:rFonts w:cs="Arial"/>
        </w:rPr>
        <w:t>elsőcsütörtöki</w:t>
      </w:r>
      <w:proofErr w:type="spellEnd"/>
      <w:r w:rsidRPr="001B0B66">
        <w:rPr>
          <w:rFonts w:cs="Arial"/>
        </w:rPr>
        <w:t xml:space="preserve"> eucharisztia ünnepe. </w:t>
      </w:r>
      <w:r w:rsidR="00083998">
        <w:rPr>
          <w:rFonts w:cs="Arial"/>
        </w:rPr>
        <w:t>M</w:t>
      </w:r>
      <w:r w:rsidRPr="001B0B66">
        <w:rPr>
          <w:rFonts w:cs="Arial"/>
        </w:rPr>
        <w:t xml:space="preserve">egyés püspök </w:t>
      </w:r>
      <w:r w:rsidR="00083998">
        <w:rPr>
          <w:rFonts w:cs="Arial"/>
        </w:rPr>
        <w:t xml:space="preserve">atya </w:t>
      </w:r>
      <w:r w:rsidRPr="001B0B66">
        <w:rPr>
          <w:rFonts w:cs="Arial"/>
        </w:rPr>
        <w:t>tart szentmisét a város papságával, amelyet a hívekkel végzett közös engesztelő szentségimádás követ.</w:t>
      </w:r>
      <w:r>
        <w:rPr>
          <w:rFonts w:cs="Arial"/>
        </w:rPr>
        <w:t xml:space="preserve"> Kérjük a kedves híveket</w:t>
      </w:r>
      <w:r w:rsidR="00083998">
        <w:rPr>
          <w:rFonts w:cs="Arial"/>
        </w:rPr>
        <w:t>,</w:t>
      </w:r>
      <w:r>
        <w:rPr>
          <w:rFonts w:cs="Arial"/>
        </w:rPr>
        <w:t xml:space="preserve"> jöjjenek el a közös szentmisére és szentségimádásra.</w:t>
      </w:r>
    </w:p>
    <w:p w14:paraId="1335C08F" w14:textId="675C7623" w:rsidR="001B0B66" w:rsidRPr="001B0B66" w:rsidRDefault="001B0B66" w:rsidP="00E83E7B">
      <w:pPr>
        <w:pStyle w:val="Norml-hirdetes"/>
        <w:numPr>
          <w:ilvl w:val="0"/>
          <w:numId w:val="2"/>
        </w:numPr>
        <w:rPr>
          <w:rFonts w:cs="Arial"/>
        </w:rPr>
      </w:pPr>
      <w:r w:rsidRPr="001B0B66">
        <w:rPr>
          <w:rFonts w:cs="Arial"/>
        </w:rPr>
        <w:t>Pénteken, szeptember</w:t>
      </w:r>
      <w:r w:rsidR="00083998">
        <w:rPr>
          <w:rFonts w:cs="Arial"/>
        </w:rPr>
        <w:t xml:space="preserve"> 8-án, </w:t>
      </w:r>
      <w:proofErr w:type="spellStart"/>
      <w:r w:rsidR="00083998">
        <w:rPr>
          <w:rFonts w:cs="Arial"/>
        </w:rPr>
        <w:t>Kisboldogasszony</w:t>
      </w:r>
      <w:proofErr w:type="spellEnd"/>
      <w:r w:rsidR="00083998">
        <w:rPr>
          <w:rFonts w:cs="Arial"/>
        </w:rPr>
        <w:t xml:space="preserve"> ünnepén a</w:t>
      </w:r>
      <w:r w:rsidRPr="001B0B66">
        <w:rPr>
          <w:rFonts w:cs="Arial"/>
        </w:rPr>
        <w:t xml:space="preserve"> reggel</w:t>
      </w:r>
      <w:r w:rsidR="00083998">
        <w:rPr>
          <w:rFonts w:cs="Arial"/>
        </w:rPr>
        <w:t xml:space="preserve"> 7 órai szentmisétől másnap </w:t>
      </w:r>
      <w:r w:rsidRPr="001B0B66">
        <w:rPr>
          <w:rFonts w:cs="Arial"/>
        </w:rPr>
        <w:t>reggel</w:t>
      </w:r>
      <w:r w:rsidR="00083998">
        <w:rPr>
          <w:rFonts w:cs="Arial"/>
        </w:rPr>
        <w:t xml:space="preserve"> </w:t>
      </w:r>
      <w:r w:rsidRPr="001B0B66">
        <w:rPr>
          <w:rFonts w:cs="Arial"/>
        </w:rPr>
        <w:t>7 órai szentmiséig folyamatos szentségimádás lesz a Vízivárosi Jézus Szíve Templomban.</w:t>
      </w:r>
      <w:r>
        <w:rPr>
          <w:rFonts w:cs="Arial"/>
        </w:rPr>
        <w:t xml:space="preserve"> </w:t>
      </w:r>
      <w:r w:rsidRPr="001B0B66">
        <w:rPr>
          <w:rFonts w:cs="Arial"/>
        </w:rPr>
        <w:t xml:space="preserve">Várjuk és buzdítjuk a kedves híveket, hogy kapcsolódjanak be az </w:t>
      </w:r>
      <w:r w:rsidR="00083998">
        <w:rPr>
          <w:rFonts w:cs="Arial"/>
        </w:rPr>
        <w:t>folyamatos szentségimádásba</w:t>
      </w:r>
      <w:r w:rsidRPr="001B0B66">
        <w:rPr>
          <w:rFonts w:cs="Arial"/>
        </w:rPr>
        <w:t>.</w:t>
      </w:r>
    </w:p>
    <w:p w14:paraId="41C2BFDB" w14:textId="17FAF4BB" w:rsidR="00B11993" w:rsidRPr="00083998" w:rsidRDefault="00502531" w:rsidP="00502531">
      <w:pPr>
        <w:pStyle w:val="Listaszerbekezds"/>
        <w:numPr>
          <w:ilvl w:val="0"/>
          <w:numId w:val="2"/>
        </w:numPr>
        <w:ind w:left="284" w:hanging="284"/>
        <w:rPr>
          <w:rFonts w:cs="Arial"/>
        </w:rPr>
      </w:pPr>
      <w:r>
        <w:rPr>
          <w:rFonts w:cs="Arial"/>
        </w:rPr>
        <w:t xml:space="preserve">Egyházmegyén kiemelt búcsújáró helyének, a </w:t>
      </w:r>
      <w:proofErr w:type="spellStart"/>
      <w:r>
        <w:rPr>
          <w:rFonts w:cs="Arial"/>
        </w:rPr>
        <w:t>bo</w:t>
      </w:r>
      <w:r w:rsidR="0058408D">
        <w:rPr>
          <w:rFonts w:cs="Arial"/>
        </w:rPr>
        <w:t>dajki</w:t>
      </w:r>
      <w:proofErr w:type="spellEnd"/>
      <w:r w:rsidR="0058408D">
        <w:rPr>
          <w:rFonts w:cs="Arial"/>
        </w:rPr>
        <w:t xml:space="preserve"> zarándokhelynek idei nagy</w:t>
      </w:r>
      <w:r>
        <w:rPr>
          <w:rFonts w:cs="Arial"/>
        </w:rPr>
        <w:t xml:space="preserve">búcsúja </w:t>
      </w:r>
      <w:r w:rsidR="00645587">
        <w:rPr>
          <w:rFonts w:cs="Arial"/>
        </w:rPr>
        <w:t xml:space="preserve">jövő hétvégén, </w:t>
      </w:r>
      <w:r>
        <w:rPr>
          <w:rFonts w:cs="Arial"/>
        </w:rPr>
        <w:t xml:space="preserve">szeptember 9-én és 10-én lesz. </w:t>
      </w:r>
      <w:r>
        <w:rPr>
          <w:rFonts w:cs="Arial"/>
        </w:rPr>
        <w:br/>
      </w:r>
      <w:proofErr w:type="gramStart"/>
      <w:r>
        <w:rPr>
          <w:rFonts w:cs="Arial"/>
        </w:rPr>
        <w:t>A részletes program:</w:t>
      </w:r>
      <w:r>
        <w:rPr>
          <w:rFonts w:cs="Arial"/>
        </w:rPr>
        <w:br/>
        <w:t>SZOMBAT</w:t>
      </w:r>
      <w:r>
        <w:rPr>
          <w:rFonts w:cs="Arial"/>
        </w:rPr>
        <w:br/>
        <w:t>17.00 Búcsúi megnyitó</w:t>
      </w:r>
      <w:r>
        <w:rPr>
          <w:rFonts w:cs="Arial"/>
        </w:rPr>
        <w:br/>
        <w:t>17.30 Keresztút a kálvárián</w:t>
      </w:r>
      <w:r>
        <w:rPr>
          <w:rFonts w:cs="Arial"/>
        </w:rPr>
        <w:br/>
        <w:t>19.00 Szentmise és körment</w:t>
      </w:r>
      <w:r>
        <w:rPr>
          <w:rFonts w:cs="Arial"/>
        </w:rPr>
        <w:br/>
        <w:t>21.00 Szentségimádás</w:t>
      </w:r>
      <w:r>
        <w:rPr>
          <w:rFonts w:cs="Arial"/>
        </w:rPr>
        <w:br/>
        <w:t>24.00 Szentmise és virrasztás</w:t>
      </w:r>
      <w:r>
        <w:rPr>
          <w:rFonts w:cs="Arial"/>
        </w:rPr>
        <w:br/>
        <w:t>VASÁRNAP</w:t>
      </w:r>
      <w:r>
        <w:rPr>
          <w:rFonts w:cs="Arial"/>
        </w:rPr>
        <w:br/>
        <w:t>06.00 Szentmise</w:t>
      </w:r>
      <w:r>
        <w:rPr>
          <w:rFonts w:cs="Arial"/>
        </w:rPr>
        <w:br/>
        <w:t>08.00 Szentmise</w:t>
      </w:r>
      <w:r>
        <w:rPr>
          <w:rFonts w:cs="Arial"/>
        </w:rPr>
        <w:br/>
        <w:t>10.30 Ünnepi szentmise melyet Spányi Antal megyéspüspök atya mutat be</w:t>
      </w:r>
      <w:r>
        <w:rPr>
          <w:rFonts w:cs="Arial"/>
        </w:rPr>
        <w:br/>
        <w:t>15.00 Keresztút</w:t>
      </w:r>
      <w:r>
        <w:rPr>
          <w:rFonts w:cs="Arial"/>
        </w:rPr>
        <w:br/>
        <w:t>17.00 Záró szentmise</w:t>
      </w:r>
      <w:r>
        <w:rPr>
          <w:rFonts w:cs="Arial"/>
        </w:rPr>
        <w:br/>
      </w:r>
      <w:r w:rsidRPr="00083998">
        <w:rPr>
          <w:rFonts w:cs="Arial"/>
        </w:rPr>
        <w:t>Külön figyelmébe ajánljuk a vasárnapi búcsúi szentmisét azoknak a családokna</w:t>
      </w:r>
      <w:r w:rsidR="00645587" w:rsidRPr="00083998">
        <w:rPr>
          <w:rFonts w:cs="Arial"/>
        </w:rPr>
        <w:t xml:space="preserve">k, akiknél az idei évben volt </w:t>
      </w:r>
      <w:r w:rsidRPr="00083998">
        <w:rPr>
          <w:rFonts w:cs="Arial"/>
        </w:rPr>
        <w:t>gyermekük elsőáldozó.</w:t>
      </w:r>
      <w:proofErr w:type="gramEnd"/>
      <w:r w:rsidRPr="00083998">
        <w:rPr>
          <w:rFonts w:cs="Arial"/>
        </w:rPr>
        <w:t xml:space="preserve"> Hagyományosan ezen a szentmisén adnak hálát az egyházmegye családjai az elsőáldozásban kapott kegyelmekért.</w:t>
      </w:r>
    </w:p>
    <w:p w14:paraId="65F5799B" w14:textId="5A4F4AF2" w:rsidR="00645587" w:rsidRDefault="00645587" w:rsidP="00645587">
      <w:pPr>
        <w:pStyle w:val="Listaszerbekezds"/>
        <w:ind w:left="284"/>
        <w:rPr>
          <w:rFonts w:cs="Arial"/>
        </w:rPr>
      </w:pPr>
      <w:r w:rsidRPr="00083998">
        <w:rPr>
          <w:rFonts w:cs="Arial"/>
        </w:rPr>
        <w:t xml:space="preserve">Plébániánk külön buszt is szervezett az elsőáldozók és családjaik részére. Indulás 9 órakor </w:t>
      </w:r>
      <w:r w:rsidR="00083998" w:rsidRPr="00083998">
        <w:rPr>
          <w:rFonts w:cs="Arial"/>
        </w:rPr>
        <w:t xml:space="preserve">a plázával szembeni </w:t>
      </w:r>
      <w:r w:rsidR="00134347" w:rsidRPr="00083998">
        <w:rPr>
          <w:rFonts w:cs="Arial"/>
        </w:rPr>
        <w:t>murvás</w:t>
      </w:r>
      <w:r w:rsidR="00083998" w:rsidRPr="00083998">
        <w:rPr>
          <w:rFonts w:cs="Arial"/>
        </w:rPr>
        <w:t xml:space="preserve"> parkolótól.</w:t>
      </w:r>
      <w:r w:rsidRPr="00083998">
        <w:rPr>
          <w:rFonts w:cs="Arial"/>
        </w:rPr>
        <w:t xml:space="preserve"> </w:t>
      </w:r>
      <w:r w:rsidR="00083998" w:rsidRPr="00083998">
        <w:rPr>
          <w:rFonts w:cs="Arial"/>
        </w:rPr>
        <w:t>É</w:t>
      </w:r>
      <w:r w:rsidRPr="00083998">
        <w:rPr>
          <w:rFonts w:cs="Arial"/>
        </w:rPr>
        <w:t xml:space="preserve">rkezés </w:t>
      </w:r>
      <w:r w:rsidR="00083998" w:rsidRPr="00083998">
        <w:rPr>
          <w:rFonts w:cs="Arial"/>
        </w:rPr>
        <w:t xml:space="preserve">ugyanide </w:t>
      </w:r>
      <w:r w:rsidRPr="00083998">
        <w:rPr>
          <w:rFonts w:cs="Arial"/>
        </w:rPr>
        <w:t>15 órára</w:t>
      </w:r>
      <w:r w:rsidR="00146CEB" w:rsidRPr="00083998">
        <w:rPr>
          <w:rFonts w:cs="Arial"/>
        </w:rPr>
        <w:t>. Jelent</w:t>
      </w:r>
      <w:r w:rsidR="00F4010F">
        <w:rPr>
          <w:rFonts w:cs="Arial"/>
        </w:rPr>
        <w:softHyphen/>
      </w:r>
      <w:r w:rsidR="00146CEB" w:rsidRPr="00083998">
        <w:rPr>
          <w:rFonts w:cs="Arial"/>
        </w:rPr>
        <w:t>ke</w:t>
      </w:r>
      <w:r w:rsidR="00F4010F">
        <w:rPr>
          <w:rFonts w:cs="Arial"/>
        </w:rPr>
        <w:softHyphen/>
      </w:r>
      <w:r w:rsidR="00146CEB" w:rsidRPr="00083998">
        <w:rPr>
          <w:rFonts w:cs="Arial"/>
        </w:rPr>
        <w:t>zni Harmati-Oravecz Andrea hitoktató</w:t>
      </w:r>
      <w:r w:rsidR="00083998">
        <w:rPr>
          <w:rFonts w:cs="Arial"/>
        </w:rPr>
        <w:softHyphen/>
      </w:r>
      <w:r w:rsidR="00146CEB" w:rsidRPr="00083998">
        <w:rPr>
          <w:rFonts w:cs="Arial"/>
        </w:rPr>
        <w:t xml:space="preserve">nál lehet </w:t>
      </w:r>
      <w:r w:rsidR="00083998">
        <w:rPr>
          <w:rFonts w:cs="Arial"/>
        </w:rPr>
        <w:t xml:space="preserve">a </w:t>
      </w:r>
      <w:r w:rsidR="00083998" w:rsidRPr="00083998">
        <w:rPr>
          <w:rFonts w:cs="Arial"/>
        </w:rPr>
        <w:t>30/826-63-07 vagy vecza82@gmail.com elérhetőségeken</w:t>
      </w:r>
      <w:r w:rsidR="00134347">
        <w:rPr>
          <w:rFonts w:cs="Arial"/>
          <w:b/>
        </w:rPr>
        <w:t>.</w:t>
      </w:r>
    </w:p>
    <w:p w14:paraId="0FBC986B" w14:textId="02888F7C" w:rsidR="00F755B4" w:rsidRDefault="00142785" w:rsidP="00146CEB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Idén is indul gyalogos zarándokcsoport a </w:t>
      </w:r>
      <w:proofErr w:type="spellStart"/>
      <w:r>
        <w:rPr>
          <w:rFonts w:cs="Arial"/>
        </w:rPr>
        <w:t>bodajki</w:t>
      </w:r>
      <w:proofErr w:type="spellEnd"/>
      <w:r>
        <w:rPr>
          <w:rFonts w:cs="Arial"/>
        </w:rPr>
        <w:t xml:space="preserve"> búcsúra. Indulás Székesfehérvárról az </w:t>
      </w:r>
      <w:proofErr w:type="spellStart"/>
      <w:r>
        <w:rPr>
          <w:rFonts w:cs="Arial"/>
        </w:rPr>
        <w:t>iszkai</w:t>
      </w:r>
      <w:proofErr w:type="spellEnd"/>
      <w:r>
        <w:rPr>
          <w:rFonts w:cs="Arial"/>
        </w:rPr>
        <w:t xml:space="preserve"> elágazástól (Kertész csárda elől) szeptember 9</w:t>
      </w:r>
      <w:r w:rsidR="00146CEB">
        <w:rPr>
          <w:rFonts w:cs="Arial"/>
        </w:rPr>
        <w:t>-</w:t>
      </w:r>
      <w:r w:rsidRPr="00146CEB">
        <w:rPr>
          <w:rFonts w:cs="Arial"/>
        </w:rPr>
        <w:t xml:space="preserve">én 11 órakor. Az indulóponton kívül csatlakozni lehet még 12.30-kor Iszkaszentgyörgyön, 13.30-kor </w:t>
      </w:r>
      <w:proofErr w:type="spellStart"/>
      <w:r w:rsidRPr="00146CEB">
        <w:rPr>
          <w:rFonts w:cs="Arial"/>
        </w:rPr>
        <w:t>Kincsesbá</w:t>
      </w:r>
      <w:r w:rsidR="00083998">
        <w:rPr>
          <w:rFonts w:cs="Arial"/>
        </w:rPr>
        <w:t>-</w:t>
      </w:r>
      <w:r w:rsidRPr="00146CEB">
        <w:rPr>
          <w:rFonts w:cs="Arial"/>
        </w:rPr>
        <w:t>nyán</w:t>
      </w:r>
      <w:proofErr w:type="spellEnd"/>
      <w:r w:rsidRPr="00146CEB">
        <w:rPr>
          <w:rFonts w:cs="Arial"/>
        </w:rPr>
        <w:t xml:space="preserve"> és 15.15-kor Fehérvár</w:t>
      </w:r>
      <w:r w:rsidR="0058408D" w:rsidRPr="00146CEB">
        <w:rPr>
          <w:rFonts w:cs="Arial"/>
        </w:rPr>
        <w:softHyphen/>
      </w:r>
      <w:r w:rsidRPr="00146CEB">
        <w:rPr>
          <w:rFonts w:cs="Arial"/>
        </w:rPr>
        <w:t>csurgón. További információk: 0630/265-63-66 és 0630/282-86-67 telefonszámokon.</w:t>
      </w:r>
    </w:p>
    <w:p w14:paraId="2F871E5B" w14:textId="7D8DB162" w:rsidR="00146CEB" w:rsidRDefault="00146CEB" w:rsidP="00146CEB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Plébániáink tanévkezdő szentmiséje szeptember 24-én lesz. A bazilikában 9 órakor, a vízivárosi templomban 10 órakor kezdődik. Minden diákot szeretettel hívunk és várunk!</w:t>
      </w:r>
    </w:p>
    <w:p w14:paraId="4A51C7BB" w14:textId="652C153F" w:rsidR="0013774B" w:rsidRPr="00F4010F" w:rsidRDefault="00083998" w:rsidP="00192067">
      <w:pPr>
        <w:pStyle w:val="Listaszerbekezds"/>
        <w:numPr>
          <w:ilvl w:val="0"/>
          <w:numId w:val="2"/>
        </w:numPr>
        <w:rPr>
          <w:rFonts w:cs="Arial"/>
          <w:sz w:val="6"/>
        </w:rPr>
      </w:pPr>
      <w:r w:rsidRPr="00083998">
        <w:rPr>
          <w:rFonts w:cs="Arial"/>
        </w:rPr>
        <w:t>Várjuk azoknak a felnőtteknek a jelen</w:t>
      </w:r>
      <w:r>
        <w:rPr>
          <w:rFonts w:cs="Arial"/>
        </w:rPr>
        <w:t>t</w:t>
      </w:r>
      <w:r w:rsidRPr="00083998">
        <w:rPr>
          <w:rFonts w:cs="Arial"/>
        </w:rPr>
        <w:t>kezését, akik a keresztség, elsőáld</w:t>
      </w:r>
      <w:r>
        <w:rPr>
          <w:rFonts w:cs="Arial"/>
        </w:rPr>
        <w:t>oz</w:t>
      </w:r>
      <w:r w:rsidRPr="00083998">
        <w:rPr>
          <w:rFonts w:cs="Arial"/>
        </w:rPr>
        <w:t>ás vagy bérmál</w:t>
      </w:r>
      <w:r>
        <w:rPr>
          <w:rFonts w:cs="Arial"/>
        </w:rPr>
        <w:t>koz</w:t>
      </w:r>
      <w:r w:rsidRPr="00083998">
        <w:rPr>
          <w:rFonts w:cs="Arial"/>
        </w:rPr>
        <w:t>ás szentségében szeretnének részesülni.</w:t>
      </w:r>
      <w:r>
        <w:rPr>
          <w:rFonts w:cs="Arial"/>
        </w:rPr>
        <w:t xml:space="preserve"> A rövidesen induló csoportról további információt </w:t>
      </w:r>
      <w:r w:rsidRPr="00083998">
        <w:rPr>
          <w:rFonts w:cs="Arial"/>
        </w:rPr>
        <w:t>Harmati-Oravecz Andrea hitoktató</w:t>
      </w:r>
      <w:r>
        <w:rPr>
          <w:rFonts w:cs="Arial"/>
        </w:rPr>
        <w:t>tól</w:t>
      </w:r>
      <w:r w:rsidRPr="00083998">
        <w:rPr>
          <w:rFonts w:cs="Arial"/>
        </w:rPr>
        <w:t xml:space="preserve"> lehet </w:t>
      </w:r>
      <w:r>
        <w:rPr>
          <w:rFonts w:cs="Arial"/>
        </w:rPr>
        <w:t xml:space="preserve">kérni </w:t>
      </w:r>
      <w:r>
        <w:rPr>
          <w:rFonts w:cs="Arial"/>
        </w:rPr>
        <w:t xml:space="preserve">a </w:t>
      </w:r>
      <w:r w:rsidRPr="00083998">
        <w:rPr>
          <w:rFonts w:cs="Arial"/>
        </w:rPr>
        <w:t>30/826-63-07 vagy vecza82@gmail.com</w:t>
      </w:r>
      <w:r>
        <w:rPr>
          <w:rFonts w:cs="Arial"/>
        </w:rPr>
        <w:t xml:space="preserve"> elérhetőségeken.</w:t>
      </w:r>
    </w:p>
    <w:p w14:paraId="2EFB152F" w14:textId="77777777" w:rsidR="00F4010F" w:rsidRPr="00F4010F" w:rsidRDefault="00F4010F" w:rsidP="00F4010F">
      <w:pPr>
        <w:rPr>
          <w:rFonts w:cs="Arial"/>
          <w:sz w:val="6"/>
        </w:rPr>
      </w:pPr>
    </w:p>
    <w:p w14:paraId="61E2CE78" w14:textId="77777777" w:rsidR="00F4010F" w:rsidRPr="00F4010F" w:rsidRDefault="00F4010F" w:rsidP="00F4010F">
      <w:pPr>
        <w:rPr>
          <w:rFonts w:cs="Arial"/>
          <w:sz w:val="12"/>
        </w:rPr>
        <w:sectPr w:rsidR="00F4010F" w:rsidRPr="00F4010F" w:rsidSect="00083998">
          <w:type w:val="continuous"/>
          <w:pgSz w:w="11906" w:h="16838"/>
          <w:pgMar w:top="397" w:right="567" w:bottom="397" w:left="425" w:header="709" w:footer="709" w:gutter="0"/>
          <w:cols w:num="2" w:sep="1" w:space="141" w:equalWidth="0">
            <w:col w:w="5387" w:space="141"/>
            <w:col w:w="5386"/>
          </w:cols>
          <w:docGrid w:linePitch="360"/>
        </w:sectPr>
      </w:pPr>
    </w:p>
    <w:p w14:paraId="54CA4CCA" w14:textId="77777777" w:rsidR="00F27983" w:rsidRPr="004A32B8" w:rsidRDefault="00F27983" w:rsidP="00950F39">
      <w:pPr>
        <w:pStyle w:val="Norml-hirdetes"/>
        <w:numPr>
          <w:ilvl w:val="0"/>
          <w:numId w:val="0"/>
        </w:numPr>
        <w:ind w:left="284"/>
        <w:jc w:val="center"/>
        <w:rPr>
          <w:rFonts w:cs="Arial"/>
          <w:sz w:val="2"/>
        </w:rPr>
      </w:pPr>
    </w:p>
    <w:p w14:paraId="7A116785" w14:textId="77777777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</w:p>
    <w:p w14:paraId="54CA4CCB" w14:textId="7EFAEAB1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>
        <w:rPr>
          <w:rFonts w:cs="Arial"/>
        </w:rPr>
        <w:t>munkanapokon 9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óráig.</w:t>
      </w:r>
      <w:r>
        <w:rPr>
          <w:rFonts w:cs="Arial"/>
        </w:rPr>
        <w:t xml:space="preserve"> </w:t>
      </w:r>
      <w:r w:rsidR="00370E7F" w:rsidRPr="009213CB">
        <w:rPr>
          <w:rFonts w:cs="Arial"/>
        </w:rPr>
        <w:t>Telefon (06-22) 3</w:t>
      </w:r>
      <w:r>
        <w:rPr>
          <w:rFonts w:cs="Arial"/>
        </w:rPr>
        <w:t>15</w:t>
      </w:r>
      <w:r w:rsidR="00370E7F" w:rsidRPr="009213CB">
        <w:rPr>
          <w:rFonts w:cs="Arial"/>
        </w:rPr>
        <w:t>-11</w:t>
      </w:r>
      <w:r>
        <w:rPr>
          <w:rFonts w:cs="Arial"/>
        </w:rPr>
        <w:t>4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554524FC" w14:textId="79A1714A" w:rsidR="00BE320B" w:rsidRDefault="00E42441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Visnyei László káplán atya 06-20/285-73-88</w:t>
      </w:r>
    </w:p>
    <w:p w14:paraId="32DC8590" w14:textId="535E66F8" w:rsidR="00E42441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Bak Ádám diakónus atya 06</w:t>
      </w:r>
      <w:r w:rsidR="00410008">
        <w:rPr>
          <w:rFonts w:cs="Arial"/>
        </w:rPr>
        <w:t>-</w:t>
      </w:r>
      <w:r>
        <w:rPr>
          <w:rFonts w:cs="Arial"/>
        </w:rPr>
        <w:t>70/469-88-27</w:t>
      </w:r>
      <w:bookmarkStart w:id="0" w:name="_GoBack"/>
      <w:bookmarkEnd w:id="0"/>
    </w:p>
    <w:sectPr w:rsidR="00E42441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7"/>
  </w:num>
  <w:num w:numId="13">
    <w:abstractNumId w:val="12"/>
  </w:num>
  <w:num w:numId="14">
    <w:abstractNumId w:val="11"/>
  </w:num>
  <w:num w:numId="15">
    <w:abstractNumId w:val="9"/>
  </w:num>
  <w:num w:numId="16">
    <w:abstractNumId w:val="6"/>
  </w:num>
  <w:num w:numId="17">
    <w:abstractNumId w:val="10"/>
  </w:num>
  <w:num w:numId="18">
    <w:abstractNumId w:val="8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6B7D"/>
    <w:rsid w:val="00016B9B"/>
    <w:rsid w:val="000178F2"/>
    <w:rsid w:val="00020059"/>
    <w:rsid w:val="00020579"/>
    <w:rsid w:val="0002369D"/>
    <w:rsid w:val="00023F2D"/>
    <w:rsid w:val="000257DF"/>
    <w:rsid w:val="00025AD7"/>
    <w:rsid w:val="00027547"/>
    <w:rsid w:val="0003064C"/>
    <w:rsid w:val="0003659A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CBB"/>
    <w:rsid w:val="0005609A"/>
    <w:rsid w:val="00057608"/>
    <w:rsid w:val="00057A31"/>
    <w:rsid w:val="000604FA"/>
    <w:rsid w:val="00061D0C"/>
    <w:rsid w:val="00062D87"/>
    <w:rsid w:val="00063FD2"/>
    <w:rsid w:val="00066243"/>
    <w:rsid w:val="00066B13"/>
    <w:rsid w:val="0006731C"/>
    <w:rsid w:val="00067E02"/>
    <w:rsid w:val="00067F7E"/>
    <w:rsid w:val="00070A20"/>
    <w:rsid w:val="00071F7F"/>
    <w:rsid w:val="000737A7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C1EAF"/>
    <w:rsid w:val="000C37BC"/>
    <w:rsid w:val="000C6331"/>
    <w:rsid w:val="000C67CC"/>
    <w:rsid w:val="000C71C3"/>
    <w:rsid w:val="000C78E0"/>
    <w:rsid w:val="000D0B86"/>
    <w:rsid w:val="000D0C3C"/>
    <w:rsid w:val="000D17DB"/>
    <w:rsid w:val="000D317D"/>
    <w:rsid w:val="000D3D9F"/>
    <w:rsid w:val="000D4611"/>
    <w:rsid w:val="000D6E84"/>
    <w:rsid w:val="000D7CB9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6317"/>
    <w:rsid w:val="00107ECF"/>
    <w:rsid w:val="00111916"/>
    <w:rsid w:val="00112CDF"/>
    <w:rsid w:val="00113CD0"/>
    <w:rsid w:val="00114E15"/>
    <w:rsid w:val="00115FEF"/>
    <w:rsid w:val="00116E83"/>
    <w:rsid w:val="0012137A"/>
    <w:rsid w:val="00122676"/>
    <w:rsid w:val="00124645"/>
    <w:rsid w:val="00125535"/>
    <w:rsid w:val="00126B80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61A1"/>
    <w:rsid w:val="001566B1"/>
    <w:rsid w:val="00160C75"/>
    <w:rsid w:val="00161623"/>
    <w:rsid w:val="00163E67"/>
    <w:rsid w:val="001643F9"/>
    <w:rsid w:val="00165A7F"/>
    <w:rsid w:val="00165AD8"/>
    <w:rsid w:val="00167C10"/>
    <w:rsid w:val="00167DC4"/>
    <w:rsid w:val="001700FA"/>
    <w:rsid w:val="00170612"/>
    <w:rsid w:val="0017067B"/>
    <w:rsid w:val="0017170D"/>
    <w:rsid w:val="0017296A"/>
    <w:rsid w:val="0017327F"/>
    <w:rsid w:val="001753C0"/>
    <w:rsid w:val="001754CC"/>
    <w:rsid w:val="00177BFB"/>
    <w:rsid w:val="0018000B"/>
    <w:rsid w:val="00181419"/>
    <w:rsid w:val="001870B4"/>
    <w:rsid w:val="001912D4"/>
    <w:rsid w:val="00192067"/>
    <w:rsid w:val="00192C4F"/>
    <w:rsid w:val="00193CC8"/>
    <w:rsid w:val="001A0EA9"/>
    <w:rsid w:val="001A1E09"/>
    <w:rsid w:val="001A756D"/>
    <w:rsid w:val="001A7DCF"/>
    <w:rsid w:val="001B0545"/>
    <w:rsid w:val="001B05D0"/>
    <w:rsid w:val="001B0B66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F1505"/>
    <w:rsid w:val="001F2076"/>
    <w:rsid w:val="001F2DC8"/>
    <w:rsid w:val="001F56B9"/>
    <w:rsid w:val="001F7FB0"/>
    <w:rsid w:val="002029E0"/>
    <w:rsid w:val="00204B3A"/>
    <w:rsid w:val="00205B0E"/>
    <w:rsid w:val="002112CB"/>
    <w:rsid w:val="00213C54"/>
    <w:rsid w:val="002156FC"/>
    <w:rsid w:val="00215C80"/>
    <w:rsid w:val="0021600E"/>
    <w:rsid w:val="002166E6"/>
    <w:rsid w:val="00217968"/>
    <w:rsid w:val="0022170E"/>
    <w:rsid w:val="00221D1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5069A"/>
    <w:rsid w:val="00250A18"/>
    <w:rsid w:val="00250A96"/>
    <w:rsid w:val="002536C0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5E36"/>
    <w:rsid w:val="002B68C2"/>
    <w:rsid w:val="002C0EF9"/>
    <w:rsid w:val="002C2271"/>
    <w:rsid w:val="002C4C3E"/>
    <w:rsid w:val="002C678F"/>
    <w:rsid w:val="002D02DE"/>
    <w:rsid w:val="002D0778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867"/>
    <w:rsid w:val="002F2293"/>
    <w:rsid w:val="002F3561"/>
    <w:rsid w:val="002F5238"/>
    <w:rsid w:val="002F6658"/>
    <w:rsid w:val="002F7CAF"/>
    <w:rsid w:val="0030071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330A4"/>
    <w:rsid w:val="003338A5"/>
    <w:rsid w:val="00334F1A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7037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9037F"/>
    <w:rsid w:val="00390D89"/>
    <w:rsid w:val="0039113D"/>
    <w:rsid w:val="003936DF"/>
    <w:rsid w:val="003956FB"/>
    <w:rsid w:val="0039762C"/>
    <w:rsid w:val="00397A5B"/>
    <w:rsid w:val="003A2A18"/>
    <w:rsid w:val="003A3564"/>
    <w:rsid w:val="003A36E4"/>
    <w:rsid w:val="003A3E2D"/>
    <w:rsid w:val="003A4676"/>
    <w:rsid w:val="003A4766"/>
    <w:rsid w:val="003A5B74"/>
    <w:rsid w:val="003A6839"/>
    <w:rsid w:val="003B28E2"/>
    <w:rsid w:val="003B386E"/>
    <w:rsid w:val="003B40CD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F08DC"/>
    <w:rsid w:val="003F0B06"/>
    <w:rsid w:val="003F5B4A"/>
    <w:rsid w:val="003F60F6"/>
    <w:rsid w:val="00402044"/>
    <w:rsid w:val="004034E8"/>
    <w:rsid w:val="00406170"/>
    <w:rsid w:val="00407D5B"/>
    <w:rsid w:val="00410008"/>
    <w:rsid w:val="00410893"/>
    <w:rsid w:val="00411AD6"/>
    <w:rsid w:val="00412E78"/>
    <w:rsid w:val="00413F4E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B99"/>
    <w:rsid w:val="0043470C"/>
    <w:rsid w:val="00435B59"/>
    <w:rsid w:val="004363E6"/>
    <w:rsid w:val="004416C7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A18BB"/>
    <w:rsid w:val="004A224B"/>
    <w:rsid w:val="004A24FE"/>
    <w:rsid w:val="004A32B8"/>
    <w:rsid w:val="004A4F6E"/>
    <w:rsid w:val="004A697E"/>
    <w:rsid w:val="004A733A"/>
    <w:rsid w:val="004B02FE"/>
    <w:rsid w:val="004B0CFB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7160"/>
    <w:rsid w:val="004D3FA6"/>
    <w:rsid w:val="004D6FE2"/>
    <w:rsid w:val="004D7DD7"/>
    <w:rsid w:val="004E6818"/>
    <w:rsid w:val="004F2A46"/>
    <w:rsid w:val="004F531A"/>
    <w:rsid w:val="004F57D4"/>
    <w:rsid w:val="004F5FEB"/>
    <w:rsid w:val="004F77E0"/>
    <w:rsid w:val="004F79E1"/>
    <w:rsid w:val="0050044B"/>
    <w:rsid w:val="0050062A"/>
    <w:rsid w:val="005017AF"/>
    <w:rsid w:val="00502531"/>
    <w:rsid w:val="005028DF"/>
    <w:rsid w:val="00503B0A"/>
    <w:rsid w:val="0050548C"/>
    <w:rsid w:val="00505858"/>
    <w:rsid w:val="005071B2"/>
    <w:rsid w:val="00513EA2"/>
    <w:rsid w:val="00514E3E"/>
    <w:rsid w:val="00516017"/>
    <w:rsid w:val="00516507"/>
    <w:rsid w:val="00516972"/>
    <w:rsid w:val="00520615"/>
    <w:rsid w:val="005207B5"/>
    <w:rsid w:val="00520DC9"/>
    <w:rsid w:val="00521749"/>
    <w:rsid w:val="00522456"/>
    <w:rsid w:val="0052368F"/>
    <w:rsid w:val="005249C1"/>
    <w:rsid w:val="005274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75F4"/>
    <w:rsid w:val="00567653"/>
    <w:rsid w:val="00567F13"/>
    <w:rsid w:val="0057034C"/>
    <w:rsid w:val="005758CF"/>
    <w:rsid w:val="00577419"/>
    <w:rsid w:val="00580186"/>
    <w:rsid w:val="00581AC8"/>
    <w:rsid w:val="00581D13"/>
    <w:rsid w:val="00583417"/>
    <w:rsid w:val="0058408D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A1F37"/>
    <w:rsid w:val="005A1FA2"/>
    <w:rsid w:val="005A4D32"/>
    <w:rsid w:val="005A55CB"/>
    <w:rsid w:val="005A7D4E"/>
    <w:rsid w:val="005B225B"/>
    <w:rsid w:val="005B32D5"/>
    <w:rsid w:val="005B473C"/>
    <w:rsid w:val="005B5856"/>
    <w:rsid w:val="005B625A"/>
    <w:rsid w:val="005B6AB3"/>
    <w:rsid w:val="005C077F"/>
    <w:rsid w:val="005C361C"/>
    <w:rsid w:val="005C5F0B"/>
    <w:rsid w:val="005D1EB6"/>
    <w:rsid w:val="005D2883"/>
    <w:rsid w:val="005D4536"/>
    <w:rsid w:val="005D4747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1CF4"/>
    <w:rsid w:val="00601F08"/>
    <w:rsid w:val="00606932"/>
    <w:rsid w:val="00606F57"/>
    <w:rsid w:val="0061100D"/>
    <w:rsid w:val="006110A6"/>
    <w:rsid w:val="00611FD6"/>
    <w:rsid w:val="006159CF"/>
    <w:rsid w:val="00615B06"/>
    <w:rsid w:val="00615B24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942"/>
    <w:rsid w:val="00660EAD"/>
    <w:rsid w:val="00661A3B"/>
    <w:rsid w:val="006647EE"/>
    <w:rsid w:val="00664BB8"/>
    <w:rsid w:val="00666BCF"/>
    <w:rsid w:val="006678D6"/>
    <w:rsid w:val="00670B7D"/>
    <w:rsid w:val="00670B8B"/>
    <w:rsid w:val="006737B0"/>
    <w:rsid w:val="00674854"/>
    <w:rsid w:val="006761B6"/>
    <w:rsid w:val="006761DF"/>
    <w:rsid w:val="0067645D"/>
    <w:rsid w:val="006814C7"/>
    <w:rsid w:val="00685491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A051D"/>
    <w:rsid w:val="006A0630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A9"/>
    <w:rsid w:val="006C008E"/>
    <w:rsid w:val="006C02D1"/>
    <w:rsid w:val="006C0797"/>
    <w:rsid w:val="006C610D"/>
    <w:rsid w:val="006C61E1"/>
    <w:rsid w:val="006C68F4"/>
    <w:rsid w:val="006D22A4"/>
    <w:rsid w:val="006D69B8"/>
    <w:rsid w:val="006D6F73"/>
    <w:rsid w:val="006D79EB"/>
    <w:rsid w:val="006E3F88"/>
    <w:rsid w:val="006F0435"/>
    <w:rsid w:val="006F1F0B"/>
    <w:rsid w:val="006F2921"/>
    <w:rsid w:val="006F4494"/>
    <w:rsid w:val="006F4A58"/>
    <w:rsid w:val="006F561C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960"/>
    <w:rsid w:val="00720824"/>
    <w:rsid w:val="00720ABB"/>
    <w:rsid w:val="007223BE"/>
    <w:rsid w:val="00724E6A"/>
    <w:rsid w:val="00725AB6"/>
    <w:rsid w:val="00725D72"/>
    <w:rsid w:val="007261B2"/>
    <w:rsid w:val="00731D47"/>
    <w:rsid w:val="00732BA5"/>
    <w:rsid w:val="00734E6C"/>
    <w:rsid w:val="007356D5"/>
    <w:rsid w:val="007378BD"/>
    <w:rsid w:val="00741C07"/>
    <w:rsid w:val="00744094"/>
    <w:rsid w:val="007543E5"/>
    <w:rsid w:val="007544FE"/>
    <w:rsid w:val="007546A3"/>
    <w:rsid w:val="007603A7"/>
    <w:rsid w:val="00760E07"/>
    <w:rsid w:val="00762AF7"/>
    <w:rsid w:val="00765326"/>
    <w:rsid w:val="00766341"/>
    <w:rsid w:val="00767451"/>
    <w:rsid w:val="00767A2D"/>
    <w:rsid w:val="0077041A"/>
    <w:rsid w:val="007718E0"/>
    <w:rsid w:val="00772232"/>
    <w:rsid w:val="00773838"/>
    <w:rsid w:val="0077635C"/>
    <w:rsid w:val="007763A9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40FC"/>
    <w:rsid w:val="007841ED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802CC2"/>
    <w:rsid w:val="00803493"/>
    <w:rsid w:val="008035AF"/>
    <w:rsid w:val="008048C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413D8"/>
    <w:rsid w:val="008474CB"/>
    <w:rsid w:val="00852DE1"/>
    <w:rsid w:val="00852E89"/>
    <w:rsid w:val="008562BE"/>
    <w:rsid w:val="008566BF"/>
    <w:rsid w:val="0085694A"/>
    <w:rsid w:val="008623BB"/>
    <w:rsid w:val="00864245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EE1"/>
    <w:rsid w:val="00885B89"/>
    <w:rsid w:val="00887E10"/>
    <w:rsid w:val="00887E43"/>
    <w:rsid w:val="00890346"/>
    <w:rsid w:val="00892675"/>
    <w:rsid w:val="00894F44"/>
    <w:rsid w:val="00895726"/>
    <w:rsid w:val="00895896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6CB7"/>
    <w:rsid w:val="008B71AB"/>
    <w:rsid w:val="008B7A1F"/>
    <w:rsid w:val="008C08C2"/>
    <w:rsid w:val="008C13F1"/>
    <w:rsid w:val="008C1B4D"/>
    <w:rsid w:val="008C727A"/>
    <w:rsid w:val="008D0CA7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5F7A"/>
    <w:rsid w:val="008E6AEA"/>
    <w:rsid w:val="008E79C1"/>
    <w:rsid w:val="008E7D7B"/>
    <w:rsid w:val="008F17EE"/>
    <w:rsid w:val="008F1806"/>
    <w:rsid w:val="008F303B"/>
    <w:rsid w:val="008F56B7"/>
    <w:rsid w:val="008F691F"/>
    <w:rsid w:val="008F7928"/>
    <w:rsid w:val="00901376"/>
    <w:rsid w:val="00903DC6"/>
    <w:rsid w:val="00904990"/>
    <w:rsid w:val="00906B7D"/>
    <w:rsid w:val="00915AC6"/>
    <w:rsid w:val="0091696D"/>
    <w:rsid w:val="00920A46"/>
    <w:rsid w:val="00921085"/>
    <w:rsid w:val="009212C0"/>
    <w:rsid w:val="009213CB"/>
    <w:rsid w:val="00923C05"/>
    <w:rsid w:val="00927DDE"/>
    <w:rsid w:val="00930C5E"/>
    <w:rsid w:val="009310DF"/>
    <w:rsid w:val="00932215"/>
    <w:rsid w:val="009323E8"/>
    <w:rsid w:val="009327D2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BE2"/>
    <w:rsid w:val="00950D0C"/>
    <w:rsid w:val="00950F39"/>
    <w:rsid w:val="00955663"/>
    <w:rsid w:val="009562CA"/>
    <w:rsid w:val="00960764"/>
    <w:rsid w:val="00961BEF"/>
    <w:rsid w:val="00964A13"/>
    <w:rsid w:val="0096521C"/>
    <w:rsid w:val="00965295"/>
    <w:rsid w:val="00970D77"/>
    <w:rsid w:val="00971955"/>
    <w:rsid w:val="00973262"/>
    <w:rsid w:val="00974D0F"/>
    <w:rsid w:val="009759E4"/>
    <w:rsid w:val="0098130E"/>
    <w:rsid w:val="00981AAB"/>
    <w:rsid w:val="00982229"/>
    <w:rsid w:val="00983001"/>
    <w:rsid w:val="00983E82"/>
    <w:rsid w:val="00985CC7"/>
    <w:rsid w:val="00985EE3"/>
    <w:rsid w:val="00986C07"/>
    <w:rsid w:val="00994280"/>
    <w:rsid w:val="00994327"/>
    <w:rsid w:val="009945F3"/>
    <w:rsid w:val="00995C8A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562"/>
    <w:rsid w:val="009D173C"/>
    <w:rsid w:val="009D2B90"/>
    <w:rsid w:val="009D2D54"/>
    <w:rsid w:val="009D4A05"/>
    <w:rsid w:val="009D7C8E"/>
    <w:rsid w:val="009E06FE"/>
    <w:rsid w:val="009E1733"/>
    <w:rsid w:val="009E41B5"/>
    <w:rsid w:val="009E4ABD"/>
    <w:rsid w:val="009E4B6F"/>
    <w:rsid w:val="009E7580"/>
    <w:rsid w:val="009F43CC"/>
    <w:rsid w:val="009F452E"/>
    <w:rsid w:val="009F49B0"/>
    <w:rsid w:val="009F6083"/>
    <w:rsid w:val="009F6B22"/>
    <w:rsid w:val="00A0329F"/>
    <w:rsid w:val="00A033A4"/>
    <w:rsid w:val="00A04150"/>
    <w:rsid w:val="00A04693"/>
    <w:rsid w:val="00A0575F"/>
    <w:rsid w:val="00A0727C"/>
    <w:rsid w:val="00A07AEE"/>
    <w:rsid w:val="00A10FA0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6DFE"/>
    <w:rsid w:val="00A91DFF"/>
    <w:rsid w:val="00A94494"/>
    <w:rsid w:val="00A94B41"/>
    <w:rsid w:val="00A97A55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2C7D"/>
    <w:rsid w:val="00AE32A9"/>
    <w:rsid w:val="00AF0774"/>
    <w:rsid w:val="00AF2346"/>
    <w:rsid w:val="00AF4C6A"/>
    <w:rsid w:val="00AF7D17"/>
    <w:rsid w:val="00AF7F10"/>
    <w:rsid w:val="00B00FBA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387E"/>
    <w:rsid w:val="00B73ED6"/>
    <w:rsid w:val="00B7438E"/>
    <w:rsid w:val="00B84B82"/>
    <w:rsid w:val="00B853E2"/>
    <w:rsid w:val="00B87377"/>
    <w:rsid w:val="00B87D0C"/>
    <w:rsid w:val="00B9142E"/>
    <w:rsid w:val="00B91A02"/>
    <w:rsid w:val="00B92AF4"/>
    <w:rsid w:val="00B92C1F"/>
    <w:rsid w:val="00B94D69"/>
    <w:rsid w:val="00B961C9"/>
    <w:rsid w:val="00B96E77"/>
    <w:rsid w:val="00B979D3"/>
    <w:rsid w:val="00BA0242"/>
    <w:rsid w:val="00BA1831"/>
    <w:rsid w:val="00BA3E25"/>
    <w:rsid w:val="00BA3FDA"/>
    <w:rsid w:val="00BA410A"/>
    <w:rsid w:val="00BA478B"/>
    <w:rsid w:val="00BA4C3B"/>
    <w:rsid w:val="00BA6D8F"/>
    <w:rsid w:val="00BB2442"/>
    <w:rsid w:val="00BB3229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387E"/>
    <w:rsid w:val="00BC5700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54"/>
    <w:rsid w:val="00C24A6D"/>
    <w:rsid w:val="00C251B3"/>
    <w:rsid w:val="00C27B9A"/>
    <w:rsid w:val="00C27F6C"/>
    <w:rsid w:val="00C30636"/>
    <w:rsid w:val="00C33481"/>
    <w:rsid w:val="00C33D4E"/>
    <w:rsid w:val="00C34425"/>
    <w:rsid w:val="00C34585"/>
    <w:rsid w:val="00C3682E"/>
    <w:rsid w:val="00C36FD1"/>
    <w:rsid w:val="00C4041E"/>
    <w:rsid w:val="00C417D9"/>
    <w:rsid w:val="00C41886"/>
    <w:rsid w:val="00C41DAE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71F8"/>
    <w:rsid w:val="00C6020C"/>
    <w:rsid w:val="00C60978"/>
    <w:rsid w:val="00C61219"/>
    <w:rsid w:val="00C62EA0"/>
    <w:rsid w:val="00C63B8C"/>
    <w:rsid w:val="00C64128"/>
    <w:rsid w:val="00C664AA"/>
    <w:rsid w:val="00C66654"/>
    <w:rsid w:val="00C675E9"/>
    <w:rsid w:val="00C702D8"/>
    <w:rsid w:val="00C72977"/>
    <w:rsid w:val="00C7775A"/>
    <w:rsid w:val="00C80FAD"/>
    <w:rsid w:val="00C83653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B555D"/>
    <w:rsid w:val="00CB5730"/>
    <w:rsid w:val="00CB69ED"/>
    <w:rsid w:val="00CC066C"/>
    <w:rsid w:val="00CC27C0"/>
    <w:rsid w:val="00CC452F"/>
    <w:rsid w:val="00CC49EF"/>
    <w:rsid w:val="00CC58D1"/>
    <w:rsid w:val="00CC6525"/>
    <w:rsid w:val="00CC7EF5"/>
    <w:rsid w:val="00CD0269"/>
    <w:rsid w:val="00CD110D"/>
    <w:rsid w:val="00CD2382"/>
    <w:rsid w:val="00CD35CC"/>
    <w:rsid w:val="00CD4320"/>
    <w:rsid w:val="00CD5577"/>
    <w:rsid w:val="00CD6270"/>
    <w:rsid w:val="00CD73C2"/>
    <w:rsid w:val="00CD78BC"/>
    <w:rsid w:val="00CE07EE"/>
    <w:rsid w:val="00CE27F7"/>
    <w:rsid w:val="00CE3350"/>
    <w:rsid w:val="00CE3A32"/>
    <w:rsid w:val="00CE41D0"/>
    <w:rsid w:val="00CE5955"/>
    <w:rsid w:val="00CE78FA"/>
    <w:rsid w:val="00CF0261"/>
    <w:rsid w:val="00CF070A"/>
    <w:rsid w:val="00CF5B3F"/>
    <w:rsid w:val="00CF6A14"/>
    <w:rsid w:val="00CF7327"/>
    <w:rsid w:val="00D01691"/>
    <w:rsid w:val="00D01BE6"/>
    <w:rsid w:val="00D02C08"/>
    <w:rsid w:val="00D051FB"/>
    <w:rsid w:val="00D06545"/>
    <w:rsid w:val="00D06686"/>
    <w:rsid w:val="00D15FF3"/>
    <w:rsid w:val="00D171CB"/>
    <w:rsid w:val="00D17C35"/>
    <w:rsid w:val="00D21E71"/>
    <w:rsid w:val="00D2354B"/>
    <w:rsid w:val="00D23880"/>
    <w:rsid w:val="00D24116"/>
    <w:rsid w:val="00D30691"/>
    <w:rsid w:val="00D3114D"/>
    <w:rsid w:val="00D32B85"/>
    <w:rsid w:val="00D335C7"/>
    <w:rsid w:val="00D34346"/>
    <w:rsid w:val="00D34B6C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62A64"/>
    <w:rsid w:val="00D635B9"/>
    <w:rsid w:val="00D70338"/>
    <w:rsid w:val="00D72715"/>
    <w:rsid w:val="00D72D4B"/>
    <w:rsid w:val="00D75DF6"/>
    <w:rsid w:val="00D809F3"/>
    <w:rsid w:val="00D8255D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5D24"/>
    <w:rsid w:val="00DA6B17"/>
    <w:rsid w:val="00DA722E"/>
    <w:rsid w:val="00DA7E0B"/>
    <w:rsid w:val="00DB0BE7"/>
    <w:rsid w:val="00DB11DA"/>
    <w:rsid w:val="00DB1658"/>
    <w:rsid w:val="00DB6C3D"/>
    <w:rsid w:val="00DC0E63"/>
    <w:rsid w:val="00DC30F0"/>
    <w:rsid w:val="00DC3B91"/>
    <w:rsid w:val="00DC6041"/>
    <w:rsid w:val="00DC7494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CD4"/>
    <w:rsid w:val="00E1474F"/>
    <w:rsid w:val="00E149F5"/>
    <w:rsid w:val="00E162B3"/>
    <w:rsid w:val="00E162E7"/>
    <w:rsid w:val="00E17901"/>
    <w:rsid w:val="00E17D4D"/>
    <w:rsid w:val="00E17F6C"/>
    <w:rsid w:val="00E23E54"/>
    <w:rsid w:val="00E24058"/>
    <w:rsid w:val="00E24BBA"/>
    <w:rsid w:val="00E270D0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6B2F"/>
    <w:rsid w:val="00E56D82"/>
    <w:rsid w:val="00E578B6"/>
    <w:rsid w:val="00E65546"/>
    <w:rsid w:val="00E66094"/>
    <w:rsid w:val="00E70725"/>
    <w:rsid w:val="00E71C7D"/>
    <w:rsid w:val="00E75436"/>
    <w:rsid w:val="00E75A48"/>
    <w:rsid w:val="00E76B1B"/>
    <w:rsid w:val="00E776E0"/>
    <w:rsid w:val="00E8055B"/>
    <w:rsid w:val="00E84DB4"/>
    <w:rsid w:val="00E86D97"/>
    <w:rsid w:val="00E87E8F"/>
    <w:rsid w:val="00E87FBE"/>
    <w:rsid w:val="00E90E9E"/>
    <w:rsid w:val="00E90F29"/>
    <w:rsid w:val="00E92353"/>
    <w:rsid w:val="00E92653"/>
    <w:rsid w:val="00E9312E"/>
    <w:rsid w:val="00E94A3F"/>
    <w:rsid w:val="00E954DD"/>
    <w:rsid w:val="00E96AFB"/>
    <w:rsid w:val="00E97975"/>
    <w:rsid w:val="00EA0560"/>
    <w:rsid w:val="00EA1B2D"/>
    <w:rsid w:val="00EA1D30"/>
    <w:rsid w:val="00EA27D7"/>
    <w:rsid w:val="00EA5BE8"/>
    <w:rsid w:val="00EA7582"/>
    <w:rsid w:val="00EB0AD0"/>
    <w:rsid w:val="00EB0AEB"/>
    <w:rsid w:val="00EB1777"/>
    <w:rsid w:val="00EB3013"/>
    <w:rsid w:val="00EB50C7"/>
    <w:rsid w:val="00EB5EB7"/>
    <w:rsid w:val="00EC3A11"/>
    <w:rsid w:val="00EC585E"/>
    <w:rsid w:val="00EC5BFA"/>
    <w:rsid w:val="00EC6A33"/>
    <w:rsid w:val="00EC7A92"/>
    <w:rsid w:val="00ED0A0F"/>
    <w:rsid w:val="00ED0F1F"/>
    <w:rsid w:val="00ED140B"/>
    <w:rsid w:val="00ED724A"/>
    <w:rsid w:val="00EE0C6E"/>
    <w:rsid w:val="00EE2B8B"/>
    <w:rsid w:val="00EE50D8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6D7"/>
    <w:rsid w:val="00F260BD"/>
    <w:rsid w:val="00F26E73"/>
    <w:rsid w:val="00F27983"/>
    <w:rsid w:val="00F307F4"/>
    <w:rsid w:val="00F34D0C"/>
    <w:rsid w:val="00F34F54"/>
    <w:rsid w:val="00F3618D"/>
    <w:rsid w:val="00F371C3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A40"/>
    <w:rsid w:val="00F751F4"/>
    <w:rsid w:val="00F75343"/>
    <w:rsid w:val="00F755B4"/>
    <w:rsid w:val="00F75966"/>
    <w:rsid w:val="00F75B81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6678"/>
    <w:rsid w:val="00FA06C4"/>
    <w:rsid w:val="00FA0DE1"/>
    <w:rsid w:val="00FA23FF"/>
    <w:rsid w:val="00FA2C5D"/>
    <w:rsid w:val="00FA583A"/>
    <w:rsid w:val="00FA7F92"/>
    <w:rsid w:val="00FB50E9"/>
    <w:rsid w:val="00FB6E19"/>
    <w:rsid w:val="00FB6EB2"/>
    <w:rsid w:val="00FC07B6"/>
    <w:rsid w:val="00FC15A2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F1035"/>
    <w:rsid w:val="00FF1EBA"/>
    <w:rsid w:val="00FF2BB6"/>
    <w:rsid w:val="00FF2FDB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35C3F-9747-4ED5-8928-A61999D1B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652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Enyingi Rk. Egyházközség</dc:creator>
  <cp:lastModifiedBy>Dózsa István</cp:lastModifiedBy>
  <cp:revision>4</cp:revision>
  <cp:lastPrinted>2017-08-14T13:34:00Z</cp:lastPrinted>
  <dcterms:created xsi:type="dcterms:W3CDTF">2017-09-01T08:30:00Z</dcterms:created>
  <dcterms:modified xsi:type="dcterms:W3CDTF">2017-09-02T09:59:00Z</dcterms:modified>
</cp:coreProperties>
</file>