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39CC2063" w14:textId="3DB7A1BE" w:rsidR="00B11993" w:rsidRDefault="007546A3" w:rsidP="007546A3">
      <w:pPr>
        <w:rPr>
          <w:b/>
        </w:rPr>
      </w:pPr>
      <w:r w:rsidRPr="00F459FC">
        <w:rPr>
          <w:b/>
        </w:rPr>
        <w:t xml:space="preserve">A </w:t>
      </w:r>
      <w:r w:rsidR="008E55BA">
        <w:rPr>
          <w:b/>
        </w:rPr>
        <w:t>94</w:t>
      </w:r>
      <w:r>
        <w:rPr>
          <w:b/>
        </w:rPr>
        <w:t>.</w:t>
      </w:r>
      <w:r w:rsidRPr="00F459FC">
        <w:rPr>
          <w:b/>
        </w:rPr>
        <w:t xml:space="preserve"> zsoltár válasza:</w:t>
      </w:r>
    </w:p>
    <w:p w14:paraId="54CA4C96" w14:textId="3E11695E" w:rsidR="007546A3" w:rsidRPr="00F459FC" w:rsidRDefault="008E55BA" w:rsidP="007546A3">
      <w:r>
        <w:t xml:space="preserve">Bár hallgatnátok ma Isten szavára: * „Népem, ne légy </w:t>
      </w:r>
      <w:proofErr w:type="gramStart"/>
      <w:r>
        <w:t>kemény szívű</w:t>
      </w:r>
      <w:proofErr w:type="gramEnd"/>
      <w:r>
        <w:t>.”</w:t>
      </w:r>
    </w:p>
    <w:p w14:paraId="3D0410DE" w14:textId="77777777" w:rsidR="008E55BA" w:rsidRDefault="008E55BA" w:rsidP="007546A3">
      <w:pPr>
        <w:rPr>
          <w:b/>
        </w:rPr>
      </w:pPr>
    </w:p>
    <w:p w14:paraId="54CA4C97" w14:textId="60977A8C" w:rsidR="007546A3" w:rsidRPr="00F459FC" w:rsidRDefault="007546A3" w:rsidP="007546A3">
      <w:pPr>
        <w:rPr>
          <w:b/>
        </w:rPr>
      </w:pPr>
      <w:r w:rsidRPr="00F459FC">
        <w:rPr>
          <w:b/>
        </w:rPr>
        <w:t>Evangélium (</w:t>
      </w:r>
      <w:proofErr w:type="spellStart"/>
      <w:r>
        <w:rPr>
          <w:b/>
        </w:rPr>
        <w:t>Mt</w:t>
      </w:r>
      <w:proofErr w:type="spellEnd"/>
      <w:r>
        <w:rPr>
          <w:b/>
        </w:rPr>
        <w:t xml:space="preserve"> </w:t>
      </w:r>
      <w:r w:rsidR="00B11993">
        <w:rPr>
          <w:b/>
        </w:rPr>
        <w:t>1</w:t>
      </w:r>
      <w:r w:rsidR="008E55BA">
        <w:rPr>
          <w:b/>
        </w:rPr>
        <w:t>8</w:t>
      </w:r>
      <w:r w:rsidR="00B11993">
        <w:rPr>
          <w:b/>
        </w:rPr>
        <w:t>,</w:t>
      </w:r>
      <w:r w:rsidR="006F0435">
        <w:rPr>
          <w:b/>
        </w:rPr>
        <w:t>2</w:t>
      </w:r>
      <w:r w:rsidR="008E55BA">
        <w:rPr>
          <w:b/>
        </w:rPr>
        <w:t>5</w:t>
      </w:r>
      <w:r w:rsidR="00B11993">
        <w:rPr>
          <w:b/>
        </w:rPr>
        <w:t>-2</w:t>
      </w:r>
      <w:r w:rsidR="008E55BA">
        <w:rPr>
          <w:b/>
        </w:rPr>
        <w:t>0</w:t>
      </w:r>
      <w:r>
        <w:rPr>
          <w:b/>
        </w:rPr>
        <w:t>)</w:t>
      </w:r>
    </w:p>
    <w:p w14:paraId="54CA4C98" w14:textId="2F0CD11A" w:rsidR="007546A3" w:rsidRPr="00381D16" w:rsidRDefault="008E55BA" w:rsidP="00153DBE">
      <w:r>
        <w:t xml:space="preserve">Abban az időben Jézus így szólt apostolaihoz: „Ha testvéred vétkezik ellened, menj és figyelmeztesd őt négyszemközt. Ha hallgat rád, megnyerted testvéredet. Ha azonban nem hallgat rád, vigyél magaddal egy vagy két társat, </w:t>
      </w:r>
      <w:proofErr w:type="gramStart"/>
      <w:r>
        <w:t>hogy »kettőnek</w:t>
      </w:r>
      <w:proofErr w:type="gramEnd"/>
      <w:r>
        <w:t xml:space="preserve"> a tanúbizonysága vagy háromé tanúsítsa a dolgot. Ha rájuk sem hallgat, mondd meg a hívek közösségének. Ha a hívek közösségére sem hallgat, vedd úgy, mintha pogány volna vagy vámos. Bizony mondom nektek: Amit megköttök a földön, meg lesz kötve a mennyben is; és amit feloldotok a földön, fel lesz oldva a mennyben is. És bizony mondom nektek: Ha ketten közületek valamiben egyetértenek a földön és úgy kérik, megkapják azt mennyei Atyámtól. Mert ahol ketten vagy hárman összejönnek az én nevemben, ott vagyok közöttük.”</w:t>
      </w:r>
    </w:p>
    <w:p w14:paraId="54CA4C99" w14:textId="77777777" w:rsidR="00923C05" w:rsidRPr="00F12CF4" w:rsidRDefault="00923C05" w:rsidP="007546A3">
      <w:pPr>
        <w:pBdr>
          <w:bottom w:val="single" w:sz="4" w:space="1" w:color="auto"/>
        </w:pBdr>
        <w:rPr>
          <w:sz w:val="10"/>
        </w:rPr>
      </w:pPr>
    </w:p>
    <w:p w14:paraId="54CA4C9A" w14:textId="77777777" w:rsidR="001B05D0" w:rsidRPr="001B05D0" w:rsidRDefault="001B05D0" w:rsidP="009E1733">
      <w:pPr>
        <w:jc w:val="left"/>
        <w:rPr>
          <w:rFonts w:cs="Arial"/>
          <w:spacing w:val="-6"/>
          <w:sz w:val="2"/>
        </w:rPr>
      </w:pPr>
    </w:p>
    <w:p w14:paraId="596C2ECB" w14:textId="35A8E103" w:rsidR="00766341" w:rsidRDefault="00766341" w:rsidP="004B0CFB">
      <w:pPr>
        <w:pStyle w:val="Cmsor2"/>
        <w:jc w:val="both"/>
      </w:pPr>
    </w:p>
    <w:tbl>
      <w:tblPr>
        <w:tblStyle w:val="Rcsostblzat"/>
        <w:tblW w:w="5387" w:type="dxa"/>
        <w:tblLook w:val="04A0" w:firstRow="1" w:lastRow="0" w:firstColumn="1" w:lastColumn="0" w:noHBand="0" w:noVBand="1"/>
      </w:tblPr>
      <w:tblGrid>
        <w:gridCol w:w="1217"/>
        <w:gridCol w:w="9"/>
        <w:gridCol w:w="4161"/>
      </w:tblGrid>
      <w:tr w:rsidR="00FF2BB6" w14:paraId="52686789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5F3A15EF" w14:textId="703F8B37" w:rsidR="00FF2BB6" w:rsidRPr="00FF2BB6" w:rsidRDefault="00FF2BB6" w:rsidP="00FF2BB6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 xml:space="preserve">Szent Imre </w:t>
            </w:r>
            <w:proofErr w:type="gramStart"/>
            <w:r w:rsidRPr="00153DBE">
              <w:rPr>
                <w:b/>
                <w:sz w:val="24"/>
              </w:rPr>
              <w:t xml:space="preserve">templom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FF2BB6" w14:paraId="097AFF21" w14:textId="77777777" w:rsidTr="00083998">
        <w:tc>
          <w:tcPr>
            <w:tcW w:w="1227" w:type="dxa"/>
          </w:tcPr>
          <w:p w14:paraId="770E00C2" w14:textId="15079281" w:rsidR="00FF2BB6" w:rsidRDefault="00FF2BB6" w:rsidP="00FF2BB6">
            <w:r>
              <w:t>Hétfő</w:t>
            </w:r>
          </w:p>
        </w:tc>
        <w:tc>
          <w:tcPr>
            <w:tcW w:w="4727" w:type="dxa"/>
            <w:gridSpan w:val="2"/>
          </w:tcPr>
          <w:p w14:paraId="6F401BE4" w14:textId="13A99C82" w:rsidR="00FF2BB6" w:rsidRDefault="00FF2BB6" w:rsidP="00FF2BB6">
            <w:r>
              <w:rPr>
                <w:rFonts w:cs="Arial"/>
              </w:rPr>
              <w:t>8.00 Nincs szándék (Somlai József atya)</w:t>
            </w:r>
          </w:p>
        </w:tc>
      </w:tr>
      <w:tr w:rsidR="00FF2BB6" w14:paraId="2F2F4977" w14:textId="77777777" w:rsidTr="00083998">
        <w:tc>
          <w:tcPr>
            <w:tcW w:w="1227" w:type="dxa"/>
          </w:tcPr>
          <w:p w14:paraId="473E5B85" w14:textId="79705D00" w:rsidR="00FF2BB6" w:rsidRDefault="00FF2BB6" w:rsidP="00FF2BB6">
            <w:r>
              <w:t>Kedd</w:t>
            </w:r>
          </w:p>
        </w:tc>
        <w:tc>
          <w:tcPr>
            <w:tcW w:w="4727" w:type="dxa"/>
            <w:gridSpan w:val="2"/>
          </w:tcPr>
          <w:p w14:paraId="3E49C59F" w14:textId="427CC2D9" w:rsidR="00FF2BB6" w:rsidRDefault="00FF2BB6" w:rsidP="008E55BA">
            <w:r>
              <w:rPr>
                <w:rFonts w:cs="Arial"/>
              </w:rPr>
              <w:t xml:space="preserve">8.00 </w:t>
            </w:r>
            <w:r w:rsidR="008E55BA">
              <w:rPr>
                <w:rFonts w:cs="Arial"/>
              </w:rPr>
              <w:t>Nincs szándék</w:t>
            </w:r>
            <w:r w:rsidR="001343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r w:rsidR="006F0435">
              <w:rPr>
                <w:rFonts w:cs="Arial"/>
              </w:rPr>
              <w:t xml:space="preserve">Dózsa István </w:t>
            </w:r>
            <w:r>
              <w:rPr>
                <w:rFonts w:cs="Arial"/>
              </w:rPr>
              <w:t>atya)</w:t>
            </w:r>
          </w:p>
        </w:tc>
      </w:tr>
      <w:tr w:rsidR="00FF2BB6" w14:paraId="4B5E69B6" w14:textId="77777777" w:rsidTr="00083998">
        <w:tc>
          <w:tcPr>
            <w:tcW w:w="1227" w:type="dxa"/>
          </w:tcPr>
          <w:p w14:paraId="4B4F1817" w14:textId="373099D2" w:rsidR="00FF2BB6" w:rsidRDefault="00FF2BB6" w:rsidP="00FF2BB6">
            <w:r>
              <w:t>Szerda</w:t>
            </w:r>
          </w:p>
        </w:tc>
        <w:tc>
          <w:tcPr>
            <w:tcW w:w="4727" w:type="dxa"/>
            <w:gridSpan w:val="2"/>
          </w:tcPr>
          <w:p w14:paraId="345C1355" w14:textId="494ED0B4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6FFBA120" w14:textId="77777777" w:rsidTr="00083998">
        <w:tc>
          <w:tcPr>
            <w:tcW w:w="1227" w:type="dxa"/>
          </w:tcPr>
          <w:p w14:paraId="5EB0E645" w14:textId="379F94AC" w:rsidR="00FF2BB6" w:rsidRDefault="00FF2BB6" w:rsidP="00FF2BB6">
            <w:r>
              <w:t>Csütörtök</w:t>
            </w:r>
          </w:p>
        </w:tc>
        <w:tc>
          <w:tcPr>
            <w:tcW w:w="4727" w:type="dxa"/>
            <w:gridSpan w:val="2"/>
          </w:tcPr>
          <w:p w14:paraId="437EBBE9" w14:textId="6FA961BA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75BF156D" w14:textId="77777777" w:rsidTr="00083998">
        <w:tc>
          <w:tcPr>
            <w:tcW w:w="1227" w:type="dxa"/>
          </w:tcPr>
          <w:p w14:paraId="3E3A6CE1" w14:textId="58867D0F" w:rsidR="00FF2BB6" w:rsidRDefault="00FF2BB6" w:rsidP="00FF2BB6">
            <w:r>
              <w:t>Péntek</w:t>
            </w:r>
          </w:p>
        </w:tc>
        <w:tc>
          <w:tcPr>
            <w:tcW w:w="4727" w:type="dxa"/>
            <w:gridSpan w:val="2"/>
          </w:tcPr>
          <w:p w14:paraId="626FCAAC" w14:textId="501722B1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1AF306AB" w14:textId="77777777" w:rsidTr="00083998">
        <w:tc>
          <w:tcPr>
            <w:tcW w:w="1227" w:type="dxa"/>
          </w:tcPr>
          <w:p w14:paraId="6EF77F8C" w14:textId="7EF02814" w:rsidR="00FF2BB6" w:rsidRDefault="00FF2BB6" w:rsidP="00FF2BB6">
            <w:r>
              <w:t>Szombat</w:t>
            </w:r>
          </w:p>
        </w:tc>
        <w:tc>
          <w:tcPr>
            <w:tcW w:w="4727" w:type="dxa"/>
            <w:gridSpan w:val="2"/>
          </w:tcPr>
          <w:p w14:paraId="27E518BE" w14:textId="4ED65B1A" w:rsidR="00FF2BB6" w:rsidRDefault="00FF2BB6" w:rsidP="00FF2BB6">
            <w:r>
              <w:rPr>
                <w:rFonts w:cs="Arial"/>
              </w:rPr>
              <w:t xml:space="preserve">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proofErr w:type="spellStart"/>
            <w:r w:rsidR="00502531">
              <w:rPr>
                <w:rFonts w:cs="Arial"/>
              </w:rPr>
              <w:t>Schrőder</w:t>
            </w:r>
            <w:proofErr w:type="spellEnd"/>
            <w:r w:rsidR="00502531">
              <w:rPr>
                <w:rFonts w:cs="Arial"/>
              </w:rPr>
              <w:t xml:space="preserve"> Gyula</w:t>
            </w:r>
            <w:r>
              <w:rPr>
                <w:rFonts w:cs="Arial"/>
              </w:rPr>
              <w:t xml:space="preserve"> atya)</w:t>
            </w:r>
          </w:p>
        </w:tc>
      </w:tr>
      <w:tr w:rsidR="00FF2BB6" w14:paraId="5752053C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4A52724D" w14:textId="4073A721" w:rsidR="00FF2BB6" w:rsidRDefault="00FF2BB6" w:rsidP="00FF2BB6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25B2BF71" w14:textId="77777777" w:rsidR="00FF2BB6" w:rsidRDefault="00FF2BB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(Somlai József atya)</w:t>
            </w:r>
          </w:p>
          <w:p w14:paraId="57F7C51E" w14:textId="55670F44" w:rsidR="00FF2BB6" w:rsidRDefault="00FF2BB6" w:rsidP="00FF2BB6">
            <w:r>
              <w:rPr>
                <w:rFonts w:cs="Arial"/>
              </w:rPr>
              <w:t>17.00 Családi szentmise (Ugrits Tamás atya)</w:t>
            </w:r>
          </w:p>
        </w:tc>
      </w:tr>
      <w:tr w:rsidR="001B0B66" w14:paraId="48765231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58A4CC2B" w14:textId="77777777" w:rsidR="001B0B66" w:rsidRDefault="001B0B66" w:rsidP="00FF2BB6"/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45397625" w14:textId="77777777" w:rsidR="001B0B66" w:rsidRDefault="001B0B6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</w:p>
        </w:tc>
      </w:tr>
      <w:tr w:rsidR="008746B8" w14:paraId="692DFC78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611E79A8" w14:textId="3C736F76" w:rsidR="008746B8" w:rsidRPr="00FF2BB6" w:rsidRDefault="008746B8" w:rsidP="006D4FDC">
            <w:pPr>
              <w:jc w:val="center"/>
              <w:rPr>
                <w:b/>
              </w:rPr>
            </w:pPr>
            <w:proofErr w:type="gramStart"/>
            <w:r w:rsidRPr="00153DBE">
              <w:rPr>
                <w:b/>
                <w:sz w:val="24"/>
              </w:rPr>
              <w:t xml:space="preserve">Bazilika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8746B8" w14:paraId="7808E093" w14:textId="77777777" w:rsidTr="00083998">
        <w:tc>
          <w:tcPr>
            <w:tcW w:w="1227" w:type="dxa"/>
          </w:tcPr>
          <w:p w14:paraId="243B6AA7" w14:textId="77777777" w:rsidR="008746B8" w:rsidRDefault="008746B8" w:rsidP="008746B8">
            <w:r>
              <w:t>Hétfő</w:t>
            </w:r>
          </w:p>
        </w:tc>
        <w:tc>
          <w:tcPr>
            <w:tcW w:w="4727" w:type="dxa"/>
            <w:gridSpan w:val="2"/>
          </w:tcPr>
          <w:p w14:paraId="16774118" w14:textId="4A4F3E13" w:rsidR="008746B8" w:rsidRDefault="008746B8" w:rsidP="008E55BA">
            <w:r>
              <w:rPr>
                <w:rFonts w:cs="Arial"/>
              </w:rPr>
              <w:t xml:space="preserve">18.00 </w:t>
            </w:r>
            <w:r w:rsidR="008E55BA">
              <w:rPr>
                <w:rFonts w:cs="Arial"/>
              </w:rPr>
              <w:t>+József</w:t>
            </w:r>
            <w:r>
              <w:rPr>
                <w:rFonts w:cs="Arial"/>
              </w:rPr>
              <w:t xml:space="preserve"> (Püspök atya)</w:t>
            </w:r>
          </w:p>
        </w:tc>
      </w:tr>
      <w:tr w:rsidR="008746B8" w14:paraId="3579B221" w14:textId="77777777" w:rsidTr="00083998">
        <w:tc>
          <w:tcPr>
            <w:tcW w:w="1227" w:type="dxa"/>
          </w:tcPr>
          <w:p w14:paraId="079C63B6" w14:textId="77777777" w:rsidR="008746B8" w:rsidRDefault="008746B8" w:rsidP="008746B8">
            <w:r>
              <w:t>Kedd</w:t>
            </w:r>
          </w:p>
        </w:tc>
        <w:tc>
          <w:tcPr>
            <w:tcW w:w="4727" w:type="dxa"/>
            <w:gridSpan w:val="2"/>
          </w:tcPr>
          <w:p w14:paraId="15A9FDC9" w14:textId="23F7F325" w:rsidR="008746B8" w:rsidRDefault="008746B8" w:rsidP="00134347">
            <w:r>
              <w:rPr>
                <w:rFonts w:cs="Arial"/>
              </w:rPr>
              <w:t xml:space="preserve">18.00 </w:t>
            </w:r>
            <w:r w:rsidR="00134347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r w:rsidR="006F0435">
              <w:rPr>
                <w:rFonts w:cs="Arial"/>
              </w:rPr>
              <w:t xml:space="preserve">Visnyei László </w:t>
            </w:r>
            <w:r>
              <w:rPr>
                <w:rFonts w:cs="Arial"/>
              </w:rPr>
              <w:t>atya)</w:t>
            </w:r>
          </w:p>
        </w:tc>
      </w:tr>
      <w:tr w:rsidR="008746B8" w14:paraId="5D72F3BC" w14:textId="77777777" w:rsidTr="00083998">
        <w:tc>
          <w:tcPr>
            <w:tcW w:w="1227" w:type="dxa"/>
          </w:tcPr>
          <w:p w14:paraId="18B378FA" w14:textId="77777777" w:rsidR="008746B8" w:rsidRDefault="008746B8" w:rsidP="008746B8">
            <w:r>
              <w:t>Szerda</w:t>
            </w:r>
          </w:p>
        </w:tc>
        <w:tc>
          <w:tcPr>
            <w:tcW w:w="4727" w:type="dxa"/>
            <w:gridSpan w:val="2"/>
          </w:tcPr>
          <w:p w14:paraId="3834D242" w14:textId="2DA3A7F5" w:rsidR="008746B8" w:rsidRDefault="008746B8" w:rsidP="008E55BA">
            <w:r>
              <w:rPr>
                <w:rFonts w:cs="Arial"/>
              </w:rPr>
              <w:t xml:space="preserve">18.00 </w:t>
            </w:r>
            <w:r w:rsidR="008E55BA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8746B8" w14:paraId="50E6B457" w14:textId="77777777" w:rsidTr="00083998">
        <w:tc>
          <w:tcPr>
            <w:tcW w:w="1227" w:type="dxa"/>
          </w:tcPr>
          <w:p w14:paraId="1DFD5142" w14:textId="77777777" w:rsidR="008746B8" w:rsidRDefault="008746B8" w:rsidP="008746B8">
            <w:r>
              <w:t>Csütörtök</w:t>
            </w:r>
          </w:p>
        </w:tc>
        <w:tc>
          <w:tcPr>
            <w:tcW w:w="4727" w:type="dxa"/>
            <w:gridSpan w:val="2"/>
          </w:tcPr>
          <w:p w14:paraId="1A232247" w14:textId="621DE1F9" w:rsidR="008746B8" w:rsidRDefault="008E55BA" w:rsidP="008746B8">
            <w:r>
              <w:rPr>
                <w:rFonts w:cs="Arial"/>
              </w:rPr>
              <w:t xml:space="preserve">18.00 +Szabó Mihályné Katalin (Dózsa István atya) </w:t>
            </w:r>
            <w:r w:rsidR="001B0B66">
              <w:rPr>
                <w:rFonts w:cs="Arial"/>
              </w:rPr>
              <w:t xml:space="preserve"> </w:t>
            </w:r>
          </w:p>
        </w:tc>
      </w:tr>
      <w:tr w:rsidR="008746B8" w14:paraId="04447244" w14:textId="77777777" w:rsidTr="00083998">
        <w:tc>
          <w:tcPr>
            <w:tcW w:w="1227" w:type="dxa"/>
          </w:tcPr>
          <w:p w14:paraId="3DA15070" w14:textId="77777777" w:rsidR="008746B8" w:rsidRDefault="008746B8" w:rsidP="008746B8">
            <w:r>
              <w:t>Péntek</w:t>
            </w:r>
          </w:p>
        </w:tc>
        <w:tc>
          <w:tcPr>
            <w:tcW w:w="4727" w:type="dxa"/>
            <w:gridSpan w:val="2"/>
          </w:tcPr>
          <w:p w14:paraId="7097A290" w14:textId="6AC90A9C" w:rsidR="008746B8" w:rsidRDefault="008746B8" w:rsidP="008E55BA">
            <w:r>
              <w:rPr>
                <w:rFonts w:cs="Arial"/>
              </w:rPr>
              <w:t xml:space="preserve">18.00 </w:t>
            </w:r>
            <w:r w:rsidR="008E55BA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(Dózsa István atya)</w:t>
            </w:r>
          </w:p>
        </w:tc>
      </w:tr>
      <w:tr w:rsidR="008746B8" w14:paraId="3BD49835" w14:textId="77777777" w:rsidTr="00083998">
        <w:tc>
          <w:tcPr>
            <w:tcW w:w="1227" w:type="dxa"/>
          </w:tcPr>
          <w:p w14:paraId="50E0493C" w14:textId="77777777" w:rsidR="008746B8" w:rsidRDefault="008746B8" w:rsidP="008746B8">
            <w:r>
              <w:t>Szombat</w:t>
            </w:r>
          </w:p>
        </w:tc>
        <w:tc>
          <w:tcPr>
            <w:tcW w:w="4727" w:type="dxa"/>
            <w:gridSpan w:val="2"/>
          </w:tcPr>
          <w:p w14:paraId="476654EB" w14:textId="41E296BF" w:rsidR="008746B8" w:rsidRDefault="008746B8" w:rsidP="008746B8">
            <w:r>
              <w:rPr>
                <w:rFonts w:cs="Arial"/>
              </w:rPr>
              <w:t xml:space="preserve">18.00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8746B8" w14:paraId="5BCC808B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65E0051D" w14:textId="77777777" w:rsidR="008746B8" w:rsidRDefault="008746B8" w:rsidP="008746B8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0F72FE1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</w:t>
            </w:r>
            <w:proofErr w:type="spellStart"/>
            <w:r>
              <w:rPr>
                <w:rFonts w:cs="Arial"/>
              </w:rPr>
              <w:t>Suló</w:t>
            </w:r>
            <w:proofErr w:type="spellEnd"/>
            <w:r>
              <w:rPr>
                <w:rFonts w:cs="Arial"/>
              </w:rPr>
              <w:t xml:space="preserve"> Lajos atya)</w:t>
            </w:r>
          </w:p>
          <w:p w14:paraId="498AF2D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9.00 Nincs szándék (Visnyei László atya)</w:t>
            </w:r>
          </w:p>
          <w:p w14:paraId="72937301" w14:textId="1479243C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10.30 </w:t>
            </w:r>
            <w:r w:rsidR="00134347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r w:rsidR="008E55BA">
              <w:rPr>
                <w:rFonts w:cs="Arial"/>
              </w:rPr>
              <w:t>Dózsa István</w:t>
            </w:r>
            <w:r>
              <w:rPr>
                <w:rFonts w:cs="Arial"/>
              </w:rPr>
              <w:t xml:space="preserve"> atya)</w:t>
            </w:r>
          </w:p>
          <w:p w14:paraId="1D54DDC5" w14:textId="33D8A014" w:rsidR="008746B8" w:rsidRDefault="00DA6B17" w:rsidP="00DA6B17">
            <w:r>
              <w:rPr>
                <w:rFonts w:cs="Arial"/>
              </w:rPr>
              <w:t>18.00 Nincs szándék (Dózsa István atya)</w:t>
            </w:r>
          </w:p>
        </w:tc>
      </w:tr>
      <w:tr w:rsidR="001B0B66" w14:paraId="0243E1BA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4DE03035" w14:textId="77777777" w:rsidR="001B0B66" w:rsidRDefault="001B0B66" w:rsidP="008746B8"/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2CA648CE" w14:textId="77777777" w:rsidR="001B0B66" w:rsidRDefault="001B0B66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</w:p>
        </w:tc>
      </w:tr>
      <w:tr w:rsidR="00DA6B17" w14:paraId="7B65319B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53F50F9F" w14:textId="1B0EBD84" w:rsidR="00DA6B17" w:rsidRPr="00FF2BB6" w:rsidRDefault="00DA6B17" w:rsidP="006D4FDC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 xml:space="preserve">Hosszú temetői </w:t>
            </w:r>
            <w:proofErr w:type="gramStart"/>
            <w:r w:rsidRPr="00153DBE">
              <w:rPr>
                <w:b/>
                <w:sz w:val="24"/>
              </w:rPr>
              <w:t xml:space="preserve">kápolna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DA6B17" w14:paraId="18A9A5E0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692453FC" w14:textId="77777777" w:rsidR="00DA6B17" w:rsidRDefault="00DA6B17" w:rsidP="006D4FDC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4C98B020" w14:textId="5F337E15" w:rsidR="00DA6B17" w:rsidRP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(Horváth Imre atya)</w:t>
            </w:r>
          </w:p>
        </w:tc>
      </w:tr>
      <w:tr w:rsidR="001B0B66" w14:paraId="60C7579B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7C5D5E93" w14:textId="77777777" w:rsidR="001B0B66" w:rsidRDefault="001B0B66" w:rsidP="006D4FDC"/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25023566" w14:textId="77777777" w:rsidR="001B0B66" w:rsidRDefault="001B0B66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</w:p>
        </w:tc>
      </w:tr>
      <w:tr w:rsidR="00D23880" w14:paraId="39BD4E9C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08582CDA" w14:textId="51662A7A" w:rsidR="00D23880" w:rsidRPr="00FF2BB6" w:rsidRDefault="00D23880" w:rsidP="00C22E4F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Szemináriumi </w:t>
            </w:r>
            <w:proofErr w:type="gramStart"/>
            <w:r>
              <w:rPr>
                <w:b/>
                <w:sz w:val="24"/>
              </w:rPr>
              <w:t>templom</w:t>
            </w:r>
            <w:r w:rsidRPr="00153DBE">
              <w:rPr>
                <w:b/>
                <w:sz w:val="24"/>
              </w:rPr>
              <w:t xml:space="preserve">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D23880" w14:paraId="1E7BF051" w14:textId="77777777" w:rsidTr="00083998">
        <w:tc>
          <w:tcPr>
            <w:tcW w:w="1236" w:type="dxa"/>
            <w:gridSpan w:val="2"/>
          </w:tcPr>
          <w:p w14:paraId="2E7D7EFB" w14:textId="6A0AD825" w:rsidR="00D23880" w:rsidRDefault="00D23880" w:rsidP="00C22E4F">
            <w:r>
              <w:t>Hétköznap</w:t>
            </w:r>
          </w:p>
        </w:tc>
        <w:tc>
          <w:tcPr>
            <w:tcW w:w="4718" w:type="dxa"/>
          </w:tcPr>
          <w:p w14:paraId="1F7D2187" w14:textId="05D10F4F" w:rsidR="00D23880" w:rsidRPr="00DA6B17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9.00</w:t>
            </w:r>
          </w:p>
        </w:tc>
      </w:tr>
      <w:tr w:rsidR="00D23880" w14:paraId="6213489D" w14:textId="77777777" w:rsidTr="00083998">
        <w:tc>
          <w:tcPr>
            <w:tcW w:w="1236" w:type="dxa"/>
            <w:gridSpan w:val="2"/>
          </w:tcPr>
          <w:p w14:paraId="3E05AE0F" w14:textId="711E3652" w:rsidR="00D23880" w:rsidRDefault="00D23880" w:rsidP="00C22E4F">
            <w:r>
              <w:t>Szombat</w:t>
            </w:r>
          </w:p>
        </w:tc>
        <w:tc>
          <w:tcPr>
            <w:tcW w:w="4718" w:type="dxa"/>
          </w:tcPr>
          <w:p w14:paraId="7AF347B8" w14:textId="34D76B25" w:rsidR="00D23880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; </w:t>
            </w:r>
            <w:r>
              <w:rPr>
                <w:rFonts w:cs="Arial"/>
              </w:rPr>
              <w:t>9.00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18.00</w:t>
            </w:r>
          </w:p>
        </w:tc>
      </w:tr>
      <w:tr w:rsidR="00D23880" w14:paraId="4D29E7E3" w14:textId="77777777" w:rsidTr="00083998">
        <w:tc>
          <w:tcPr>
            <w:tcW w:w="1236" w:type="dxa"/>
            <w:gridSpan w:val="2"/>
          </w:tcPr>
          <w:p w14:paraId="3C8CE3CA" w14:textId="7D6C13E5" w:rsidR="00D23880" w:rsidRDefault="00D23880" w:rsidP="00C22E4F">
            <w:r>
              <w:t>Vasárnap</w:t>
            </w:r>
          </w:p>
        </w:tc>
        <w:tc>
          <w:tcPr>
            <w:tcW w:w="4718" w:type="dxa"/>
          </w:tcPr>
          <w:p w14:paraId="040BA0F1" w14:textId="53F73D27" w:rsidR="00D23880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9.00</w:t>
            </w:r>
          </w:p>
        </w:tc>
      </w:tr>
    </w:tbl>
    <w:p w14:paraId="4DEAE10D" w14:textId="77777777" w:rsidR="00D23880" w:rsidRDefault="00D23880" w:rsidP="00FF2BB6">
      <w:pPr>
        <w:rPr>
          <w:rFonts w:cs="Arial"/>
          <w:i/>
        </w:rPr>
      </w:pPr>
    </w:p>
    <w:p w14:paraId="6FB5805E" w14:textId="6B5BC225" w:rsidR="008746B8" w:rsidRDefault="00DA6B17" w:rsidP="00FF2BB6">
      <w:pPr>
        <w:rPr>
          <w:rFonts w:cs="Arial"/>
          <w:i/>
        </w:rPr>
      </w:pPr>
      <w:r w:rsidRPr="00DA6B17">
        <w:rPr>
          <w:rFonts w:cs="Arial"/>
          <w:i/>
        </w:rPr>
        <w:t>„Nincs szándék” jelzésű szentmiséknél még szabadon kérhető imaszándék</w:t>
      </w:r>
      <w:r w:rsidR="00153DBE">
        <w:rPr>
          <w:rFonts w:cs="Arial"/>
          <w:i/>
        </w:rPr>
        <w:t>.</w:t>
      </w:r>
    </w:p>
    <w:p w14:paraId="5DEC9917" w14:textId="77777777" w:rsidR="008E6F96" w:rsidRDefault="008E6F96" w:rsidP="00FF2BB6">
      <w:pPr>
        <w:rPr>
          <w:rFonts w:cs="Arial"/>
          <w:i/>
        </w:rPr>
      </w:pPr>
    </w:p>
    <w:p w14:paraId="58BA0276" w14:textId="77777777" w:rsidR="008E6F96" w:rsidRDefault="008E6F96" w:rsidP="00FF2BB6">
      <w:pPr>
        <w:rPr>
          <w:rFonts w:cs="Arial"/>
          <w:i/>
        </w:rPr>
      </w:pPr>
    </w:p>
    <w:p w14:paraId="72FD536A" w14:textId="77777777" w:rsidR="008E6F96" w:rsidRDefault="008E6F96" w:rsidP="00FF2BB6">
      <w:pPr>
        <w:rPr>
          <w:rFonts w:cs="Arial"/>
          <w:i/>
        </w:rPr>
      </w:pPr>
    </w:p>
    <w:p w14:paraId="7B75EE95" w14:textId="77777777" w:rsidR="008E6F96" w:rsidRPr="00DA6B17" w:rsidRDefault="008E6F96" w:rsidP="00FF2BB6">
      <w:pPr>
        <w:rPr>
          <w:i/>
        </w:rPr>
      </w:pPr>
      <w:bookmarkStart w:id="0" w:name="_GoBack"/>
      <w:bookmarkEnd w:id="0"/>
    </w:p>
    <w:p w14:paraId="5153DDC6" w14:textId="4FBBC7D1" w:rsidR="00023F2D" w:rsidRPr="006213E4" w:rsidRDefault="00023F2D" w:rsidP="007546A3">
      <w:pPr>
        <w:rPr>
          <w:b/>
        </w:rPr>
      </w:pPr>
    </w:p>
    <w:p w14:paraId="54CA4CB3" w14:textId="77777777" w:rsidR="0010103A" w:rsidRPr="004B4D73" w:rsidRDefault="0010103A" w:rsidP="001B05D0">
      <w:pPr>
        <w:rPr>
          <w:sz w:val="6"/>
        </w:rPr>
      </w:pPr>
    </w:p>
    <w:p w14:paraId="54CA4CB4" w14:textId="4BF5421E" w:rsidR="00371C73" w:rsidRPr="0006731C" w:rsidRDefault="004C1006" w:rsidP="00371C73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lastRenderedPageBreak/>
        <w:t>Hirdetések</w:t>
      </w:r>
    </w:p>
    <w:p w14:paraId="16E64F08" w14:textId="77777777" w:rsidR="008E55BA" w:rsidRDefault="00146CEB" w:rsidP="008E55B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Plébániáink tanévkezdő szentmiséje szeptember 24-én lesz. A bazilikában 9 órakor, a vízivárosi templomban 10 órakor kezdődik. Minden diákot szeretettel hívunk és várunk!</w:t>
      </w:r>
    </w:p>
    <w:p w14:paraId="4A51C7BB" w14:textId="13775489" w:rsidR="0013774B" w:rsidRDefault="00083998" w:rsidP="008E55B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8E55BA">
        <w:rPr>
          <w:rFonts w:cs="Arial"/>
        </w:rPr>
        <w:t>Várjuk azo</w:t>
      </w:r>
      <w:r w:rsidR="008E55BA">
        <w:rPr>
          <w:rFonts w:cs="Arial"/>
        </w:rPr>
        <w:t>n</w:t>
      </w:r>
      <w:r w:rsidRPr="008E55BA">
        <w:rPr>
          <w:rFonts w:cs="Arial"/>
        </w:rPr>
        <w:t xml:space="preserve"> felnőttek jelentkezését, akik a keresztség, </w:t>
      </w:r>
      <w:r w:rsidR="008E55BA">
        <w:rPr>
          <w:rFonts w:cs="Arial"/>
        </w:rPr>
        <w:t xml:space="preserve">az </w:t>
      </w:r>
      <w:r w:rsidRPr="008E55BA">
        <w:rPr>
          <w:rFonts w:cs="Arial"/>
        </w:rPr>
        <w:t xml:space="preserve">elsőáldozás vagy </w:t>
      </w:r>
      <w:r w:rsidR="008E55BA">
        <w:rPr>
          <w:rFonts w:cs="Arial"/>
        </w:rPr>
        <w:t xml:space="preserve">a </w:t>
      </w:r>
      <w:r w:rsidRPr="008E55BA">
        <w:rPr>
          <w:rFonts w:cs="Arial"/>
        </w:rPr>
        <w:t>bérmálkozás szentségében szeretnének részesülni. A rövidesen induló csoportról további információt Harmati-Oravecz Andrea hitoktatótól lehet kérni a 30/826-63-07 vagy vecza82@gmail.com elérhetőségeken.</w:t>
      </w:r>
    </w:p>
    <w:p w14:paraId="50970353" w14:textId="77777777" w:rsidR="008E55BA" w:rsidRDefault="008E55BA" w:rsidP="008E55BA">
      <w:pPr>
        <w:pStyle w:val="Listaszerbekezds"/>
        <w:ind w:left="283"/>
        <w:jc w:val="left"/>
        <w:rPr>
          <w:rFonts w:cs="Arial"/>
        </w:rPr>
      </w:pPr>
    </w:p>
    <w:p w14:paraId="4C6757B3" w14:textId="77777777" w:rsidR="008E55BA" w:rsidRPr="008E55BA" w:rsidRDefault="008E55BA" w:rsidP="008E55BA">
      <w:pPr>
        <w:pBdr>
          <w:bottom w:val="single" w:sz="4" w:space="1" w:color="auto"/>
        </w:pBdr>
        <w:jc w:val="left"/>
        <w:rPr>
          <w:rFonts w:cs="Arial"/>
        </w:rPr>
      </w:pPr>
    </w:p>
    <w:p w14:paraId="339C51FC" w14:textId="31E26758" w:rsidR="008E55BA" w:rsidRDefault="008E55BA" w:rsidP="008E55BA">
      <w:pPr>
        <w:pStyle w:val="Cmsor2"/>
        <w:tabs>
          <w:tab w:val="clear" w:pos="576"/>
        </w:tabs>
        <w:ind w:left="0" w:firstLine="0"/>
      </w:pPr>
      <w:r>
        <w:t>Ajánló a Székesf</w:t>
      </w:r>
      <w:r w:rsidR="008E6F96">
        <w:t>ehérvári Egyházmegye honlapjáról</w:t>
      </w:r>
    </w:p>
    <w:p w14:paraId="55A3667F" w14:textId="446FC006" w:rsidR="008E6F96" w:rsidRPr="008E55BA" w:rsidRDefault="008E6F96" w:rsidP="008E6F96">
      <w:pPr>
        <w:jc w:val="center"/>
        <w:rPr>
          <w:rFonts w:cs="Arial"/>
        </w:rPr>
      </w:pPr>
      <w:proofErr w:type="gramStart"/>
      <w:r w:rsidRPr="008E6F96">
        <w:rPr>
          <w:rFonts w:cs="Arial"/>
        </w:rPr>
        <w:t>www.szfvar.katolikus.hu</w:t>
      </w:r>
      <w:proofErr w:type="gramEnd"/>
    </w:p>
    <w:p w14:paraId="0E2679A7" w14:textId="77777777" w:rsidR="008E6F96" w:rsidRDefault="008E6F96" w:rsidP="008E6F96">
      <w:pPr>
        <w:pStyle w:val="Listaszerbekezds"/>
        <w:ind w:left="283"/>
        <w:jc w:val="left"/>
        <w:rPr>
          <w:rFonts w:cs="Arial"/>
        </w:rPr>
      </w:pPr>
    </w:p>
    <w:p w14:paraId="189B46A0" w14:textId="17F3522A" w:rsidR="008E55BA" w:rsidRDefault="008E55BA" w:rsidP="008E55B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8E55BA">
        <w:rPr>
          <w:rFonts w:cs="Arial"/>
        </w:rPr>
        <w:t xml:space="preserve">Az Ars </w:t>
      </w:r>
      <w:proofErr w:type="spellStart"/>
      <w:r w:rsidRPr="008E55BA">
        <w:rPr>
          <w:rFonts w:cs="Arial"/>
        </w:rPr>
        <w:t>Sacra</w:t>
      </w:r>
      <w:proofErr w:type="spellEnd"/>
      <w:r w:rsidRPr="008E55BA">
        <w:rPr>
          <w:rFonts w:cs="Arial"/>
        </w:rPr>
        <w:t xml:space="preserve"> Fesztivál keretében 7. alkalommal tartja a Székesfehérvári Egyházmegye, Kortárs Művészeti Gyűjteménye rendezvényét.</w:t>
      </w:r>
      <w:r>
        <w:rPr>
          <w:rFonts w:cs="Arial"/>
        </w:rPr>
        <w:t xml:space="preserve"> </w:t>
      </w:r>
      <w:r w:rsidRPr="008E55BA">
        <w:rPr>
          <w:rFonts w:cs="Arial"/>
        </w:rPr>
        <w:t>Idén, Földi Péter Kossuth díjas festőművész különleges világával találkozhat a közönség. A</w:t>
      </w:r>
      <w:r>
        <w:rPr>
          <w:rFonts w:cs="Arial"/>
        </w:rPr>
        <w:t xml:space="preserve"> szeptember 16-án (szombaton)</w:t>
      </w:r>
      <w:r w:rsidRPr="008E55BA">
        <w:rPr>
          <w:rFonts w:cs="Arial"/>
        </w:rPr>
        <w:t xml:space="preserve"> 15.00 órakor kezdődő délutánon </w:t>
      </w:r>
      <w:proofErr w:type="spellStart"/>
      <w:r w:rsidRPr="008E55BA">
        <w:rPr>
          <w:rFonts w:cs="Arial"/>
        </w:rPr>
        <w:t>Lóska</w:t>
      </w:r>
      <w:proofErr w:type="spellEnd"/>
      <w:r w:rsidRPr="008E55BA">
        <w:rPr>
          <w:rFonts w:cs="Arial"/>
        </w:rPr>
        <w:t xml:space="preserve"> Lajos művészettörténész beszél Földi művészetéről és fellép a székesfehérvári közönség kedvence, Lábodi Ádám színművész is. A programot </w:t>
      </w:r>
      <w:proofErr w:type="spellStart"/>
      <w:r w:rsidRPr="008E55BA">
        <w:rPr>
          <w:rFonts w:cs="Arial"/>
        </w:rPr>
        <w:t>Dresch</w:t>
      </w:r>
      <w:proofErr w:type="spellEnd"/>
      <w:r w:rsidRPr="008E55BA">
        <w:rPr>
          <w:rFonts w:cs="Arial"/>
        </w:rPr>
        <w:t xml:space="preserve"> Mihály szaxofon művész gazdagítja játékával.</w:t>
      </w:r>
      <w:r>
        <w:rPr>
          <w:rFonts w:cs="Arial"/>
        </w:rPr>
        <w:t xml:space="preserve"> A kiállítás megtekinthető a Szent István Művelődési Házban szeptember 16 és október 14 között, hétfőtől-péntekig 9.00-17.00 óráig és szombaton 9.00-15.00 óráig.</w:t>
      </w:r>
    </w:p>
    <w:p w14:paraId="36ECEAC2" w14:textId="7515BC7A" w:rsidR="008E55BA" w:rsidRDefault="008E55BA" w:rsidP="008E55B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Európa és migráció címmel tart előadást Dr. Nógrádi György nemzetbiztonság politikai szakértő, közgazdász, egyetemi tanár a Szent István Művelődési Házban szeptember 20-án (szerdán) 17.30-kor. </w:t>
      </w:r>
      <w:r w:rsidR="008E6F96">
        <w:rPr>
          <w:rFonts w:cs="Arial"/>
        </w:rPr>
        <w:br/>
      </w:r>
      <w:r>
        <w:rPr>
          <w:rFonts w:cs="Arial"/>
        </w:rPr>
        <w:t>Belépődíj 1.000 Ft.</w:t>
      </w:r>
    </w:p>
    <w:p w14:paraId="053C2233" w14:textId="7A66B0BC" w:rsidR="008E55BA" w:rsidRPr="008E55BA" w:rsidRDefault="008E55BA" w:rsidP="008E55BA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8E55BA">
        <w:rPr>
          <w:rFonts w:cs="Arial"/>
        </w:rPr>
        <w:t xml:space="preserve">Szeptembertől folytatódnak a szakköri foglalkozások a Székesfehérvári Egyházmegyei Múzeumban. Az első foglalkozáson - szeptember 19-én 15-16 óráig - felfedezik Mária életének fontos pillanatait, a „Mária neve” ünnep kapcsán pedig kiemelt szerep jut a nevek jelentésének. A múzeum szeretettel várja a visszatérő és új kisdiákokat kötetlen foglalkozásaira, ahol játékosan ismerkedhetnek a történelem nagy eseményeivel. </w:t>
      </w:r>
      <w:r w:rsidRPr="008E55BA">
        <w:rPr>
          <w:rFonts w:cs="Arial"/>
        </w:rPr>
        <w:t>A szakkörre jelentkezni lehet Kis Emőke múzeumpedagógusnál a</w:t>
      </w:r>
      <w:r w:rsidRPr="008E55BA">
        <w:rPr>
          <w:rFonts w:cs="Arial"/>
        </w:rPr>
        <w:t xml:space="preserve"> </w:t>
      </w:r>
      <w:proofErr w:type="spellStart"/>
      <w:r w:rsidRPr="008E55BA">
        <w:rPr>
          <w:rFonts w:cs="Arial"/>
        </w:rPr>
        <w:t>jelentkezes.muzeum</w:t>
      </w:r>
      <w:proofErr w:type="spellEnd"/>
      <w:r w:rsidRPr="008E55BA">
        <w:rPr>
          <w:rFonts w:cs="Arial"/>
        </w:rPr>
        <w:t>@szfvar.katolikus.hu</w:t>
      </w:r>
      <w:r w:rsidRPr="008E55BA">
        <w:rPr>
          <w:rFonts w:cs="Arial"/>
        </w:rPr>
        <w:t xml:space="preserve"> </w:t>
      </w:r>
      <w:r w:rsidRPr="008E55BA">
        <w:rPr>
          <w:rFonts w:cs="Arial"/>
        </w:rPr>
        <w:t>e-mail címen vagy a</w:t>
      </w:r>
      <w:r>
        <w:rPr>
          <w:rFonts w:cs="Arial"/>
        </w:rPr>
        <w:t xml:space="preserve"> </w:t>
      </w:r>
      <w:r w:rsidRPr="008E55BA">
        <w:rPr>
          <w:rFonts w:cs="Arial"/>
        </w:rPr>
        <w:t>06-30-3217972 telefonszámon.</w:t>
      </w:r>
    </w:p>
    <w:p w14:paraId="2EFB152F" w14:textId="77777777" w:rsidR="00F4010F" w:rsidRPr="00F4010F" w:rsidRDefault="00F4010F" w:rsidP="00F4010F">
      <w:pPr>
        <w:rPr>
          <w:rFonts w:cs="Arial"/>
          <w:sz w:val="6"/>
        </w:rPr>
      </w:pPr>
    </w:p>
    <w:p w14:paraId="61E2CE78" w14:textId="77777777" w:rsidR="00F4010F" w:rsidRPr="00F4010F" w:rsidRDefault="00F4010F" w:rsidP="00F4010F">
      <w:pPr>
        <w:rPr>
          <w:rFonts w:cs="Arial"/>
          <w:sz w:val="12"/>
        </w:rPr>
        <w:sectPr w:rsidR="00F4010F" w:rsidRPr="00F4010F" w:rsidSect="00083998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5387" w:space="141"/>
            <w:col w:w="5386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7"/>
  </w:num>
  <w:num w:numId="13">
    <w:abstractNumId w:val="12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  <w:num w:numId="18">
    <w:abstractNumId w:val="8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7FB0"/>
    <w:rsid w:val="002029E0"/>
    <w:rsid w:val="00204B3A"/>
    <w:rsid w:val="00205B0E"/>
    <w:rsid w:val="002112CB"/>
    <w:rsid w:val="00213C54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531"/>
    <w:rsid w:val="005028DF"/>
    <w:rsid w:val="00503B0A"/>
    <w:rsid w:val="0050548C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A9"/>
    <w:rsid w:val="006C008E"/>
    <w:rsid w:val="006C02D1"/>
    <w:rsid w:val="006C0797"/>
    <w:rsid w:val="006C610D"/>
    <w:rsid w:val="006C61E1"/>
    <w:rsid w:val="006C68F4"/>
    <w:rsid w:val="006D22A4"/>
    <w:rsid w:val="006D69B8"/>
    <w:rsid w:val="006D6F73"/>
    <w:rsid w:val="006D79EB"/>
    <w:rsid w:val="006E3F88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232"/>
    <w:rsid w:val="00773838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6B2F"/>
    <w:rsid w:val="00E56D82"/>
    <w:rsid w:val="00E578B6"/>
    <w:rsid w:val="00E65546"/>
    <w:rsid w:val="00E66094"/>
    <w:rsid w:val="00E70725"/>
    <w:rsid w:val="00E71C7D"/>
    <w:rsid w:val="00E75436"/>
    <w:rsid w:val="00E75A48"/>
    <w:rsid w:val="00E76B1B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6678"/>
    <w:rsid w:val="00FA06C4"/>
    <w:rsid w:val="00FA0DE1"/>
    <w:rsid w:val="00FA23FF"/>
    <w:rsid w:val="00FA2C5D"/>
    <w:rsid w:val="00FA583A"/>
    <w:rsid w:val="00FA7F92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25511-A938-4477-BA58-26BFBF32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548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3</cp:revision>
  <cp:lastPrinted>2017-08-14T13:34:00Z</cp:lastPrinted>
  <dcterms:created xsi:type="dcterms:W3CDTF">2017-09-09T07:52:00Z</dcterms:created>
  <dcterms:modified xsi:type="dcterms:W3CDTF">2017-09-09T08:10:00Z</dcterms:modified>
</cp:coreProperties>
</file>