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A4C95" w14:textId="77777777" w:rsidR="00537B2B" w:rsidRPr="00981AAB" w:rsidRDefault="00537B2B" w:rsidP="00537B2B">
      <w:pPr>
        <w:pStyle w:val="Cmsor2"/>
      </w:pPr>
      <w:r w:rsidRPr="00981AAB">
        <w:t>Örömhír</w:t>
      </w:r>
    </w:p>
    <w:p w14:paraId="39CC2063" w14:textId="4DDB1E7B" w:rsidR="00B1199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A zsoltár válasza:</w:t>
      </w:r>
    </w:p>
    <w:p w14:paraId="54CA4C96" w14:textId="350FD003" w:rsidR="007546A3" w:rsidRDefault="00B175D7" w:rsidP="007546A3">
      <w:r>
        <w:t>Szent Fiadat, Boldogasszony, kérd e népért!</w:t>
      </w:r>
    </w:p>
    <w:p w14:paraId="55E06FA4" w14:textId="77777777" w:rsidR="0006514E" w:rsidRDefault="0006514E" w:rsidP="007546A3"/>
    <w:p w14:paraId="54CA4C97" w14:textId="2F0EDB70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B175D7">
        <w:rPr>
          <w:b/>
          <w:spacing w:val="-6"/>
        </w:rPr>
        <w:t>Lk</w:t>
      </w:r>
      <w:proofErr w:type="spellEnd"/>
      <w:r w:rsidRPr="00FB1BAA">
        <w:rPr>
          <w:b/>
          <w:spacing w:val="-6"/>
        </w:rPr>
        <w:t xml:space="preserve"> </w:t>
      </w:r>
      <w:r w:rsidR="00A90B51">
        <w:rPr>
          <w:b/>
          <w:spacing w:val="-6"/>
        </w:rPr>
        <w:t>1</w:t>
      </w:r>
      <w:r w:rsidR="00B11993" w:rsidRPr="00FB1BAA">
        <w:rPr>
          <w:b/>
          <w:spacing w:val="-6"/>
        </w:rPr>
        <w:t>,</w:t>
      </w:r>
      <w:r w:rsidR="00A90B51">
        <w:rPr>
          <w:b/>
          <w:spacing w:val="-6"/>
        </w:rPr>
        <w:t>2</w:t>
      </w:r>
      <w:r w:rsidR="00B175D7">
        <w:rPr>
          <w:b/>
          <w:spacing w:val="-6"/>
        </w:rPr>
        <w:t>6</w:t>
      </w:r>
      <w:r w:rsidR="00B11993" w:rsidRPr="00FB1BAA">
        <w:rPr>
          <w:b/>
          <w:spacing w:val="-6"/>
        </w:rPr>
        <w:t>-</w:t>
      </w:r>
      <w:r w:rsidR="00B175D7">
        <w:rPr>
          <w:b/>
          <w:spacing w:val="-6"/>
        </w:rPr>
        <w:t>28</w:t>
      </w:r>
      <w:r w:rsidRPr="00FB1BAA">
        <w:rPr>
          <w:b/>
          <w:spacing w:val="-6"/>
        </w:rPr>
        <w:t>)</w:t>
      </w:r>
    </w:p>
    <w:p w14:paraId="596C2ECB" w14:textId="14259260" w:rsidR="00766341" w:rsidRDefault="00B175D7" w:rsidP="00B175D7">
      <w:pPr>
        <w:pBdr>
          <w:bottom w:val="single" w:sz="4" w:space="1" w:color="auto"/>
        </w:pBdr>
      </w:pPr>
      <w:r>
        <w:t>Abban az időben:</w:t>
      </w:r>
      <w:r>
        <w:t xml:space="preserve"> </w:t>
      </w:r>
      <w:r>
        <w:t>Isten elküldte Gábor angyalt Galilea Názáret nev</w:t>
      </w:r>
      <w:r>
        <w:t>ű</w:t>
      </w:r>
      <w:r>
        <w:t xml:space="preserve"> városába egy</w:t>
      </w:r>
      <w:r>
        <w:t xml:space="preserve"> </w:t>
      </w:r>
      <w:r>
        <w:t>szűzhöz, aki jegyese volt egy férfinak, a Dávid házából való Józsefnek.</w:t>
      </w:r>
      <w:r>
        <w:t xml:space="preserve"> </w:t>
      </w:r>
      <w:r>
        <w:t>A szűz neve Mária volt. Az angyal belépett hozzá és így szólt: „Üdvöz</w:t>
      </w:r>
      <w:r>
        <w:t xml:space="preserve"> </w:t>
      </w:r>
      <w:r>
        <w:t>légy, kegyelemmel teljes! Az Úr veled van! Áldottabb vagy te minden</w:t>
      </w:r>
      <w:r>
        <w:t xml:space="preserve"> </w:t>
      </w:r>
      <w:r>
        <w:t>asszonynál!”</w:t>
      </w:r>
    </w:p>
    <w:p w14:paraId="1E27D254" w14:textId="77777777" w:rsidR="0006514E" w:rsidRPr="00B175D7" w:rsidRDefault="0006514E" w:rsidP="00B175D7">
      <w:pPr>
        <w:pBdr>
          <w:bottom w:val="single" w:sz="4" w:space="1" w:color="auto"/>
        </w:pBdr>
        <w:rPr>
          <w:spacing w:val="-6"/>
        </w:rPr>
      </w:pPr>
    </w:p>
    <w:p w14:paraId="75352DA9" w14:textId="76BB2023" w:rsidR="00B175D7" w:rsidRPr="00981AAB" w:rsidRDefault="00B175D7" w:rsidP="00B175D7">
      <w:pPr>
        <w:pStyle w:val="Cmsor2"/>
      </w:pPr>
      <w:r>
        <w:t>Miserend</w:t>
      </w:r>
    </w:p>
    <w:p w14:paraId="498C8636" w14:textId="3AF096CA" w:rsidR="00B175D7" w:rsidRDefault="00B175D7" w:rsidP="00B175D7">
      <w:r w:rsidRPr="00B175D7">
        <w:rPr>
          <w:b/>
        </w:rPr>
        <w:t>Bazilika</w:t>
      </w:r>
      <w:r w:rsidRPr="00B175D7">
        <w:rPr>
          <w:b/>
        </w:rPr>
        <w:br/>
      </w:r>
      <w:r>
        <w:t>h</w:t>
      </w:r>
      <w:r>
        <w:t>étköznap18</w:t>
      </w:r>
      <w:r>
        <w:t>.00</w:t>
      </w:r>
      <w:r>
        <w:t xml:space="preserve"> órakor</w:t>
      </w:r>
      <w:r w:rsidR="00013F6A">
        <w:t xml:space="preserve"> (Ezen a </w:t>
      </w:r>
      <w:proofErr w:type="gramStart"/>
      <w:r w:rsidR="00013F6A">
        <w:t>héten</w:t>
      </w:r>
      <w:proofErr w:type="gramEnd"/>
      <w:r w:rsidR="00013F6A">
        <w:t xml:space="preserve"> kedden nem lesz esti szentmise, mert a vasútvidéki templomban 17 órakor kezdődik a „Prohászka-mise”)</w:t>
      </w:r>
      <w:r>
        <w:br/>
      </w:r>
      <w:r>
        <w:t>v</w:t>
      </w:r>
      <w:r>
        <w:t>asárnap 7.30, 9.00, 10.30 és 18.00 órakor</w:t>
      </w:r>
    </w:p>
    <w:p w14:paraId="2F05A095" w14:textId="77777777" w:rsidR="00B175D7" w:rsidRDefault="00B175D7" w:rsidP="00B175D7"/>
    <w:p w14:paraId="33BF37C3" w14:textId="218BC82E" w:rsidR="00B175D7" w:rsidRDefault="00B175D7" w:rsidP="00B175D7">
      <w:r w:rsidRPr="00B175D7">
        <w:rPr>
          <w:b/>
        </w:rPr>
        <w:t>Szent Imre templom</w:t>
      </w:r>
      <w:r>
        <w:br/>
        <w:t>hétköznap 8.00 órakor</w:t>
      </w:r>
    </w:p>
    <w:p w14:paraId="03CCE584" w14:textId="7EA891CF" w:rsidR="00B175D7" w:rsidRDefault="00B175D7" w:rsidP="00B175D7">
      <w:proofErr w:type="gramStart"/>
      <w:r>
        <w:t>vasárnap</w:t>
      </w:r>
      <w:proofErr w:type="gramEnd"/>
      <w:r>
        <w:t xml:space="preserve"> 8.00 és 17.00 órakor </w:t>
      </w:r>
    </w:p>
    <w:p w14:paraId="49CAF866" w14:textId="77777777" w:rsidR="00B175D7" w:rsidRDefault="00B175D7" w:rsidP="00B175D7"/>
    <w:p w14:paraId="5B2E6BEB" w14:textId="77777777" w:rsidR="00B175D7" w:rsidRPr="00B175D7" w:rsidRDefault="00B175D7" w:rsidP="00B175D7">
      <w:pPr>
        <w:rPr>
          <w:b/>
        </w:rPr>
      </w:pPr>
      <w:r w:rsidRPr="00B175D7">
        <w:rPr>
          <w:b/>
        </w:rPr>
        <w:t>Szemináriumi templom</w:t>
      </w:r>
    </w:p>
    <w:p w14:paraId="1EEEECFE" w14:textId="77777777" w:rsidR="00B175D7" w:rsidRDefault="00B175D7" w:rsidP="00B175D7">
      <w:proofErr w:type="gramStart"/>
      <w:r>
        <w:t>hétköznap</w:t>
      </w:r>
      <w:proofErr w:type="gramEnd"/>
      <w:r>
        <w:t xml:space="preserve"> 7.00 és 9.00 órakor</w:t>
      </w:r>
    </w:p>
    <w:p w14:paraId="4F067ED9" w14:textId="77777777" w:rsidR="00B175D7" w:rsidRDefault="00B175D7" w:rsidP="00B175D7">
      <w:proofErr w:type="gramStart"/>
      <w:r>
        <w:t>szombaton</w:t>
      </w:r>
      <w:proofErr w:type="gramEnd"/>
      <w:r>
        <w:t xml:space="preserve"> 7.00, 9.00 és 18.00 órakor</w:t>
      </w:r>
    </w:p>
    <w:p w14:paraId="473D3BF9" w14:textId="77777777" w:rsidR="00B175D7" w:rsidRDefault="00B175D7" w:rsidP="00B175D7">
      <w:proofErr w:type="gramStart"/>
      <w:r>
        <w:t>vasárnap</w:t>
      </w:r>
      <w:proofErr w:type="gramEnd"/>
      <w:r>
        <w:t xml:space="preserve"> 7.00 és 9.00 órakor</w:t>
      </w:r>
    </w:p>
    <w:p w14:paraId="1332A3F0" w14:textId="77777777" w:rsidR="00B175D7" w:rsidRDefault="00B175D7" w:rsidP="00B175D7">
      <w:pPr>
        <w:rPr>
          <w:b/>
        </w:rPr>
      </w:pPr>
    </w:p>
    <w:p w14:paraId="58A921EC" w14:textId="3C5D840F" w:rsidR="00B175D7" w:rsidRPr="00B175D7" w:rsidRDefault="00B175D7" w:rsidP="00B175D7">
      <w:pPr>
        <w:rPr>
          <w:b/>
        </w:rPr>
      </w:pPr>
      <w:r w:rsidRPr="00B175D7">
        <w:rPr>
          <w:b/>
        </w:rPr>
        <w:t>Hosszú temetői kápolna</w:t>
      </w:r>
    </w:p>
    <w:p w14:paraId="0DCFF1CA" w14:textId="52BFA285" w:rsidR="00B175D7" w:rsidRDefault="00B175D7" w:rsidP="00B175D7">
      <w:proofErr w:type="gramStart"/>
      <w:r>
        <w:t>vasárnap</w:t>
      </w:r>
      <w:proofErr w:type="gramEnd"/>
      <w:r>
        <w:t xml:space="preserve"> 7.30-kor</w:t>
      </w:r>
    </w:p>
    <w:p w14:paraId="15509293" w14:textId="77777777" w:rsidR="00D10DF8" w:rsidRPr="00D10DF8" w:rsidRDefault="00D10DF8" w:rsidP="0095064D">
      <w:pPr>
        <w:pBdr>
          <w:bottom w:val="single" w:sz="4" w:space="1" w:color="auto"/>
        </w:pBdr>
        <w:rPr>
          <w:rFonts w:cs="Arial"/>
          <w:i/>
          <w:sz w:val="16"/>
        </w:rPr>
      </w:pPr>
    </w:p>
    <w:p w14:paraId="1DDC43C3" w14:textId="0D535052" w:rsidR="00505784" w:rsidRDefault="00505784" w:rsidP="00505784">
      <w:pPr>
        <w:pStyle w:val="Cmsor2"/>
      </w:pPr>
      <w:r w:rsidRPr="00505784">
        <w:t>Közösségek</w:t>
      </w:r>
      <w:r>
        <w:t>eink</w:t>
      </w:r>
      <w:r w:rsidRPr="00505784">
        <w:t>, csoport</w:t>
      </w:r>
      <w:r>
        <w:t>jain</w:t>
      </w:r>
      <w:r w:rsidRPr="00505784">
        <w:t>k</w:t>
      </w:r>
    </w:p>
    <w:p w14:paraId="0E15B591" w14:textId="76B0DEA8" w:rsidR="00505784" w:rsidRPr="00505784" w:rsidRDefault="00505784" w:rsidP="00505784">
      <w:pPr>
        <w:jc w:val="left"/>
        <w:rPr>
          <w:rFonts w:cs="Arial"/>
        </w:rPr>
      </w:pPr>
      <w:r w:rsidRPr="00505784">
        <w:rPr>
          <w:rFonts w:cs="Arial"/>
          <w:b/>
        </w:rPr>
        <w:t xml:space="preserve">Ministránsok: </w:t>
      </w:r>
      <w:r w:rsidRPr="00505784">
        <w:rPr>
          <w:rFonts w:cs="Arial"/>
        </w:rPr>
        <w:t>vasárnaponként a 9 órai szentmise után. Vezeti Visnyei László káplán atya.</w:t>
      </w:r>
      <w:r w:rsidRPr="00505784">
        <w:rPr>
          <w:rFonts w:cs="Arial"/>
          <w:b/>
        </w:rPr>
        <w:br/>
        <w:t>Ifjúság:</w:t>
      </w:r>
      <w:r w:rsidRPr="00505784">
        <w:rPr>
          <w:rFonts w:cs="Arial"/>
        </w:rPr>
        <w:t xml:space="preserve"> Péntekenként 19.00 órakor a klubhelyiségben. Vezeti: Bak Ádám diakónus atya.</w:t>
      </w:r>
      <w:r w:rsidRPr="00505784">
        <w:rPr>
          <w:rFonts w:cs="Arial"/>
        </w:rPr>
        <w:br/>
      </w:r>
      <w:proofErr w:type="spellStart"/>
      <w:r w:rsidRPr="00505784">
        <w:rPr>
          <w:rFonts w:cs="Arial"/>
          <w:b/>
        </w:rPr>
        <w:t>Katekumenek</w:t>
      </w:r>
      <w:proofErr w:type="spellEnd"/>
      <w:r w:rsidRPr="00505784">
        <w:rPr>
          <w:rFonts w:cs="Arial"/>
          <w:b/>
        </w:rPr>
        <w:t>:</w:t>
      </w:r>
      <w:r w:rsidRPr="00505784">
        <w:rPr>
          <w:rFonts w:cs="Arial"/>
        </w:rPr>
        <w:t xml:space="preserve"> Minden második vasárnapon 19.00 órakor a klubhelyiségben. Vezeti Visnyei László káplán atya és Harmati-Oravecz Andrea hitoktató.</w:t>
      </w:r>
      <w:r w:rsidRPr="00505784">
        <w:rPr>
          <w:rFonts w:cs="Arial"/>
        </w:rPr>
        <w:br/>
      </w:r>
      <w:r w:rsidRPr="00505784">
        <w:rPr>
          <w:rFonts w:cs="Arial"/>
          <w:b/>
        </w:rPr>
        <w:t>Rózsafüzér-társulat:</w:t>
      </w:r>
      <w:r w:rsidRPr="00505784">
        <w:rPr>
          <w:rFonts w:cs="Arial"/>
        </w:rPr>
        <w:t xml:space="preserve"> Minden hónap első szerdáján 18.00-kor a bazilikában.</w:t>
      </w:r>
      <w:r w:rsidRPr="00505784">
        <w:rPr>
          <w:rFonts w:cs="Arial"/>
        </w:rPr>
        <w:br/>
      </w:r>
      <w:r w:rsidRPr="00505784">
        <w:rPr>
          <w:rFonts w:cs="Arial"/>
          <w:b/>
        </w:rPr>
        <w:t xml:space="preserve">Karitász: </w:t>
      </w:r>
      <w:r w:rsidRPr="00505784">
        <w:rPr>
          <w:rFonts w:cs="Arial"/>
        </w:rPr>
        <w:t>Minden hónap második csütörtökén 18.30-kor a plébánián.</w:t>
      </w:r>
      <w:r w:rsidRPr="00505784">
        <w:rPr>
          <w:rFonts w:cs="Arial"/>
        </w:rPr>
        <w:br/>
        <w:t>Csoportjaink, közösségeink nyitottak, szeretettel várunk mindenkit. További információk a lap alján található elérhetőségeken kérhetők.</w:t>
      </w:r>
    </w:p>
    <w:p w14:paraId="262059DF" w14:textId="77777777" w:rsidR="00505784" w:rsidRPr="00505784" w:rsidRDefault="00505784" w:rsidP="00505784">
      <w:pPr>
        <w:pBdr>
          <w:bottom w:val="single" w:sz="4" w:space="1" w:color="auto"/>
        </w:pBdr>
      </w:pPr>
    </w:p>
    <w:p w14:paraId="5EB5AA7C" w14:textId="63FDC9A0" w:rsidR="0095064D" w:rsidRDefault="00772117" w:rsidP="00E53882">
      <w:pPr>
        <w:pStyle w:val="Cmsor2"/>
        <w:tabs>
          <w:tab w:val="clear" w:pos="576"/>
        </w:tabs>
        <w:ind w:left="0" w:firstLine="0"/>
      </w:pPr>
      <w:r w:rsidRPr="0095064D">
        <w:t>A Szent István Művelő</w:t>
      </w:r>
      <w:r w:rsidR="0095064D">
        <w:t>dési Ház heti előadásai</w:t>
      </w:r>
    </w:p>
    <w:p w14:paraId="1A2CDDFD" w14:textId="77777777" w:rsidR="0095064D" w:rsidRPr="0095064D" w:rsidRDefault="0095064D" w:rsidP="0095064D">
      <w:pPr>
        <w:rPr>
          <w:sz w:val="8"/>
        </w:rPr>
      </w:pPr>
    </w:p>
    <w:p w14:paraId="4F8F8C37" w14:textId="67BCEBED" w:rsidR="0095064D" w:rsidRPr="00E53882" w:rsidRDefault="00013F6A" w:rsidP="0095064D">
      <w:pPr>
        <w:pStyle w:val="Listaszerbekezds"/>
        <w:numPr>
          <w:ilvl w:val="0"/>
          <w:numId w:val="22"/>
        </w:numPr>
        <w:ind w:left="142" w:hanging="142"/>
        <w:jc w:val="left"/>
        <w:rPr>
          <w:rFonts w:cs="Arial"/>
        </w:rPr>
      </w:pPr>
      <w:r>
        <w:rPr>
          <w:rFonts w:cs="Arial"/>
        </w:rPr>
        <w:t>kedd</w:t>
      </w:r>
      <w:r w:rsidR="00772117" w:rsidRPr="0095064D">
        <w:rPr>
          <w:rFonts w:cs="Arial"/>
        </w:rPr>
        <w:t xml:space="preserve"> 17.30 – Dr. </w:t>
      </w:r>
      <w:r>
        <w:rPr>
          <w:rFonts w:cs="Arial"/>
        </w:rPr>
        <w:t>Fábry Kornél atya előadása: „Legyetek tehát irgalmasok” címmel.</w:t>
      </w:r>
    </w:p>
    <w:p w14:paraId="54CA4CB4" w14:textId="4BF5421E" w:rsidR="00371C73" w:rsidRPr="0006731C" w:rsidRDefault="004C1006" w:rsidP="00371C73">
      <w:pPr>
        <w:pStyle w:val="Cmsor2"/>
        <w:numPr>
          <w:ilvl w:val="0"/>
          <w:numId w:val="0"/>
        </w:numPr>
      </w:pPr>
      <w:r>
        <w:br w:type="column"/>
      </w:r>
      <w:r w:rsidR="00371C73" w:rsidRPr="0006731C">
        <w:lastRenderedPageBreak/>
        <w:t>Hirdetések</w:t>
      </w:r>
    </w:p>
    <w:p w14:paraId="34F3F68F" w14:textId="78B7B4C5" w:rsidR="00F244E2" w:rsidRDefault="00F244E2" w:rsidP="00F244E2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Ma este </w:t>
      </w:r>
      <w:r w:rsidRPr="00F244E2">
        <w:rPr>
          <w:rFonts w:cs="Arial"/>
        </w:rPr>
        <w:t>18 órakor Magyarok Nagyasszonya ünnepén, a székesfehérvári öreghegyi templomban tart szentmisét Spányi Antal megyés püspök</w:t>
      </w:r>
      <w:r>
        <w:rPr>
          <w:rFonts w:cs="Arial"/>
        </w:rPr>
        <w:t xml:space="preserve"> atya</w:t>
      </w:r>
      <w:r w:rsidRPr="00F244E2">
        <w:rPr>
          <w:rFonts w:cs="Arial"/>
        </w:rPr>
        <w:t>.</w:t>
      </w:r>
    </w:p>
    <w:p w14:paraId="0B3FE2D3" w14:textId="4D5F5753" w:rsidR="00A90B51" w:rsidRDefault="00A90B51" w:rsidP="00FB1BA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Október hónapban a bazilikában, az esti szentmisék előtt 17.30-tól közösen imádkozzuk a rózsafüzért. A hétköznapi szentmisék után pedig litániát is imádkozunk.</w:t>
      </w:r>
    </w:p>
    <w:p w14:paraId="3A9ED46A" w14:textId="44AE4DCA" w:rsidR="00F244E2" w:rsidRDefault="00F244E2" w:rsidP="00013F6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Kedden, október 10-én emlékezünk Prohászka Ottokár püspök s</w:t>
      </w:r>
      <w:r w:rsidR="00013F6A">
        <w:rPr>
          <w:rFonts w:cs="Arial"/>
        </w:rPr>
        <w:t>zületésének 159. évfordulójára, amire a következő rendezvényekkel emlékezünk:</w:t>
      </w:r>
      <w:r w:rsidR="00013F6A">
        <w:rPr>
          <w:rFonts w:cs="Arial"/>
        </w:rPr>
        <w:br/>
      </w:r>
      <w:r w:rsidR="00013F6A" w:rsidRPr="00013F6A">
        <w:rPr>
          <w:rFonts w:cs="Arial"/>
        </w:rPr>
        <w:t xml:space="preserve">15 órakor a Székesfehérvári Egyházmegyei Múzeumban (8000 Székesfehérvár, Városház tér 4.) a felújított </w:t>
      </w:r>
      <w:r w:rsidR="00013F6A">
        <w:rPr>
          <w:rFonts w:cs="Arial"/>
        </w:rPr>
        <w:t>„</w:t>
      </w:r>
      <w:r w:rsidR="00013F6A" w:rsidRPr="00013F6A">
        <w:rPr>
          <w:rFonts w:cs="Arial"/>
        </w:rPr>
        <w:t>Prohászka - Püspök az emberért</w:t>
      </w:r>
      <w:r w:rsidR="00013F6A">
        <w:rPr>
          <w:rFonts w:cs="Arial"/>
        </w:rPr>
        <w:t>”</w:t>
      </w:r>
      <w:r w:rsidR="00013F6A" w:rsidRPr="00013F6A">
        <w:rPr>
          <w:rFonts w:cs="Arial"/>
        </w:rPr>
        <w:t xml:space="preserve"> című kiállítás megnyitására kerül sor</w:t>
      </w:r>
      <w:r w:rsidR="00013F6A">
        <w:rPr>
          <w:rFonts w:cs="Arial"/>
        </w:rPr>
        <w:t>.</w:t>
      </w:r>
      <w:r w:rsidR="00013F6A">
        <w:rPr>
          <w:rFonts w:cs="Arial"/>
        </w:rPr>
        <w:br/>
        <w:t>16 órakor a Prohászka-templomban Kocsis Katalin előadása „</w:t>
      </w:r>
      <w:proofErr w:type="gramStart"/>
      <w:r w:rsidR="00013F6A">
        <w:rPr>
          <w:rFonts w:cs="Arial"/>
        </w:rPr>
        <w:t>A</w:t>
      </w:r>
      <w:proofErr w:type="gramEnd"/>
      <w:r w:rsidR="00013F6A">
        <w:rPr>
          <w:rFonts w:cs="Arial"/>
        </w:rPr>
        <w:t xml:space="preserve"> Prohászka-egyházközség kialakulása” címmel.</w:t>
      </w:r>
      <w:r w:rsidR="00013F6A">
        <w:rPr>
          <w:rFonts w:cs="Arial"/>
        </w:rPr>
        <w:br/>
        <w:t>17 órakor emlékmise a Prohászka templomban.</w:t>
      </w:r>
      <w:r w:rsidR="00013F6A">
        <w:rPr>
          <w:rFonts w:cs="Arial"/>
        </w:rPr>
        <w:br/>
        <w:t xml:space="preserve">Püspök atya szeretettel hívja a város híveit és papságát a megemlékezésre. Külön szeretettel várja püspök atya a Prohászka imaszövetség tagjait, </w:t>
      </w:r>
      <w:r w:rsidR="00013F6A" w:rsidRPr="00013F6A">
        <w:rPr>
          <w:rFonts w:cs="Arial"/>
        </w:rPr>
        <w:t>akik a szentéletű püspök példájára a magyar egyházban új papi és szerzetesi hivatások születéséért imádkoznak.</w:t>
      </w:r>
      <w:r w:rsidR="00013F6A">
        <w:rPr>
          <w:rFonts w:cs="Arial"/>
        </w:rPr>
        <w:t xml:space="preserve"> </w:t>
      </w:r>
      <w:r w:rsidR="00013F6A" w:rsidRPr="00013F6A">
        <w:rPr>
          <w:rFonts w:cs="Arial"/>
        </w:rPr>
        <w:t>A szentmise után a templom előterében, a Prohászka Imaszövetség tagjai átvehetik a Szent Gellért Kiadó által megjelentett ú</w:t>
      </w:r>
      <w:r w:rsidR="0006514E">
        <w:rPr>
          <w:rFonts w:cs="Arial"/>
        </w:rPr>
        <w:t>gynevezett</w:t>
      </w:r>
      <w:r w:rsidR="00013F6A" w:rsidRPr="00013F6A">
        <w:rPr>
          <w:rFonts w:cs="Arial"/>
        </w:rPr>
        <w:t xml:space="preserve"> Napi kalauzt, Prohászka püspök idézeteivel, a 2018-as ajándék zsebnaptárat, valamint lehetőség lesz kedvezményes könyvvásárlásra is. A Prohászka Imaszövetségbe új tagok jelentkezésére is számítanak, jelentkezési lapok a helyszínen találhatók.</w:t>
      </w:r>
      <w:r w:rsidR="00013F6A">
        <w:rPr>
          <w:rFonts w:cs="Arial"/>
        </w:rPr>
        <w:br/>
        <w:t>Keddi napon a bazilikában nem lesz esti szentmise!</w:t>
      </w:r>
    </w:p>
    <w:p w14:paraId="5945B5A7" w14:textId="6256BF40" w:rsidR="00F244E2" w:rsidRDefault="00F244E2" w:rsidP="004B1B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Csütörtökön az esti szentmise után a karitászcsoport részére lesz megbeszélés plébánián. Szeretettel várjuk a karitásztagokat.</w:t>
      </w:r>
    </w:p>
    <w:p w14:paraId="6EAAFE4B" w14:textId="676CF87D" w:rsidR="00013F6A" w:rsidRDefault="00505784" w:rsidP="00013F6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505784">
        <w:rPr>
          <w:rFonts w:cs="Arial"/>
        </w:rPr>
        <w:t xml:space="preserve">A vízivárosi Jézus Szíve templomban </w:t>
      </w:r>
      <w:r w:rsidR="00013F6A" w:rsidRPr="00505784">
        <w:rPr>
          <w:rFonts w:cs="Arial"/>
        </w:rPr>
        <w:t>24 órás szentségimádás</w:t>
      </w:r>
      <w:r w:rsidRPr="00505784">
        <w:rPr>
          <w:rFonts w:cs="Arial"/>
        </w:rPr>
        <w:t xml:space="preserve"> lesz </w:t>
      </w:r>
      <w:r w:rsidR="00013F6A" w:rsidRPr="00505784">
        <w:rPr>
          <w:rFonts w:cs="Arial"/>
        </w:rPr>
        <w:t>október 13. reggeltől (reggel 7 órai szentmisétől)</w:t>
      </w:r>
      <w:r w:rsidRPr="00505784">
        <w:rPr>
          <w:rFonts w:cs="Arial"/>
        </w:rPr>
        <w:t xml:space="preserve"> </w:t>
      </w:r>
      <w:r w:rsidR="00013F6A" w:rsidRPr="00505784">
        <w:rPr>
          <w:rFonts w:cs="Arial"/>
        </w:rPr>
        <w:t>október 14. reggelig (7 órai szentmiséig)</w:t>
      </w:r>
      <w:r w:rsidRPr="00505784">
        <w:rPr>
          <w:rFonts w:cs="Arial"/>
        </w:rPr>
        <w:t xml:space="preserve">. </w:t>
      </w:r>
      <w:r w:rsidR="00013F6A" w:rsidRPr="00505784">
        <w:rPr>
          <w:rFonts w:cs="Arial"/>
        </w:rPr>
        <w:t>Várjuk és buzdítjuk a kedves híveket, hogy kapcsolódjanak be az örökimádásba.</w:t>
      </w:r>
    </w:p>
    <w:p w14:paraId="5A85C36D" w14:textId="6DEB0CC1" w:rsidR="00505784" w:rsidRDefault="00505784" w:rsidP="0050578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Alsószentivánon, o</w:t>
      </w:r>
      <w:r w:rsidRPr="00505784">
        <w:rPr>
          <w:rFonts w:cs="Arial"/>
        </w:rPr>
        <w:t xml:space="preserve">któber 13-án, pénteken 9 órakor a Fatimai jelenések 100. évfordulóján, a </w:t>
      </w:r>
      <w:proofErr w:type="spellStart"/>
      <w:r w:rsidRPr="00505784">
        <w:rPr>
          <w:rFonts w:cs="Arial"/>
        </w:rPr>
        <w:t>fatimai</w:t>
      </w:r>
      <w:proofErr w:type="spellEnd"/>
      <w:r w:rsidRPr="00505784">
        <w:rPr>
          <w:rFonts w:cs="Arial"/>
        </w:rPr>
        <w:t xml:space="preserve"> Szűz első hazai kegyhelyén Spányi Antal megyés püspök </w:t>
      </w:r>
      <w:r w:rsidR="0006514E">
        <w:rPr>
          <w:rFonts w:cs="Arial"/>
        </w:rPr>
        <w:t xml:space="preserve">atya </w:t>
      </w:r>
      <w:r w:rsidRPr="00505784">
        <w:rPr>
          <w:rFonts w:cs="Arial"/>
        </w:rPr>
        <w:t>tart ünnepi szentmisét, amelyben megáldja a felújított kegyhelyet és áldásban részesíti a zarándok nagyszülőket. A főpásztor minden évben erre a napra hívja az időseket közös imára a fiatalokért és mindazokért, akik rászorulnak imájukra.</w:t>
      </w:r>
    </w:p>
    <w:p w14:paraId="183793CD" w14:textId="1657D84C" w:rsidR="00505784" w:rsidRDefault="00505784" w:rsidP="0050578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O</w:t>
      </w:r>
      <w:r w:rsidRPr="00505784">
        <w:rPr>
          <w:rFonts w:cs="Arial"/>
        </w:rPr>
        <w:t xml:space="preserve">któber 14-én, szombaton 10 órától tartja jubileumi ünnepségét, </w:t>
      </w:r>
      <w:r>
        <w:rPr>
          <w:rFonts w:cs="Arial"/>
        </w:rPr>
        <w:t>S</w:t>
      </w:r>
      <w:r w:rsidRPr="00505784">
        <w:rPr>
          <w:rFonts w:cs="Arial"/>
        </w:rPr>
        <w:t xml:space="preserve">zékesfehérvári </w:t>
      </w:r>
      <w:r>
        <w:rPr>
          <w:rFonts w:cs="Arial"/>
        </w:rPr>
        <w:t>E</w:t>
      </w:r>
      <w:r w:rsidRPr="00505784">
        <w:rPr>
          <w:rFonts w:cs="Arial"/>
        </w:rPr>
        <w:t xml:space="preserve">gyházmegyei </w:t>
      </w:r>
      <w:r>
        <w:rPr>
          <w:rFonts w:cs="Arial"/>
        </w:rPr>
        <w:t>K</w:t>
      </w:r>
      <w:r w:rsidRPr="00505784">
        <w:rPr>
          <w:rFonts w:cs="Arial"/>
        </w:rPr>
        <w:t xml:space="preserve">aritász, az </w:t>
      </w:r>
      <w:proofErr w:type="spellStart"/>
      <w:r w:rsidRPr="00505784">
        <w:rPr>
          <w:rFonts w:cs="Arial"/>
        </w:rPr>
        <w:t>Alba-Caritas</w:t>
      </w:r>
      <w:proofErr w:type="spellEnd"/>
      <w:r w:rsidRPr="00505784">
        <w:rPr>
          <w:rFonts w:cs="Arial"/>
        </w:rPr>
        <w:t xml:space="preserve"> Hungarica Alapítvány. A székesfehérvári Szent Imre templomban 10 órai kezdettel </w:t>
      </w:r>
      <w:proofErr w:type="spellStart"/>
      <w:r w:rsidRPr="00505784">
        <w:rPr>
          <w:rFonts w:cs="Arial"/>
        </w:rPr>
        <w:t>koncelebrált</w:t>
      </w:r>
      <w:proofErr w:type="spellEnd"/>
      <w:r w:rsidRPr="00505784">
        <w:rPr>
          <w:rFonts w:cs="Arial"/>
        </w:rPr>
        <w:t>, hálaadó szentmisét tart Spányi Antal megyés püspök</w:t>
      </w:r>
      <w:r>
        <w:rPr>
          <w:rFonts w:cs="Arial"/>
        </w:rPr>
        <w:t xml:space="preserve"> atya</w:t>
      </w:r>
      <w:r w:rsidRPr="00505784">
        <w:rPr>
          <w:rFonts w:cs="Arial"/>
        </w:rPr>
        <w:t xml:space="preserve">, karitász-elnök. Ezt követi a jubileumi konferencia a Szent István Hitoktatási és Művelődési Házban. </w:t>
      </w:r>
      <w:r w:rsidR="00E53882">
        <w:rPr>
          <w:rFonts w:cs="Arial"/>
        </w:rPr>
        <w:t>Kérjük a plébániai karitászcsoport tagjait, hogy kapcsolódjanak bele az ünnepségbe</w:t>
      </w:r>
      <w:r w:rsidRPr="00505784">
        <w:rPr>
          <w:rFonts w:cs="Arial"/>
        </w:rPr>
        <w:t>.</w:t>
      </w:r>
    </w:p>
    <w:p w14:paraId="43119095" w14:textId="57BBD901" w:rsidR="00E53882" w:rsidRPr="00505784" w:rsidRDefault="00E53882" w:rsidP="0050578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Október 22-én, vasárnap 9 órakor a bazilika oldalfalánál található keresztnél, püspök atya vezetésével ünnepi megemlékezést tartunk az 56-os forradalom és szabadságharc áldozatairól. Kérjük a 9 órai szentmisére érkezőket, hogy közösen vegyünk részt az ünnepségen, majd azt követően vonuljunk a templomba, ahol – néhány perces késéssel – de a szokott módon kezdődik a szentmise. </w:t>
      </w:r>
    </w:p>
    <w:p w14:paraId="082F6CB1" w14:textId="77777777" w:rsidR="00772117" w:rsidRDefault="00772117" w:rsidP="00772117">
      <w:pPr>
        <w:pStyle w:val="Listaszerbekezds"/>
        <w:ind w:left="283"/>
        <w:jc w:val="left"/>
        <w:rPr>
          <w:rFonts w:cs="Arial"/>
        </w:rPr>
      </w:pPr>
    </w:p>
    <w:p w14:paraId="78BC9BA2" w14:textId="77777777" w:rsidR="0006514E" w:rsidRDefault="0006514E" w:rsidP="00772117">
      <w:pPr>
        <w:pStyle w:val="Listaszerbekezds"/>
        <w:ind w:left="283"/>
        <w:jc w:val="left"/>
        <w:rPr>
          <w:rFonts w:cs="Arial"/>
        </w:rPr>
      </w:pPr>
    </w:p>
    <w:p w14:paraId="76AB7BC0" w14:textId="77777777" w:rsidR="0006514E" w:rsidRPr="004B1BE4" w:rsidRDefault="0006514E" w:rsidP="00772117">
      <w:pPr>
        <w:pStyle w:val="Listaszerbekezds"/>
        <w:ind w:left="283"/>
        <w:jc w:val="left"/>
        <w:rPr>
          <w:rFonts w:cs="Arial"/>
        </w:rPr>
      </w:pPr>
      <w:bookmarkStart w:id="0" w:name="_GoBack"/>
      <w:bookmarkEnd w:id="0"/>
    </w:p>
    <w:p w14:paraId="2EFB152F" w14:textId="77777777" w:rsidR="00F4010F" w:rsidRPr="00F4010F" w:rsidRDefault="00F4010F" w:rsidP="00F4010F">
      <w:pPr>
        <w:rPr>
          <w:rFonts w:cs="Arial"/>
          <w:sz w:val="6"/>
        </w:rPr>
      </w:pPr>
    </w:p>
    <w:p w14:paraId="61E2CE78" w14:textId="77777777" w:rsidR="00F4010F" w:rsidRPr="00F4010F" w:rsidRDefault="00F4010F" w:rsidP="00F4010F">
      <w:pPr>
        <w:rPr>
          <w:rFonts w:cs="Arial"/>
          <w:sz w:val="12"/>
        </w:rPr>
        <w:sectPr w:rsidR="00F4010F" w:rsidRPr="00F4010F" w:rsidSect="0006514E">
          <w:type w:val="continuous"/>
          <w:pgSz w:w="11906" w:h="16838"/>
          <w:pgMar w:top="397" w:right="567" w:bottom="397" w:left="425" w:header="709" w:footer="709" w:gutter="0"/>
          <w:cols w:num="2" w:sep="1" w:space="141" w:equalWidth="0">
            <w:col w:w="4933" w:space="141"/>
            <w:col w:w="5840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6317"/>
    <w:rsid w:val="00107ECF"/>
    <w:rsid w:val="00111916"/>
    <w:rsid w:val="00112CDF"/>
    <w:rsid w:val="00113CD0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7FB0"/>
    <w:rsid w:val="002029E0"/>
    <w:rsid w:val="00204B3A"/>
    <w:rsid w:val="00205B0E"/>
    <w:rsid w:val="002112CB"/>
    <w:rsid w:val="00213C54"/>
    <w:rsid w:val="0021486E"/>
    <w:rsid w:val="002156FC"/>
    <w:rsid w:val="00215C80"/>
    <w:rsid w:val="0021600E"/>
    <w:rsid w:val="002166E6"/>
    <w:rsid w:val="00217968"/>
    <w:rsid w:val="0022170E"/>
    <w:rsid w:val="00221D1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960"/>
    <w:rsid w:val="00720824"/>
    <w:rsid w:val="00720ABB"/>
    <w:rsid w:val="007223BE"/>
    <w:rsid w:val="00724E6A"/>
    <w:rsid w:val="00725AB6"/>
    <w:rsid w:val="00725D72"/>
    <w:rsid w:val="007261B2"/>
    <w:rsid w:val="00731D47"/>
    <w:rsid w:val="00732BA5"/>
    <w:rsid w:val="00734E6C"/>
    <w:rsid w:val="007356D5"/>
    <w:rsid w:val="007378BD"/>
    <w:rsid w:val="00741C07"/>
    <w:rsid w:val="00744094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7041A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2DE1"/>
    <w:rsid w:val="00852E89"/>
    <w:rsid w:val="008562BE"/>
    <w:rsid w:val="008566BF"/>
    <w:rsid w:val="0085694A"/>
    <w:rsid w:val="008623BB"/>
    <w:rsid w:val="00864245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C05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521C"/>
    <w:rsid w:val="00965295"/>
    <w:rsid w:val="00970D77"/>
    <w:rsid w:val="00971955"/>
    <w:rsid w:val="00973262"/>
    <w:rsid w:val="00974D0F"/>
    <w:rsid w:val="009759E4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387E"/>
    <w:rsid w:val="00B73ED6"/>
    <w:rsid w:val="00B7438E"/>
    <w:rsid w:val="00B84B82"/>
    <w:rsid w:val="00B853E2"/>
    <w:rsid w:val="00B87377"/>
    <w:rsid w:val="00B87D0C"/>
    <w:rsid w:val="00B9142E"/>
    <w:rsid w:val="00B91A02"/>
    <w:rsid w:val="00B92AF4"/>
    <w:rsid w:val="00B92C1F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E7E53"/>
    <w:rsid w:val="00CF0261"/>
    <w:rsid w:val="00CF070A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0DF8"/>
    <w:rsid w:val="00D15FF3"/>
    <w:rsid w:val="00D171CB"/>
    <w:rsid w:val="00D17C35"/>
    <w:rsid w:val="00D21E71"/>
    <w:rsid w:val="00D2354B"/>
    <w:rsid w:val="00D23880"/>
    <w:rsid w:val="00D2411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5D24"/>
    <w:rsid w:val="00DA6B17"/>
    <w:rsid w:val="00DA722E"/>
    <w:rsid w:val="00DA7E0B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6678"/>
    <w:rsid w:val="00FA06C4"/>
    <w:rsid w:val="00FA0DE1"/>
    <w:rsid w:val="00FA23FF"/>
    <w:rsid w:val="00FA2C5D"/>
    <w:rsid w:val="00FA583A"/>
    <w:rsid w:val="00FA7F92"/>
    <w:rsid w:val="00FB1BAA"/>
    <w:rsid w:val="00FB50E9"/>
    <w:rsid w:val="00FB6E19"/>
    <w:rsid w:val="00FB6EB2"/>
    <w:rsid w:val="00FC07B6"/>
    <w:rsid w:val="00FC15A2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ntion">
    <w:name w:val="Mention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ntion">
    <w:name w:val="Mention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C83B7-B450-44D7-BBC4-85C852FE2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620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4</cp:revision>
  <cp:lastPrinted>2017-10-07T09:35:00Z</cp:lastPrinted>
  <dcterms:created xsi:type="dcterms:W3CDTF">2017-10-07T08:41:00Z</dcterms:created>
  <dcterms:modified xsi:type="dcterms:W3CDTF">2017-10-07T09:35:00Z</dcterms:modified>
</cp:coreProperties>
</file>