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A4C95" w14:textId="77777777" w:rsidR="00537B2B" w:rsidRPr="00981AAB" w:rsidRDefault="00537B2B" w:rsidP="00537B2B">
      <w:pPr>
        <w:pStyle w:val="Cmsor2"/>
      </w:pPr>
      <w:r w:rsidRPr="00981AAB">
        <w:t>Örömhír</w:t>
      </w:r>
    </w:p>
    <w:p w14:paraId="54CA4C96" w14:textId="1BCE0C08" w:rsidR="007546A3" w:rsidRDefault="007546A3" w:rsidP="007546A3">
      <w:r w:rsidRPr="00FB1BAA">
        <w:rPr>
          <w:b/>
          <w:spacing w:val="-6"/>
        </w:rPr>
        <w:t xml:space="preserve">A </w:t>
      </w:r>
      <w:r w:rsidR="00DE71E4">
        <w:rPr>
          <w:b/>
          <w:spacing w:val="-6"/>
        </w:rPr>
        <w:t xml:space="preserve">22. </w:t>
      </w:r>
      <w:r w:rsidRPr="00FB1BAA">
        <w:rPr>
          <w:b/>
          <w:spacing w:val="-6"/>
        </w:rPr>
        <w:t>zsoltár válasza:</w:t>
      </w:r>
      <w:r w:rsidR="00DE71E4">
        <w:rPr>
          <w:b/>
          <w:spacing w:val="-6"/>
        </w:rPr>
        <w:t xml:space="preserve"> </w:t>
      </w:r>
      <w:r w:rsidR="00DE71E4">
        <w:t>Otthonom lesz az Isten háza * mindörökké szünet nélkül.</w:t>
      </w:r>
    </w:p>
    <w:p w14:paraId="547ECC54" w14:textId="77777777" w:rsidR="00923005" w:rsidRDefault="00923005" w:rsidP="007546A3"/>
    <w:p w14:paraId="14FC6BD4" w14:textId="1D3D63B8" w:rsidR="00DE71E4" w:rsidRDefault="00DE71E4" w:rsidP="007546A3">
      <w:r w:rsidRPr="00DE71E4">
        <w:rPr>
          <w:b/>
        </w:rPr>
        <w:t>Válaszos ének:</w:t>
      </w:r>
      <w:r>
        <w:t xml:space="preserve"> Íme, mily jó és mily gyönyörűséges a testvéreknek együtt lakozni.</w:t>
      </w:r>
    </w:p>
    <w:p w14:paraId="1F719EDD" w14:textId="77777777" w:rsidR="00923005" w:rsidRDefault="00923005" w:rsidP="007546A3"/>
    <w:p w14:paraId="54CA4C97" w14:textId="3D758DD9" w:rsidR="007546A3" w:rsidRPr="00FB1BAA" w:rsidRDefault="007546A3" w:rsidP="007546A3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proofErr w:type="spellStart"/>
      <w:r w:rsidR="00DE71E4">
        <w:rPr>
          <w:b/>
          <w:spacing w:val="-6"/>
        </w:rPr>
        <w:t>Mt</w:t>
      </w:r>
      <w:proofErr w:type="spellEnd"/>
      <w:r w:rsidRPr="00FB1BAA">
        <w:rPr>
          <w:b/>
          <w:spacing w:val="-6"/>
        </w:rPr>
        <w:t xml:space="preserve"> </w:t>
      </w:r>
      <w:r w:rsidR="00DE71E4">
        <w:rPr>
          <w:b/>
          <w:spacing w:val="-6"/>
        </w:rPr>
        <w:t>22</w:t>
      </w:r>
      <w:r w:rsidR="00B11993" w:rsidRPr="00FB1BAA">
        <w:rPr>
          <w:b/>
          <w:spacing w:val="-6"/>
        </w:rPr>
        <w:t>,</w:t>
      </w:r>
      <w:r w:rsidR="00DE71E4">
        <w:rPr>
          <w:b/>
          <w:spacing w:val="-6"/>
        </w:rPr>
        <w:t>1</w:t>
      </w:r>
      <w:r w:rsidR="00B11993" w:rsidRPr="00FB1BAA">
        <w:rPr>
          <w:b/>
          <w:spacing w:val="-6"/>
        </w:rPr>
        <w:t>-</w:t>
      </w:r>
      <w:r w:rsidR="00DE71E4">
        <w:rPr>
          <w:b/>
          <w:spacing w:val="-6"/>
        </w:rPr>
        <w:t>14</w:t>
      </w:r>
      <w:r w:rsidRPr="00FB1BAA">
        <w:rPr>
          <w:b/>
          <w:spacing w:val="-6"/>
        </w:rPr>
        <w:t>)</w:t>
      </w:r>
    </w:p>
    <w:p w14:paraId="596C2ECB" w14:textId="71D84BBA" w:rsidR="00766341" w:rsidRDefault="00DE71E4" w:rsidP="00B175D7">
      <w:pPr>
        <w:pBdr>
          <w:bottom w:val="single" w:sz="4" w:space="1" w:color="auto"/>
        </w:pBdr>
      </w:pPr>
      <w:r>
        <w:t xml:space="preserve">Abban az időben: Jézus ismét példabeszédekben szólt a főpapokhoz és a nép </w:t>
      </w:r>
      <w:proofErr w:type="spellStart"/>
      <w:r>
        <w:t>véneihez</w:t>
      </w:r>
      <w:proofErr w:type="spellEnd"/>
      <w:r>
        <w:t>: A mennyek országa olyan, mint amikor egy király menyegzőt rendezett a fiának. Elküldte szolgáit, hogy szóljanak a meghívottaknak, jöjjenek a menyegzőre. Ők azonban nem akartak jönni. Erre más szolgákat küldött: „Mondjátok meg a meghívottaknak: Íme, a lakomát elkészítettem. Ökreim és hizlalt állataim leöltem. Minden készen áll, jöjjetek a menyegzőre!” De azok mindezzel mit sem törődve szétszéledtek: az egyik a földjére ment, a másik az üzlete után nézett. A többiek pedig a szolgáknak estek: összeverték, sőt meg is ölték őket. A király nagy haragra lobbant. Elküldte seregeit, és felkoncoltatta a gyilkosokat, városukat pedig felégette. Azután így szólt a szolgákhoz: „</w:t>
      </w:r>
      <w:proofErr w:type="gramStart"/>
      <w:r>
        <w:t>A</w:t>
      </w:r>
      <w:proofErr w:type="gramEnd"/>
      <w:r>
        <w:t xml:space="preserve"> menyegző kész, de a meghívottak nem voltak rá méltók. Menjetek hát ki az útkereszteződésekre, és akit csak találtok, hívjátok el a menyegzőre!” A szolgák kimentek az utakra és összeszedtek mindenkit, akit csak találtak, gonoszokat és jókat egyaránt. A lakodalmas ház megtelt vendégekkel. Amikor a király bejött, hogy megszemlélje a vendégeket, meglátott köztük egy embert, aki nem volt menyegzős ruhába öltözve. Megszólította: „Barátom, hogy jöhettél be ide, ha nincs menyegzős ruhád?” De az csak hallgatott. Erre a király megparancsolta a szolgáknak: „Kezét-lábát kötözzétek meg, és dobjátok ki a külső sötétségre! Ott sírás lesz és fogcsikorgatás!” Sokan vannak a meghívottak, de kevesen a választottak!</w:t>
      </w:r>
    </w:p>
    <w:p w14:paraId="1E27D254" w14:textId="77777777" w:rsidR="0006514E" w:rsidRPr="00B175D7" w:rsidRDefault="0006514E" w:rsidP="00B175D7">
      <w:pPr>
        <w:pBdr>
          <w:bottom w:val="single" w:sz="4" w:space="1" w:color="auto"/>
        </w:pBdr>
        <w:rPr>
          <w:spacing w:val="-6"/>
        </w:rPr>
      </w:pPr>
    </w:p>
    <w:p w14:paraId="75352DA9" w14:textId="76BB2023" w:rsidR="00B175D7" w:rsidRPr="00981AAB" w:rsidRDefault="00B175D7" w:rsidP="00B175D7">
      <w:pPr>
        <w:pStyle w:val="Cmsor2"/>
      </w:pPr>
      <w:r>
        <w:t>Miserend</w:t>
      </w:r>
    </w:p>
    <w:p w14:paraId="498C8636" w14:textId="2CFB2DA6" w:rsidR="00B175D7" w:rsidRDefault="00B175D7" w:rsidP="00B175D7">
      <w:r w:rsidRPr="00B175D7">
        <w:rPr>
          <w:b/>
        </w:rPr>
        <w:t>Bazilika</w:t>
      </w:r>
      <w:r w:rsidRPr="00B175D7">
        <w:rPr>
          <w:b/>
        </w:rPr>
        <w:br/>
      </w:r>
      <w:r>
        <w:t>hétköznap18.00 órakor</w:t>
      </w:r>
      <w:r>
        <w:br/>
        <w:t>vasárnap 7.30, 9.00, 10.30 és 18.00 órakor</w:t>
      </w:r>
    </w:p>
    <w:p w14:paraId="2F05A095" w14:textId="77777777" w:rsidR="00B175D7" w:rsidRDefault="00B175D7" w:rsidP="00B175D7"/>
    <w:p w14:paraId="33BF37C3" w14:textId="218BC82E" w:rsidR="00B175D7" w:rsidRDefault="00B175D7" w:rsidP="00B175D7">
      <w:r w:rsidRPr="00B175D7">
        <w:rPr>
          <w:b/>
        </w:rPr>
        <w:t>Szent Imre templom</w:t>
      </w:r>
      <w:r>
        <w:br/>
        <w:t>hétköznap 8.00 órakor</w:t>
      </w:r>
    </w:p>
    <w:p w14:paraId="03CCE584" w14:textId="7EA891CF" w:rsidR="00B175D7" w:rsidRDefault="00B175D7" w:rsidP="00B175D7">
      <w:proofErr w:type="gramStart"/>
      <w:r>
        <w:t>vasárnap</w:t>
      </w:r>
      <w:proofErr w:type="gramEnd"/>
      <w:r>
        <w:t xml:space="preserve"> 8.00 és 17.00 órakor </w:t>
      </w:r>
    </w:p>
    <w:p w14:paraId="49CAF866" w14:textId="77777777" w:rsidR="00B175D7" w:rsidRDefault="00B175D7" w:rsidP="00B175D7"/>
    <w:p w14:paraId="5B2E6BEB" w14:textId="77777777" w:rsidR="00B175D7" w:rsidRPr="00B175D7" w:rsidRDefault="00B175D7" w:rsidP="00B175D7">
      <w:pPr>
        <w:rPr>
          <w:b/>
        </w:rPr>
      </w:pPr>
      <w:r w:rsidRPr="00B175D7">
        <w:rPr>
          <w:b/>
        </w:rPr>
        <w:t>Szemináriumi templom</w:t>
      </w:r>
    </w:p>
    <w:p w14:paraId="1EEEECFE" w14:textId="77777777" w:rsidR="00B175D7" w:rsidRDefault="00B175D7" w:rsidP="00B175D7">
      <w:proofErr w:type="gramStart"/>
      <w:r>
        <w:t>hétköznap</w:t>
      </w:r>
      <w:proofErr w:type="gramEnd"/>
      <w:r>
        <w:t xml:space="preserve"> 7.00 és 9.00 órakor</w:t>
      </w:r>
    </w:p>
    <w:p w14:paraId="4F067ED9" w14:textId="77777777" w:rsidR="00B175D7" w:rsidRDefault="00B175D7" w:rsidP="00B175D7">
      <w:proofErr w:type="gramStart"/>
      <w:r>
        <w:t>szombaton</w:t>
      </w:r>
      <w:proofErr w:type="gramEnd"/>
      <w:r>
        <w:t xml:space="preserve"> 7.00, 9.00 és 18.00 órakor</w:t>
      </w:r>
    </w:p>
    <w:p w14:paraId="473D3BF9" w14:textId="77777777" w:rsidR="00B175D7" w:rsidRDefault="00B175D7" w:rsidP="00B175D7">
      <w:proofErr w:type="gramStart"/>
      <w:r>
        <w:t>vasárnap</w:t>
      </w:r>
      <w:proofErr w:type="gramEnd"/>
      <w:r>
        <w:t xml:space="preserve"> 7.00 és 9.00 órakor</w:t>
      </w:r>
    </w:p>
    <w:p w14:paraId="1332A3F0" w14:textId="77777777" w:rsidR="00B175D7" w:rsidRDefault="00B175D7" w:rsidP="00B175D7">
      <w:pPr>
        <w:rPr>
          <w:b/>
        </w:rPr>
      </w:pPr>
    </w:p>
    <w:p w14:paraId="58A921EC" w14:textId="3C5D840F" w:rsidR="00B175D7" w:rsidRPr="00B175D7" w:rsidRDefault="00B175D7" w:rsidP="00B175D7">
      <w:pPr>
        <w:rPr>
          <w:b/>
        </w:rPr>
      </w:pPr>
      <w:r w:rsidRPr="00B175D7">
        <w:rPr>
          <w:b/>
        </w:rPr>
        <w:t>Hosszú temetői kápolna</w:t>
      </w:r>
    </w:p>
    <w:p w14:paraId="0DCFF1CA" w14:textId="52BFA285" w:rsidR="00B175D7" w:rsidRDefault="00B175D7" w:rsidP="00B175D7">
      <w:proofErr w:type="gramStart"/>
      <w:r>
        <w:t>vasárnap</w:t>
      </w:r>
      <w:proofErr w:type="gramEnd"/>
      <w:r>
        <w:t xml:space="preserve"> 7.30-kor</w:t>
      </w:r>
    </w:p>
    <w:p w14:paraId="262059DF" w14:textId="77777777" w:rsidR="00505784" w:rsidRPr="00505784" w:rsidRDefault="00505784" w:rsidP="00505784">
      <w:pPr>
        <w:pBdr>
          <w:bottom w:val="single" w:sz="4" w:space="1" w:color="auto"/>
        </w:pBdr>
      </w:pPr>
    </w:p>
    <w:p w14:paraId="5EB5AA7C" w14:textId="63FDC9A0" w:rsidR="0095064D" w:rsidRDefault="00772117" w:rsidP="00E53882">
      <w:pPr>
        <w:pStyle w:val="Cmsor2"/>
        <w:tabs>
          <w:tab w:val="clear" w:pos="576"/>
        </w:tabs>
        <w:ind w:left="0" w:firstLine="0"/>
      </w:pPr>
      <w:r w:rsidRPr="0095064D">
        <w:t>A Szent István Művelő</w:t>
      </w:r>
      <w:r w:rsidR="0095064D">
        <w:t>dési Ház heti előadásai</w:t>
      </w:r>
    </w:p>
    <w:p w14:paraId="1A2CDDFD" w14:textId="77777777" w:rsidR="0095064D" w:rsidRPr="0095064D" w:rsidRDefault="0095064D" w:rsidP="0095064D">
      <w:pPr>
        <w:rPr>
          <w:sz w:val="8"/>
        </w:rPr>
      </w:pPr>
    </w:p>
    <w:p w14:paraId="3B13117F" w14:textId="64E850C9" w:rsidR="00923005" w:rsidRDefault="00DE71E4" w:rsidP="00DE71E4">
      <w:pPr>
        <w:jc w:val="left"/>
        <w:rPr>
          <w:rFonts w:cs="Arial"/>
        </w:rPr>
      </w:pPr>
      <w:r>
        <w:rPr>
          <w:rFonts w:cs="Arial"/>
        </w:rPr>
        <w:t>Október 19-én, c</w:t>
      </w:r>
      <w:r w:rsidRPr="00DE71E4">
        <w:rPr>
          <w:rFonts w:cs="Arial"/>
        </w:rPr>
        <w:t>sütörtök</w:t>
      </w:r>
      <w:r>
        <w:rPr>
          <w:rFonts w:cs="Arial"/>
        </w:rPr>
        <w:t>ön</w:t>
      </w:r>
      <w:r w:rsidR="00772117" w:rsidRPr="00DE71E4">
        <w:rPr>
          <w:rFonts w:cs="Arial"/>
        </w:rPr>
        <w:t xml:space="preserve"> 17.30</w:t>
      </w:r>
      <w:r>
        <w:rPr>
          <w:rFonts w:cs="Arial"/>
        </w:rPr>
        <w:t>-kor</w:t>
      </w:r>
      <w:r w:rsidR="00772117" w:rsidRPr="00DE71E4">
        <w:rPr>
          <w:rFonts w:cs="Arial"/>
        </w:rPr>
        <w:t xml:space="preserve"> Dr. </w:t>
      </w:r>
      <w:r w:rsidRPr="00DE71E4">
        <w:rPr>
          <w:rFonts w:cs="Arial"/>
        </w:rPr>
        <w:t>Terdik Szilveszter művészettörténész, régész tart előadást „Ikonfestészet és katolicizmus” címmel.</w:t>
      </w:r>
    </w:p>
    <w:p w14:paraId="659306F5" w14:textId="77777777" w:rsidR="00923005" w:rsidRPr="00DE71E4" w:rsidRDefault="00923005" w:rsidP="00DE71E4">
      <w:pPr>
        <w:jc w:val="left"/>
        <w:rPr>
          <w:rFonts w:cs="Arial"/>
        </w:rPr>
      </w:pPr>
    </w:p>
    <w:p w14:paraId="54CA4CB4" w14:textId="4BF5421E" w:rsidR="00371C73" w:rsidRPr="0006731C" w:rsidRDefault="004C1006" w:rsidP="00371C73">
      <w:pPr>
        <w:pStyle w:val="Cmsor2"/>
        <w:numPr>
          <w:ilvl w:val="0"/>
          <w:numId w:val="0"/>
        </w:numPr>
      </w:pPr>
      <w:r>
        <w:br w:type="column"/>
      </w:r>
      <w:r w:rsidR="00371C73" w:rsidRPr="0006731C">
        <w:lastRenderedPageBreak/>
        <w:t>Hirdetések</w:t>
      </w:r>
    </w:p>
    <w:p w14:paraId="0B3FE2D3" w14:textId="4D5F5753" w:rsidR="00A90B51" w:rsidRDefault="00A90B51" w:rsidP="00FB1BAA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Október hónapban a bazilikában, az esti szentmisék előtt 17.30-tól közösen imádkozzuk a rózsafüzért. A hétköznapi szentmisék után pedig litániát is imádkozunk.</w:t>
      </w:r>
    </w:p>
    <w:p w14:paraId="1EE62D97" w14:textId="77777777" w:rsidR="00923005" w:rsidRPr="00505784" w:rsidRDefault="00923005" w:rsidP="00923005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O</w:t>
      </w:r>
      <w:r w:rsidRPr="001F5BA7">
        <w:rPr>
          <w:rFonts w:cs="Arial"/>
        </w:rPr>
        <w:t>któber 20-án, pénteken 16 órakor a Katolikus Kultúra Napjai rendezvény keretében „Szent László emlékek Székesfehérváron” címmel sétát tartanak a történelmi belvárosban Smohay András vezetésével. Útvonal: Prohászka-liget, Nemzeti Emlékhely, Szent Imre-templom, Szent István király-székesegyház.</w:t>
      </w:r>
    </w:p>
    <w:p w14:paraId="43119095" w14:textId="163BBEC4" w:rsidR="00E53882" w:rsidRDefault="001F5BA7" w:rsidP="001F5BA7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O</w:t>
      </w:r>
      <w:r w:rsidRPr="001F5BA7">
        <w:rPr>
          <w:rFonts w:cs="Arial"/>
        </w:rPr>
        <w:t>któber 20-án, pénteken 17.30-kor a Katolikus Kultúra Napjai rendezvény keretében Mózessy Gergely püspöki gyűjteményigazgató „Prohászka Szent László képe” címmel tart előadást a Vasútvidéki Prohászka Emléktemplomban</w:t>
      </w:r>
      <w:r>
        <w:rPr>
          <w:rFonts w:cs="Arial"/>
        </w:rPr>
        <w:t>.</w:t>
      </w:r>
    </w:p>
    <w:p w14:paraId="7A87657A" w14:textId="77777777" w:rsidR="00923005" w:rsidRDefault="00923005" w:rsidP="00923005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Október 22-én, vasárnap 9 órakor a bazilika oldalfalánál található keresztnél, püspök atya vezetésével ünnepi megemlékezést tartunk az 56-os forradalom és szabadságharc áldozatairól. Kérjük a 9 órai szentmisére érkezőket, hogy közösen vegyünk részt az ünnepségen, majd azt követően vonuljunk a templomba, ahol – néhány perces késéssel – de a szokott módon kezdődik a szentmise.</w:t>
      </w:r>
    </w:p>
    <w:p w14:paraId="0E12FED5" w14:textId="7D53EFAE" w:rsidR="00923005" w:rsidRDefault="00923005" w:rsidP="006B7943">
      <w:pPr>
        <w:pStyle w:val="Norml-hirdetes"/>
        <w:numPr>
          <w:ilvl w:val="0"/>
          <w:numId w:val="2"/>
        </w:numPr>
        <w:pBdr>
          <w:bottom w:val="single" w:sz="4" w:space="1" w:color="auto"/>
        </w:pBdr>
      </w:pPr>
      <w:r>
        <w:t>Jövő vasárnap a katolikus missziókért imádkozunk és a perselyadományt is erre a célra ajánljuk fel. Köszönjük adományaikat!</w:t>
      </w:r>
    </w:p>
    <w:p w14:paraId="767C0CF0" w14:textId="77777777" w:rsidR="006B7943" w:rsidRDefault="006B7943" w:rsidP="006B7943">
      <w:pPr>
        <w:pStyle w:val="Norml-hirdetes"/>
        <w:numPr>
          <w:ilvl w:val="0"/>
          <w:numId w:val="0"/>
        </w:numPr>
        <w:pBdr>
          <w:bottom w:val="single" w:sz="4" w:space="1" w:color="auto"/>
        </w:pBdr>
      </w:pPr>
    </w:p>
    <w:p w14:paraId="1E377455" w14:textId="77777777" w:rsidR="006B7943" w:rsidRDefault="006B7943" w:rsidP="006B7943">
      <w:pPr>
        <w:pStyle w:val="Cmsor2"/>
      </w:pPr>
      <w:r>
        <w:t>A rózsafüzér imádkozása</w:t>
      </w:r>
    </w:p>
    <w:p w14:paraId="46C58977" w14:textId="77777777" w:rsidR="006B7943" w:rsidRPr="006B7943" w:rsidRDefault="006B7943" w:rsidP="006B7943"/>
    <w:p w14:paraId="73F4ACE3" w14:textId="17344815" w:rsidR="006B7943" w:rsidRDefault="006B7943" w:rsidP="006B7943">
      <w:pPr>
        <w:pStyle w:val="Norml-hirdetes"/>
        <w:numPr>
          <w:ilvl w:val="0"/>
          <w:numId w:val="0"/>
        </w:numPr>
        <w:jc w:val="both"/>
      </w:pPr>
      <w:r>
        <w:t>A rózsafüzér az ismétl</w:t>
      </w:r>
      <w:r>
        <w:t>ő</w:t>
      </w:r>
      <w:r>
        <w:t>d</w:t>
      </w:r>
      <w:r>
        <w:t>ő</w:t>
      </w:r>
      <w:r>
        <w:t xml:space="preserve"> imádság legkedveltebb formája, melynek végzésével bárki megteheti, amit az Úr Krisztus mondott: "szüntelenül kell imádkozni és nem szabad belefáradni" (</w:t>
      </w:r>
      <w:proofErr w:type="spellStart"/>
      <w:r>
        <w:t>Lk</w:t>
      </w:r>
      <w:proofErr w:type="spellEnd"/>
      <w:r>
        <w:t xml:space="preserve"> 18,1; vö. 21,36). A rózsafüzérben a Miatyánk közbeikta</w:t>
      </w:r>
      <w:r>
        <w:softHyphen/>
      </w:r>
      <w:r>
        <w:t xml:space="preserve">tásával 20-szor 10 </w:t>
      </w:r>
      <w:proofErr w:type="spellStart"/>
      <w:r>
        <w:t>Üdvözlégyet</w:t>
      </w:r>
      <w:proofErr w:type="spellEnd"/>
      <w:r>
        <w:t xml:space="preserve"> imádkozunk, s a tizedekhez hozzákapcsoljuk megváltónk Jézus Krisztus földi életének misztériumát. A 4x5 tizedes rózsafüzér sorrendje: örvendetes, világosság, fájdalmas és dics</w:t>
      </w:r>
      <w:r>
        <w:t>ő</w:t>
      </w:r>
      <w:r>
        <w:t>séges rózsafüzér.</w:t>
      </w:r>
    </w:p>
    <w:p w14:paraId="23378528" w14:textId="77777777" w:rsidR="006B7943" w:rsidRDefault="006B7943" w:rsidP="006B7943">
      <w:pPr>
        <w:pStyle w:val="Norml-hirdetes"/>
        <w:numPr>
          <w:ilvl w:val="0"/>
          <w:numId w:val="0"/>
        </w:numPr>
        <w:ind w:firstLine="1"/>
        <w:jc w:val="both"/>
      </w:pPr>
    </w:p>
    <w:p w14:paraId="0EB13C15" w14:textId="3ADBBBF2" w:rsidR="006B7943" w:rsidRDefault="006B7943" w:rsidP="006B7943">
      <w:pPr>
        <w:pStyle w:val="Norml-hirdetes"/>
        <w:numPr>
          <w:ilvl w:val="0"/>
          <w:numId w:val="0"/>
        </w:numPr>
        <w:ind w:firstLine="1"/>
        <w:jc w:val="both"/>
      </w:pPr>
      <w:r>
        <w:t>Egyénileg mondva a személyes lelki élet, közösségben imádkozva a közösségek fontos összetartója és épít</w:t>
      </w:r>
      <w:r>
        <w:t>ő</w:t>
      </w:r>
      <w:r>
        <w:t>je.</w:t>
      </w:r>
    </w:p>
    <w:p w14:paraId="23FC0ABA" w14:textId="77777777" w:rsidR="006B7943" w:rsidRDefault="006B7943" w:rsidP="006B7943">
      <w:pPr>
        <w:pStyle w:val="Norml-hirdetes"/>
        <w:numPr>
          <w:ilvl w:val="0"/>
          <w:numId w:val="0"/>
        </w:numPr>
        <w:ind w:firstLine="1"/>
        <w:jc w:val="both"/>
      </w:pPr>
    </w:p>
    <w:p w14:paraId="780AC799" w14:textId="4BBDFE2F" w:rsidR="006B7943" w:rsidRDefault="006B7943" w:rsidP="006B7943">
      <w:pPr>
        <w:pStyle w:val="Norml-hirdetes"/>
        <w:numPr>
          <w:ilvl w:val="0"/>
          <w:numId w:val="0"/>
        </w:numPr>
        <w:ind w:firstLine="1"/>
        <w:jc w:val="both"/>
      </w:pPr>
      <w:r>
        <w:t>Elnevezése egy 15. századi legendából származik, mely szerint egy Máriát igen tisztel</w:t>
      </w:r>
      <w:r>
        <w:t>ő</w:t>
      </w:r>
      <w:r>
        <w:t xml:space="preserve"> léleknek az volt a szokása, hogy rózsából koszorút kötött és ezzel díszítette a Sz</w:t>
      </w:r>
      <w:r>
        <w:t>ű</w:t>
      </w:r>
      <w:r>
        <w:t>zanya szobrát. Egy napon látomásában azt a figyelmeztetést kapta, hogy van más "rózsako</w:t>
      </w:r>
      <w:r>
        <w:softHyphen/>
      </w:r>
      <w:r>
        <w:t>szorú" is, amelynek jobban örül a Sz</w:t>
      </w:r>
      <w:r>
        <w:t>ű</w:t>
      </w:r>
      <w:r>
        <w:t>zanya: 50 Üdvözlégy elmondása, mert az imádság rózsává lesz az Istenanya kezében, aki ezekb</w:t>
      </w:r>
      <w:r>
        <w:t>ő</w:t>
      </w:r>
      <w:r>
        <w:t xml:space="preserve">l a legszebb rózsakoszorút fonja magának. Innen a rózsafüzér elnevezés. Mi magyarok a rózsafüzért legtöbbször szentolvasónak mondjuk, mely az </w:t>
      </w:r>
      <w:proofErr w:type="spellStart"/>
      <w:r>
        <w:t>Üdvözlégyek</w:t>
      </w:r>
      <w:proofErr w:type="spellEnd"/>
      <w:r>
        <w:t xml:space="preserve"> számlálására "olvasására" utal.</w:t>
      </w:r>
    </w:p>
    <w:p w14:paraId="5A8F852C" w14:textId="77777777" w:rsidR="006B7943" w:rsidRDefault="006B7943" w:rsidP="006B7943">
      <w:pPr>
        <w:pStyle w:val="Norml-hirdetes"/>
        <w:numPr>
          <w:ilvl w:val="0"/>
          <w:numId w:val="0"/>
        </w:numPr>
        <w:ind w:firstLine="1"/>
        <w:jc w:val="both"/>
      </w:pPr>
    </w:p>
    <w:p w14:paraId="78BC9BA2" w14:textId="1E7B6EFB" w:rsidR="0006514E" w:rsidRPr="006B7943" w:rsidRDefault="006B7943" w:rsidP="006B7943">
      <w:pPr>
        <w:rPr>
          <w:rFonts w:cs="Arial"/>
        </w:rPr>
      </w:pPr>
      <w:r w:rsidRPr="006B7943">
        <w:rPr>
          <w:rFonts w:cs="Arial"/>
        </w:rPr>
        <w:t xml:space="preserve">A Rózsafüzér Társulat a legelterjedtebb </w:t>
      </w:r>
      <w:proofErr w:type="spellStart"/>
      <w:r w:rsidRPr="006B7943">
        <w:rPr>
          <w:rFonts w:cs="Arial"/>
        </w:rPr>
        <w:t>testvérület</w:t>
      </w:r>
      <w:proofErr w:type="spellEnd"/>
      <w:r w:rsidRPr="006B7943">
        <w:rPr>
          <w:rFonts w:cs="Arial"/>
        </w:rPr>
        <w:t xml:space="preserve"> az egész Egyházban. Alapítójának </w:t>
      </w:r>
      <w:proofErr w:type="spellStart"/>
      <w:r w:rsidRPr="006B7943">
        <w:rPr>
          <w:rFonts w:cs="Arial"/>
        </w:rPr>
        <w:t>Szt</w:t>
      </w:r>
      <w:proofErr w:type="spellEnd"/>
      <w:r w:rsidRPr="006B7943">
        <w:rPr>
          <w:rFonts w:cs="Arial"/>
        </w:rPr>
        <w:t xml:space="preserve"> Domonkost tartják, aki 1211-ben Toulouse-ban szervezte meg az első Rózsafüzér Társulatnak tekinthető társulatot. Célja tagjainak a rózsafüzér imádkozá</w:t>
      </w:r>
      <w:r>
        <w:rPr>
          <w:rFonts w:cs="Arial"/>
        </w:rPr>
        <w:softHyphen/>
      </w:r>
      <w:r w:rsidRPr="006B7943">
        <w:rPr>
          <w:rFonts w:cs="Arial"/>
        </w:rPr>
        <w:t>sával való megszentelése. Tagja lehet minden katolikus keresztény.  A tagok vállalják, hogy naponta egyszer elimád</w:t>
      </w:r>
      <w:r>
        <w:rPr>
          <w:rFonts w:cs="Arial"/>
        </w:rPr>
        <w:softHyphen/>
      </w:r>
      <w:bookmarkStart w:id="0" w:name="_GoBack"/>
      <w:bookmarkEnd w:id="0"/>
      <w:r w:rsidRPr="006B7943">
        <w:rPr>
          <w:rFonts w:cs="Arial"/>
        </w:rPr>
        <w:t>koznak egy tized rózsafüzért.</w:t>
      </w:r>
    </w:p>
    <w:p w14:paraId="76AB7BC0" w14:textId="77777777" w:rsidR="0006514E" w:rsidRPr="004B1BE4" w:rsidRDefault="0006514E" w:rsidP="00772117">
      <w:pPr>
        <w:pStyle w:val="Listaszerbekezds"/>
        <w:ind w:left="283"/>
        <w:jc w:val="left"/>
        <w:rPr>
          <w:rFonts w:cs="Arial"/>
        </w:rPr>
      </w:pPr>
    </w:p>
    <w:p w14:paraId="2EFB152F" w14:textId="77777777" w:rsidR="00F4010F" w:rsidRPr="00F4010F" w:rsidRDefault="00F4010F" w:rsidP="00F4010F">
      <w:pPr>
        <w:rPr>
          <w:rFonts w:cs="Arial"/>
          <w:sz w:val="6"/>
        </w:rPr>
      </w:pPr>
    </w:p>
    <w:p w14:paraId="61E2CE78" w14:textId="77777777" w:rsidR="00F4010F" w:rsidRPr="00F4010F" w:rsidRDefault="00F4010F" w:rsidP="00F4010F">
      <w:pPr>
        <w:rPr>
          <w:rFonts w:cs="Arial"/>
          <w:sz w:val="12"/>
        </w:rPr>
        <w:sectPr w:rsidR="00F4010F" w:rsidRPr="00F4010F" w:rsidSect="006B7943">
          <w:type w:val="continuous"/>
          <w:pgSz w:w="11906" w:h="16838"/>
          <w:pgMar w:top="397" w:right="567" w:bottom="397" w:left="425" w:header="709" w:footer="709" w:gutter="0"/>
          <w:cols w:num="2" w:sep="1" w:space="284" w:equalWidth="0">
            <w:col w:w="4933" w:space="284"/>
            <w:col w:w="5697"/>
          </w:cols>
          <w:docGrid w:linePitch="360"/>
        </w:sectPr>
      </w:pPr>
    </w:p>
    <w:p w14:paraId="54CA4CCA" w14:textId="77777777" w:rsidR="00F27983" w:rsidRPr="004A32B8" w:rsidRDefault="00F27983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</w:rPr>
      </w:pPr>
    </w:p>
    <w:p w14:paraId="7A116785" w14:textId="77777777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</w:p>
    <w:p w14:paraId="54CA4CCB" w14:textId="7EFAEAB1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>
        <w:rPr>
          <w:rFonts w:cs="Arial"/>
        </w:rPr>
        <w:t>munkanapokon 9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óráig.</w:t>
      </w:r>
      <w:r>
        <w:rPr>
          <w:rFonts w:cs="Arial"/>
        </w:rPr>
        <w:t xml:space="preserve"> </w:t>
      </w:r>
      <w:r w:rsidR="00370E7F" w:rsidRPr="009213CB">
        <w:rPr>
          <w:rFonts w:cs="Arial"/>
        </w:rPr>
        <w:t>Telefon (06-22) 3</w:t>
      </w:r>
      <w:r>
        <w:rPr>
          <w:rFonts w:cs="Arial"/>
        </w:rPr>
        <w:t>15</w:t>
      </w:r>
      <w:r w:rsidR="00370E7F" w:rsidRPr="009213CB">
        <w:rPr>
          <w:rFonts w:cs="Arial"/>
        </w:rPr>
        <w:t>-11</w:t>
      </w:r>
      <w:r>
        <w:rPr>
          <w:rFonts w:cs="Arial"/>
        </w:rPr>
        <w:t>4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369D"/>
    <w:rsid w:val="00023F2D"/>
    <w:rsid w:val="000257DF"/>
    <w:rsid w:val="00025AD7"/>
    <w:rsid w:val="00027547"/>
    <w:rsid w:val="0003064C"/>
    <w:rsid w:val="0003659A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CBB"/>
    <w:rsid w:val="0005609A"/>
    <w:rsid w:val="00057608"/>
    <w:rsid w:val="00057A31"/>
    <w:rsid w:val="000604FA"/>
    <w:rsid w:val="00061D0C"/>
    <w:rsid w:val="00062D87"/>
    <w:rsid w:val="00063FD2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C1EAF"/>
    <w:rsid w:val="000C37BC"/>
    <w:rsid w:val="000C6331"/>
    <w:rsid w:val="000C67CC"/>
    <w:rsid w:val="000C71C3"/>
    <w:rsid w:val="000C78E0"/>
    <w:rsid w:val="000D0B86"/>
    <w:rsid w:val="000D0C3C"/>
    <w:rsid w:val="000D17DB"/>
    <w:rsid w:val="000D317D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6317"/>
    <w:rsid w:val="00107ECF"/>
    <w:rsid w:val="00111916"/>
    <w:rsid w:val="00112CDF"/>
    <w:rsid w:val="00113CD0"/>
    <w:rsid w:val="00114E15"/>
    <w:rsid w:val="00115FEF"/>
    <w:rsid w:val="00116E83"/>
    <w:rsid w:val="0012137A"/>
    <w:rsid w:val="00122676"/>
    <w:rsid w:val="00124645"/>
    <w:rsid w:val="00125535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61A1"/>
    <w:rsid w:val="001566B1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296A"/>
    <w:rsid w:val="0017327F"/>
    <w:rsid w:val="001753C0"/>
    <w:rsid w:val="001754CC"/>
    <w:rsid w:val="00177BFB"/>
    <w:rsid w:val="0018000B"/>
    <w:rsid w:val="00181419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1505"/>
    <w:rsid w:val="001F2076"/>
    <w:rsid w:val="001F2DC8"/>
    <w:rsid w:val="001F56B9"/>
    <w:rsid w:val="001F5BA7"/>
    <w:rsid w:val="001F7FB0"/>
    <w:rsid w:val="002029E0"/>
    <w:rsid w:val="00204B3A"/>
    <w:rsid w:val="00205B0E"/>
    <w:rsid w:val="002112CB"/>
    <w:rsid w:val="00213C54"/>
    <w:rsid w:val="0021486E"/>
    <w:rsid w:val="002156FC"/>
    <w:rsid w:val="00215C80"/>
    <w:rsid w:val="0021600E"/>
    <w:rsid w:val="002166E6"/>
    <w:rsid w:val="00217968"/>
    <w:rsid w:val="0022170E"/>
    <w:rsid w:val="00221D1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678F"/>
    <w:rsid w:val="002D02DE"/>
    <w:rsid w:val="002D0778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330A4"/>
    <w:rsid w:val="003338A5"/>
    <w:rsid w:val="00334F1A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7037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5B74"/>
    <w:rsid w:val="003A6839"/>
    <w:rsid w:val="003B28E2"/>
    <w:rsid w:val="003B386E"/>
    <w:rsid w:val="003B40CD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F08DC"/>
    <w:rsid w:val="003F0B06"/>
    <w:rsid w:val="003F5B4A"/>
    <w:rsid w:val="003F60F6"/>
    <w:rsid w:val="00402044"/>
    <w:rsid w:val="004034E8"/>
    <w:rsid w:val="00406170"/>
    <w:rsid w:val="00407105"/>
    <w:rsid w:val="00407D5B"/>
    <w:rsid w:val="00410008"/>
    <w:rsid w:val="00410893"/>
    <w:rsid w:val="00411AD6"/>
    <w:rsid w:val="00412E78"/>
    <w:rsid w:val="00413F4E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B99"/>
    <w:rsid w:val="0043470C"/>
    <w:rsid w:val="00435B59"/>
    <w:rsid w:val="004363E6"/>
    <w:rsid w:val="004416C7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6818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17AF"/>
    <w:rsid w:val="00502531"/>
    <w:rsid w:val="005028DF"/>
    <w:rsid w:val="00503B0A"/>
    <w:rsid w:val="0050548C"/>
    <w:rsid w:val="00505784"/>
    <w:rsid w:val="00505858"/>
    <w:rsid w:val="005071B2"/>
    <w:rsid w:val="00513EA2"/>
    <w:rsid w:val="00514E3E"/>
    <w:rsid w:val="00516017"/>
    <w:rsid w:val="00516507"/>
    <w:rsid w:val="00516972"/>
    <w:rsid w:val="00520615"/>
    <w:rsid w:val="005207B5"/>
    <w:rsid w:val="00520DC9"/>
    <w:rsid w:val="00521749"/>
    <w:rsid w:val="00522456"/>
    <w:rsid w:val="0052368F"/>
    <w:rsid w:val="005249C1"/>
    <w:rsid w:val="005274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75F4"/>
    <w:rsid w:val="00567653"/>
    <w:rsid w:val="00567F13"/>
    <w:rsid w:val="0057034C"/>
    <w:rsid w:val="005758CF"/>
    <w:rsid w:val="00577419"/>
    <w:rsid w:val="00580186"/>
    <w:rsid w:val="00581AC8"/>
    <w:rsid w:val="00581D13"/>
    <w:rsid w:val="00583417"/>
    <w:rsid w:val="0058408D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A1F37"/>
    <w:rsid w:val="005A1FA2"/>
    <w:rsid w:val="005A4D32"/>
    <w:rsid w:val="005A55CB"/>
    <w:rsid w:val="005A7D4E"/>
    <w:rsid w:val="005B225B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1CF4"/>
    <w:rsid w:val="00601F08"/>
    <w:rsid w:val="00606932"/>
    <w:rsid w:val="00606F57"/>
    <w:rsid w:val="0061100D"/>
    <w:rsid w:val="006110A6"/>
    <w:rsid w:val="00611FD6"/>
    <w:rsid w:val="006159CF"/>
    <w:rsid w:val="00615B06"/>
    <w:rsid w:val="00615B24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942"/>
    <w:rsid w:val="00660EAD"/>
    <w:rsid w:val="00661A3B"/>
    <w:rsid w:val="006647EE"/>
    <w:rsid w:val="00664BB8"/>
    <w:rsid w:val="00666BCF"/>
    <w:rsid w:val="006678D6"/>
    <w:rsid w:val="00670B7D"/>
    <w:rsid w:val="00670B8B"/>
    <w:rsid w:val="006737B0"/>
    <w:rsid w:val="00674854"/>
    <w:rsid w:val="006761B6"/>
    <w:rsid w:val="006761DF"/>
    <w:rsid w:val="0067645D"/>
    <w:rsid w:val="006814C7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A051D"/>
    <w:rsid w:val="006A0630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610D"/>
    <w:rsid w:val="006C61E1"/>
    <w:rsid w:val="006C68F4"/>
    <w:rsid w:val="006C6D6A"/>
    <w:rsid w:val="006D22A4"/>
    <w:rsid w:val="006D69B8"/>
    <w:rsid w:val="006D6F73"/>
    <w:rsid w:val="006D79EB"/>
    <w:rsid w:val="006E3F88"/>
    <w:rsid w:val="006E665D"/>
    <w:rsid w:val="006F0435"/>
    <w:rsid w:val="006F1F0B"/>
    <w:rsid w:val="006F2921"/>
    <w:rsid w:val="006F4494"/>
    <w:rsid w:val="006F4A58"/>
    <w:rsid w:val="006F561C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960"/>
    <w:rsid w:val="00720824"/>
    <w:rsid w:val="00720ABB"/>
    <w:rsid w:val="007223BE"/>
    <w:rsid w:val="00724E6A"/>
    <w:rsid w:val="00725AB6"/>
    <w:rsid w:val="00725D72"/>
    <w:rsid w:val="007261B2"/>
    <w:rsid w:val="00731D47"/>
    <w:rsid w:val="00732BA5"/>
    <w:rsid w:val="00734E6C"/>
    <w:rsid w:val="007356D5"/>
    <w:rsid w:val="007378BD"/>
    <w:rsid w:val="00741C07"/>
    <w:rsid w:val="00744094"/>
    <w:rsid w:val="007543E5"/>
    <w:rsid w:val="007544FE"/>
    <w:rsid w:val="007546A3"/>
    <w:rsid w:val="007603A7"/>
    <w:rsid w:val="00760E07"/>
    <w:rsid w:val="00762AF7"/>
    <w:rsid w:val="00765326"/>
    <w:rsid w:val="00766341"/>
    <w:rsid w:val="00767451"/>
    <w:rsid w:val="00767A2D"/>
    <w:rsid w:val="0077041A"/>
    <w:rsid w:val="007718E0"/>
    <w:rsid w:val="00772117"/>
    <w:rsid w:val="00772232"/>
    <w:rsid w:val="00773838"/>
    <w:rsid w:val="007753C5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802CC2"/>
    <w:rsid w:val="00803493"/>
    <w:rsid w:val="008035AF"/>
    <w:rsid w:val="008048C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413D8"/>
    <w:rsid w:val="008474CB"/>
    <w:rsid w:val="00852DE1"/>
    <w:rsid w:val="00852E89"/>
    <w:rsid w:val="008562BE"/>
    <w:rsid w:val="008566BF"/>
    <w:rsid w:val="0085694A"/>
    <w:rsid w:val="008623BB"/>
    <w:rsid w:val="00864245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6CB7"/>
    <w:rsid w:val="008B71AB"/>
    <w:rsid w:val="008B7A1F"/>
    <w:rsid w:val="008C08C2"/>
    <w:rsid w:val="008C13F1"/>
    <w:rsid w:val="008C1B4D"/>
    <w:rsid w:val="008C727A"/>
    <w:rsid w:val="008D0CA7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55BA"/>
    <w:rsid w:val="008E5F7A"/>
    <w:rsid w:val="008E6AEA"/>
    <w:rsid w:val="008E6F96"/>
    <w:rsid w:val="008E79C1"/>
    <w:rsid w:val="008E7D7B"/>
    <w:rsid w:val="008F17EE"/>
    <w:rsid w:val="008F1806"/>
    <w:rsid w:val="008F303B"/>
    <w:rsid w:val="008F56B7"/>
    <w:rsid w:val="008F691F"/>
    <w:rsid w:val="008F7928"/>
    <w:rsid w:val="00901376"/>
    <w:rsid w:val="00903DC6"/>
    <w:rsid w:val="00904990"/>
    <w:rsid w:val="00906B7D"/>
    <w:rsid w:val="00915AC6"/>
    <w:rsid w:val="0091696D"/>
    <w:rsid w:val="00920A46"/>
    <w:rsid w:val="00921085"/>
    <w:rsid w:val="009212C0"/>
    <w:rsid w:val="009213CB"/>
    <w:rsid w:val="00923005"/>
    <w:rsid w:val="00923C05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521C"/>
    <w:rsid w:val="00965295"/>
    <w:rsid w:val="00970D77"/>
    <w:rsid w:val="00971955"/>
    <w:rsid w:val="00973262"/>
    <w:rsid w:val="00974D0F"/>
    <w:rsid w:val="009759E4"/>
    <w:rsid w:val="0098130E"/>
    <w:rsid w:val="00981AAB"/>
    <w:rsid w:val="00982229"/>
    <w:rsid w:val="00983001"/>
    <w:rsid w:val="00983E82"/>
    <w:rsid w:val="00985CC7"/>
    <w:rsid w:val="00985EE3"/>
    <w:rsid w:val="00986C07"/>
    <w:rsid w:val="00994280"/>
    <w:rsid w:val="00994327"/>
    <w:rsid w:val="009945F3"/>
    <w:rsid w:val="00995C8A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6DFE"/>
    <w:rsid w:val="00A90B51"/>
    <w:rsid w:val="00A91DFF"/>
    <w:rsid w:val="00A94494"/>
    <w:rsid w:val="00A94B41"/>
    <w:rsid w:val="00A97A55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2C7D"/>
    <w:rsid w:val="00AE32A9"/>
    <w:rsid w:val="00AF0774"/>
    <w:rsid w:val="00AF2346"/>
    <w:rsid w:val="00AF4C6A"/>
    <w:rsid w:val="00AF7D17"/>
    <w:rsid w:val="00AF7F10"/>
    <w:rsid w:val="00B00FBA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387E"/>
    <w:rsid w:val="00B73ED6"/>
    <w:rsid w:val="00B7438E"/>
    <w:rsid w:val="00B84B82"/>
    <w:rsid w:val="00B853E2"/>
    <w:rsid w:val="00B87377"/>
    <w:rsid w:val="00B87D0C"/>
    <w:rsid w:val="00B9142E"/>
    <w:rsid w:val="00B91A02"/>
    <w:rsid w:val="00B92AF4"/>
    <w:rsid w:val="00B92C1F"/>
    <w:rsid w:val="00B94D69"/>
    <w:rsid w:val="00B961C9"/>
    <w:rsid w:val="00B96E77"/>
    <w:rsid w:val="00B979D3"/>
    <w:rsid w:val="00BA0242"/>
    <w:rsid w:val="00BA1831"/>
    <w:rsid w:val="00BA3E25"/>
    <w:rsid w:val="00BA3FDA"/>
    <w:rsid w:val="00BA410A"/>
    <w:rsid w:val="00BA478B"/>
    <w:rsid w:val="00BA4C3B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387E"/>
    <w:rsid w:val="00BC5700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71F8"/>
    <w:rsid w:val="00C6020C"/>
    <w:rsid w:val="00C60978"/>
    <w:rsid w:val="00C61219"/>
    <w:rsid w:val="00C62EA0"/>
    <w:rsid w:val="00C63B8C"/>
    <w:rsid w:val="00C64128"/>
    <w:rsid w:val="00C664AA"/>
    <w:rsid w:val="00C66654"/>
    <w:rsid w:val="00C675E9"/>
    <w:rsid w:val="00C702D8"/>
    <w:rsid w:val="00C72977"/>
    <w:rsid w:val="00C7775A"/>
    <w:rsid w:val="00C80FAD"/>
    <w:rsid w:val="00C83653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7EF5"/>
    <w:rsid w:val="00CD0269"/>
    <w:rsid w:val="00CD110D"/>
    <w:rsid w:val="00CD2382"/>
    <w:rsid w:val="00CD35CC"/>
    <w:rsid w:val="00CD4320"/>
    <w:rsid w:val="00CD5577"/>
    <w:rsid w:val="00CD6270"/>
    <w:rsid w:val="00CD73C2"/>
    <w:rsid w:val="00CD78BC"/>
    <w:rsid w:val="00CE07EE"/>
    <w:rsid w:val="00CE27F7"/>
    <w:rsid w:val="00CE3350"/>
    <w:rsid w:val="00CE3A32"/>
    <w:rsid w:val="00CE41D0"/>
    <w:rsid w:val="00CE5955"/>
    <w:rsid w:val="00CE78FA"/>
    <w:rsid w:val="00CE7E53"/>
    <w:rsid w:val="00CF0261"/>
    <w:rsid w:val="00CF070A"/>
    <w:rsid w:val="00CF5B3F"/>
    <w:rsid w:val="00CF6A14"/>
    <w:rsid w:val="00CF7327"/>
    <w:rsid w:val="00D01691"/>
    <w:rsid w:val="00D01BE6"/>
    <w:rsid w:val="00D02C08"/>
    <w:rsid w:val="00D051FB"/>
    <w:rsid w:val="00D06545"/>
    <w:rsid w:val="00D06686"/>
    <w:rsid w:val="00D10DF8"/>
    <w:rsid w:val="00D15FF3"/>
    <w:rsid w:val="00D171CB"/>
    <w:rsid w:val="00D17C35"/>
    <w:rsid w:val="00D21E71"/>
    <w:rsid w:val="00D2354B"/>
    <w:rsid w:val="00D23880"/>
    <w:rsid w:val="00D2411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35B9"/>
    <w:rsid w:val="00D70338"/>
    <w:rsid w:val="00D72715"/>
    <w:rsid w:val="00D72D4B"/>
    <w:rsid w:val="00D75DF6"/>
    <w:rsid w:val="00D809F3"/>
    <w:rsid w:val="00D8255D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5D24"/>
    <w:rsid w:val="00DA6B17"/>
    <w:rsid w:val="00DA722E"/>
    <w:rsid w:val="00DA7E0B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CD4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70D0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4DB4"/>
    <w:rsid w:val="00E86D97"/>
    <w:rsid w:val="00E87E8F"/>
    <w:rsid w:val="00E87FBE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7D7"/>
    <w:rsid w:val="00EA5BE8"/>
    <w:rsid w:val="00EA7582"/>
    <w:rsid w:val="00EB0AD0"/>
    <w:rsid w:val="00EB0AEB"/>
    <w:rsid w:val="00EB1777"/>
    <w:rsid w:val="00EB3013"/>
    <w:rsid w:val="00EB50C7"/>
    <w:rsid w:val="00EB5EB7"/>
    <w:rsid w:val="00EC3A11"/>
    <w:rsid w:val="00EC585E"/>
    <w:rsid w:val="00EC5BFA"/>
    <w:rsid w:val="00EC6A33"/>
    <w:rsid w:val="00EC7A92"/>
    <w:rsid w:val="00ED0A0F"/>
    <w:rsid w:val="00ED0F1F"/>
    <w:rsid w:val="00ED140B"/>
    <w:rsid w:val="00ED724A"/>
    <w:rsid w:val="00EE0C6E"/>
    <w:rsid w:val="00EE2B8B"/>
    <w:rsid w:val="00EE50D8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A40"/>
    <w:rsid w:val="00F751F4"/>
    <w:rsid w:val="00F75343"/>
    <w:rsid w:val="00F755B4"/>
    <w:rsid w:val="00F75966"/>
    <w:rsid w:val="00F75B81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6678"/>
    <w:rsid w:val="00FA06C4"/>
    <w:rsid w:val="00FA0DE1"/>
    <w:rsid w:val="00FA23FF"/>
    <w:rsid w:val="00FA2C5D"/>
    <w:rsid w:val="00FA583A"/>
    <w:rsid w:val="00FA7F92"/>
    <w:rsid w:val="00FB1BAA"/>
    <w:rsid w:val="00FB50E9"/>
    <w:rsid w:val="00FB6E19"/>
    <w:rsid w:val="00FB6EB2"/>
    <w:rsid w:val="00FC07B6"/>
    <w:rsid w:val="00FC15A2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1035"/>
    <w:rsid w:val="00FF1EBA"/>
    <w:rsid w:val="00FF2BB6"/>
    <w:rsid w:val="00FF2FDB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ntion">
    <w:name w:val="Mention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ntion">
    <w:name w:val="Mention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6AF39-54A1-4EB9-B89A-1C4940BAE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655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Enyingi Rk. Egyházközség</dc:creator>
  <cp:lastModifiedBy>Dózsa István</cp:lastModifiedBy>
  <cp:revision>3</cp:revision>
  <cp:lastPrinted>2017-10-07T09:35:00Z</cp:lastPrinted>
  <dcterms:created xsi:type="dcterms:W3CDTF">2017-10-14T09:28:00Z</dcterms:created>
  <dcterms:modified xsi:type="dcterms:W3CDTF">2017-10-14T10:21:00Z</dcterms:modified>
</cp:coreProperties>
</file>