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21E1C60F" w14:textId="77777777" w:rsidR="00F374B9" w:rsidRPr="00F374B9" w:rsidRDefault="00F374B9" w:rsidP="00F374B9"/>
    <w:p w14:paraId="54CA4C96" w14:textId="738C3B0B" w:rsidR="007546A3" w:rsidRDefault="007546A3" w:rsidP="007546A3">
      <w:r w:rsidRPr="00FB1BAA">
        <w:rPr>
          <w:b/>
          <w:spacing w:val="-6"/>
        </w:rPr>
        <w:t xml:space="preserve">A </w:t>
      </w:r>
      <w:r w:rsidR="00B71A17">
        <w:rPr>
          <w:b/>
          <w:spacing w:val="-6"/>
        </w:rPr>
        <w:t>62</w:t>
      </w:r>
      <w:r w:rsidR="00DE71E4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B71A17">
        <w:t>Hozzád vágyódik szívem, * én Uram, Istenem.</w:t>
      </w:r>
    </w:p>
    <w:p w14:paraId="1F719EDD" w14:textId="2FF3DFB3" w:rsidR="00923005" w:rsidRDefault="00923005" w:rsidP="007546A3"/>
    <w:p w14:paraId="54CA4C97" w14:textId="28490AF3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DE71E4">
        <w:rPr>
          <w:b/>
          <w:spacing w:val="-6"/>
        </w:rPr>
        <w:t>Mt</w:t>
      </w:r>
      <w:r w:rsidRPr="00FB1BAA">
        <w:rPr>
          <w:b/>
          <w:spacing w:val="-6"/>
        </w:rPr>
        <w:t xml:space="preserve"> </w:t>
      </w:r>
      <w:r w:rsidR="00DE71E4">
        <w:rPr>
          <w:b/>
          <w:spacing w:val="-6"/>
        </w:rPr>
        <w:t>2</w:t>
      </w:r>
      <w:r w:rsidR="00B71A17">
        <w:rPr>
          <w:b/>
          <w:spacing w:val="-6"/>
        </w:rPr>
        <w:t>5</w:t>
      </w:r>
      <w:r w:rsidR="00B11993" w:rsidRPr="00FB1BAA">
        <w:rPr>
          <w:b/>
          <w:spacing w:val="-6"/>
        </w:rPr>
        <w:t>,</w:t>
      </w:r>
      <w:r w:rsidR="00B71A17">
        <w:rPr>
          <w:b/>
          <w:spacing w:val="-6"/>
        </w:rPr>
        <w:t>1</w:t>
      </w:r>
      <w:r w:rsidR="00B11993" w:rsidRPr="00FB1BAA">
        <w:rPr>
          <w:b/>
          <w:spacing w:val="-6"/>
        </w:rPr>
        <w:t>-</w:t>
      </w:r>
      <w:r w:rsidR="00B71A17">
        <w:rPr>
          <w:b/>
          <w:spacing w:val="-6"/>
        </w:rPr>
        <w:t>13</w:t>
      </w:r>
      <w:r w:rsidRPr="00FB1BAA">
        <w:rPr>
          <w:b/>
          <w:spacing w:val="-6"/>
        </w:rPr>
        <w:t>)</w:t>
      </w:r>
    </w:p>
    <w:p w14:paraId="596C2ECB" w14:textId="4AE1B716" w:rsidR="00766341" w:rsidRDefault="00B71A17" w:rsidP="00B175D7">
      <w:pPr>
        <w:pBdr>
          <w:bottom w:val="single" w:sz="4" w:space="1" w:color="auto"/>
        </w:pBdr>
      </w:pPr>
      <w:r>
        <w:t>Abban az időben Jézus a következő példabeszédet mondta tanítványainak: A mennyek országa olyan, mint az a tíz szűz, akik vették lámpáikat, és kimentek a vőlegény elé. Öten közülük balgák voltak, öten pedig okosak. A balgák fogták a lámpásukat, de olajat nem vittek magukkal; az okosak azonban korsóikban olajat is vittek lámpásaikhoz. Késett a vőlegény, s ők mind elálmosodtak és elaludtak. Az éjszaka közepén egyszerre kiáltás hangzott: „Íme, a vőlegény! Menjetek eléje!” Erre a szüzek mindnyájan fölébredtek, és felszították lámpásaikat. A balgák kérték az okosakat: „Adjatok az olajotokból, mert lámpásaink kialvóban vannak!” Az okosak ezt válaszolták: „Nem lehet, nehogy nekünk is, nektek is kevés legyen. Inkább menjetek el a kereskedőkhöz, és vegyetek magatoknak!” Míg azok vásárolni mentek, megérkezett a vőlegény, és akik készen voltak, bementek vele a menyegzőre; az ajtó pedig bezárult. Később megérkezett a többi szűz is. Így szóltak: „Uram, uram! Nyiss ajtót nekünk!” De ő így válaszolt: „Bizony mondom nektek, nem ismerlek titeket!” Virrasszatok tehát, mert nem ismeritek sem a napot, sem az órát!</w:t>
      </w:r>
    </w:p>
    <w:p w14:paraId="0D69E36A" w14:textId="6A1209BB" w:rsidR="00184F4A" w:rsidRDefault="00184F4A" w:rsidP="00184F4A">
      <w:pPr>
        <w:pBdr>
          <w:bottom w:val="single" w:sz="4" w:space="1" w:color="auto"/>
        </w:pBdr>
      </w:pPr>
    </w:p>
    <w:p w14:paraId="75352DA9" w14:textId="68EADDAC" w:rsidR="00B175D7" w:rsidRDefault="00184F4A" w:rsidP="00B175D7">
      <w:pPr>
        <w:pStyle w:val="Cmsor2"/>
      </w:pPr>
      <w:r>
        <w:t>Templomaink m</w:t>
      </w:r>
      <w:r w:rsidR="00B175D7">
        <w:t>iserend</w:t>
      </w:r>
      <w:r>
        <w:t>je</w:t>
      </w:r>
    </w:p>
    <w:p w14:paraId="15470F04" w14:textId="77777777" w:rsidR="00F374B9" w:rsidRPr="00F374B9" w:rsidRDefault="00F374B9" w:rsidP="00F374B9"/>
    <w:p w14:paraId="498C8636" w14:textId="2CFB2DA6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hétköznap18.00 órakor</w:t>
      </w:r>
      <w:r>
        <w:br/>
        <w:t>vasárnap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r>
        <w:t xml:space="preserve">vasárnap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r>
        <w:t>hétköznap 7.00 és 9.00 órakor</w:t>
      </w:r>
    </w:p>
    <w:p w14:paraId="4F067ED9" w14:textId="0513D0AB" w:rsidR="00B175D7" w:rsidRDefault="00B175D7" w:rsidP="00B175D7">
      <w:r>
        <w:t>szombaton 7.00, 9.00 és 1</w:t>
      </w:r>
      <w:r w:rsidR="00B71A17">
        <w:t>7</w:t>
      </w:r>
      <w:r>
        <w:t>.00 órakor</w:t>
      </w:r>
    </w:p>
    <w:p w14:paraId="473D3BF9" w14:textId="77777777" w:rsidR="00B175D7" w:rsidRDefault="00B175D7" w:rsidP="00B175D7">
      <w:r>
        <w:t>vasárnap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2BFA285" w:rsidR="00B175D7" w:rsidRDefault="00B175D7" w:rsidP="00B175D7">
      <w:r>
        <w:t>vasárnap 7.30-kor</w:t>
      </w:r>
    </w:p>
    <w:p w14:paraId="54CA4CB4" w14:textId="72E29AB2" w:rsidR="00371C73" w:rsidRDefault="004C1006" w:rsidP="00D12759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t>Hirdetések</w:t>
      </w:r>
    </w:p>
    <w:p w14:paraId="7A55A0BD" w14:textId="77777777" w:rsidR="00F374B9" w:rsidRPr="00F374B9" w:rsidRDefault="00F374B9" w:rsidP="00F374B9"/>
    <w:p w14:paraId="6AF19D35" w14:textId="29FDB4C6" w:rsidR="00B71A17" w:rsidRDefault="00B71A17" w:rsidP="00B71A1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November 13-án, hétfőn 17 órakor ünnepi, püspöki szentmise lesz a bazilikában a Magyar Szent Család tiszteletére. Szeretettel hívjuk és várjuk plébániáink családjait.</w:t>
      </w:r>
    </w:p>
    <w:p w14:paraId="050CC62F" w14:textId="3634F777" w:rsidR="00C563C2" w:rsidRPr="00C563C2" w:rsidRDefault="00C563C2" w:rsidP="00C563C2">
      <w:pPr>
        <w:pStyle w:val="Listaszerbekezds"/>
        <w:numPr>
          <w:ilvl w:val="0"/>
          <w:numId w:val="2"/>
        </w:numPr>
        <w:rPr>
          <w:rFonts w:cs="Arial"/>
        </w:rPr>
      </w:pPr>
      <w:r w:rsidRPr="00C563C2">
        <w:rPr>
          <w:rFonts w:cs="Arial"/>
        </w:rPr>
        <w:t>November 13-án ünnepli Spányi Antal megyéspüspök atya a 6</w:t>
      </w:r>
      <w:r>
        <w:rPr>
          <w:rFonts w:cs="Arial"/>
        </w:rPr>
        <w:t>7</w:t>
      </w:r>
      <w:r w:rsidRPr="00C563C2">
        <w:rPr>
          <w:rFonts w:cs="Arial"/>
        </w:rPr>
        <w:t>. születésnapját. Imáinkban emlékezzünk meg róla.</w:t>
      </w:r>
    </w:p>
    <w:p w14:paraId="6E73C7FD" w14:textId="26E8C8C2" w:rsidR="00767F87" w:rsidRDefault="00767F87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november 18-i „Szent Erzsébet zarándoklat”</w:t>
      </w:r>
      <w:r w:rsidR="00C563C2">
        <w:rPr>
          <w:rFonts w:cs="Arial"/>
        </w:rPr>
        <w:t>-ra jelentkezőknek hirdetjük, hogy a buszok a Plázával szembeni „murvás” parkolóból indulnak reggel 7 órakor. Kérjük, hogy mindenki időben érkezzen. Kérjük továbbá, hogy enni és innivalót mindenki hozzon magával.</w:t>
      </w:r>
    </w:p>
    <w:p w14:paraId="4EADEB73" w14:textId="77777777" w:rsidR="00C563C2" w:rsidRPr="00F916B3" w:rsidRDefault="00C563C2" w:rsidP="00C563C2">
      <w:pPr>
        <w:pStyle w:val="Norml-hirdetes"/>
        <w:numPr>
          <w:ilvl w:val="0"/>
          <w:numId w:val="2"/>
        </w:numPr>
        <w:rPr>
          <w:rFonts w:cs="Arial"/>
        </w:rPr>
      </w:pPr>
      <w:r>
        <w:t xml:space="preserve">Templomainkban </w:t>
      </w:r>
      <w:r w:rsidRPr="00641F92">
        <w:t xml:space="preserve">Árpád-házi Szent Erzsébet ünnepéhez kapcsolódóan minden évben országos gyűjtést </w:t>
      </w:r>
      <w:r>
        <w:t>tartunk</w:t>
      </w:r>
      <w:r w:rsidRPr="00641F92">
        <w:t xml:space="preserve"> </w:t>
      </w:r>
      <w:r>
        <w:t xml:space="preserve">a </w:t>
      </w:r>
      <w:r w:rsidRPr="00641F92">
        <w:t>szegények j</w:t>
      </w:r>
      <w:r>
        <w:t>avára.</w:t>
      </w:r>
      <w:r w:rsidRPr="00641F92">
        <w:t xml:space="preserve"> Ezen a napon Árpád-házi Szent Erzsébetnek, a Katolikus Karitász védőszentjének oltalmába ajánlják a karitatív szolgálat minden önkéntes segítőjét és jó szándékú támogatóját. Az idei gyűjtést </w:t>
      </w:r>
      <w:r>
        <w:t xml:space="preserve">jövő vasárnap, </w:t>
      </w:r>
      <w:r w:rsidRPr="00641F92">
        <w:t xml:space="preserve">november </w:t>
      </w:r>
      <w:r>
        <w:t>19</w:t>
      </w:r>
      <w:r w:rsidRPr="00641F92">
        <w:t>-</w:t>
      </w:r>
      <w:r>
        <w:t>é</w:t>
      </w:r>
      <w:r w:rsidRPr="00641F92">
        <w:t>n tartj</w:t>
      </w:r>
      <w:r>
        <w:t>u</w:t>
      </w:r>
      <w:r w:rsidRPr="00641F92">
        <w:t>k.</w:t>
      </w:r>
      <w:r>
        <w:t xml:space="preserve"> Köszönjük adományaikat!</w:t>
      </w:r>
    </w:p>
    <w:p w14:paraId="7A6F9875" w14:textId="22609654" w:rsidR="00CA72BC" w:rsidRDefault="00CA72BC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Szent Imre Általános Iskola és Óvoda szerete</w:t>
      </w:r>
      <w:r w:rsidR="00B71A17">
        <w:rPr>
          <w:rFonts w:cs="Arial"/>
        </w:rPr>
        <w:t>ttel hívja és várja az iskolába</w:t>
      </w:r>
      <w:r>
        <w:rPr>
          <w:rFonts w:cs="Arial"/>
        </w:rPr>
        <w:t xml:space="preserve"> készülő gyermeket és szüleiket az iskolát bemutató programokra november 24-én (pénteken) 16</w:t>
      </w:r>
      <w:r w:rsidR="00B71A17">
        <w:rPr>
          <w:rFonts w:cs="Arial"/>
        </w:rPr>
        <w:t>.00-tól 17.30-ig</w:t>
      </w:r>
      <w:r>
        <w:rPr>
          <w:rFonts w:cs="Arial"/>
        </w:rPr>
        <w:t>. November 2</w:t>
      </w:r>
      <w:r w:rsidR="00CF3D01">
        <w:rPr>
          <w:rFonts w:cs="Arial"/>
        </w:rPr>
        <w:t>8</w:t>
      </w:r>
      <w:r>
        <w:rPr>
          <w:rFonts w:cs="Arial"/>
        </w:rPr>
        <w:t>-án (kedden) 8 órától 11 óráig nyílt órákon mutatkoznak be a leendő elsős tanító nénik, Kisberk Andrea és Schreinerné Rodler Katalin.</w:t>
      </w:r>
      <w:r w:rsidR="00B71A17">
        <w:rPr>
          <w:rFonts w:cs="Arial"/>
        </w:rPr>
        <w:t xml:space="preserve"> További információk: www.szentimreovoda.hu</w:t>
      </w:r>
    </w:p>
    <w:p w14:paraId="12760D4B" w14:textId="1A1888B0" w:rsidR="00B71A17" w:rsidRPr="00730FB3" w:rsidRDefault="0071756B" w:rsidP="00DB173C">
      <w:pPr>
        <w:pStyle w:val="Norml-hirdetes"/>
        <w:numPr>
          <w:ilvl w:val="0"/>
          <w:numId w:val="2"/>
        </w:numPr>
        <w:rPr>
          <w:rFonts w:cs="Arial"/>
        </w:rPr>
      </w:pPr>
      <w:r w:rsidRPr="00730FB3">
        <w:rPr>
          <w:rFonts w:cs="Arial"/>
        </w:rPr>
        <w:t>N</w:t>
      </w:r>
      <w:r w:rsidRPr="00730FB3">
        <w:rPr>
          <w:rFonts w:cs="Arial"/>
        </w:rPr>
        <w:t>ovember 26-án 10</w:t>
      </w:r>
      <w:r w:rsidRPr="00730FB3">
        <w:rPr>
          <w:rFonts w:cs="Arial"/>
        </w:rPr>
        <w:t xml:space="preserve">.30-kor püspöki </w:t>
      </w:r>
      <w:r w:rsidRPr="00730FB3">
        <w:rPr>
          <w:rFonts w:cs="Arial"/>
        </w:rPr>
        <w:t xml:space="preserve">szentmisével ünnepeljük a </w:t>
      </w:r>
      <w:r w:rsidRPr="00730FB3">
        <w:rPr>
          <w:rFonts w:cs="Arial"/>
        </w:rPr>
        <w:t>bazilika</w:t>
      </w:r>
      <w:r w:rsidRPr="00730FB3">
        <w:rPr>
          <w:rFonts w:cs="Arial"/>
        </w:rPr>
        <w:t xml:space="preserve"> felszentelésének évfordulóját.</w:t>
      </w:r>
      <w:r w:rsidRPr="00730FB3">
        <w:rPr>
          <w:rFonts w:cs="Arial"/>
        </w:rPr>
        <w:t xml:space="preserve"> </w:t>
      </w:r>
      <w:r w:rsidRPr="00730FB3">
        <w:rPr>
          <w:rFonts w:cs="Arial"/>
        </w:rPr>
        <w:t>A szentmise keretében kerül sor az újonnan végzett világi lelkipásztori kisegítők számára a püspöki megbízólevél átadására. A képzés befejezése után a világi hívők ünnepélyes ígéretet tesznek arra, hogy a plébános</w:t>
      </w:r>
      <w:r w:rsidRPr="00730FB3">
        <w:rPr>
          <w:rFonts w:cs="Arial"/>
        </w:rPr>
        <w:t>uk</w:t>
      </w:r>
      <w:r w:rsidRPr="00730FB3">
        <w:rPr>
          <w:rFonts w:cs="Arial"/>
        </w:rPr>
        <w:t xml:space="preserve"> irányítása mellett, annak munkatársaként</w:t>
      </w:r>
      <w:r w:rsidRPr="00730FB3">
        <w:rPr>
          <w:rFonts w:cs="Arial"/>
        </w:rPr>
        <w:t>,</w:t>
      </w:r>
      <w:r w:rsidRPr="00730FB3">
        <w:rPr>
          <w:rFonts w:cs="Arial"/>
        </w:rPr>
        <w:t xml:space="preserve"> lelkiismeretesen végzik a rájuk bízott lelkipásztori feladatokat. Idén 13 hívő fejezte be a képzést.</w:t>
      </w:r>
      <w:r w:rsidR="00730FB3">
        <w:rPr>
          <w:rFonts w:cs="Arial"/>
        </w:rPr>
        <w:t xml:space="preserve"> </w:t>
      </w:r>
      <w:r w:rsidRPr="00730FB3">
        <w:rPr>
          <w:rFonts w:cs="Arial"/>
        </w:rPr>
        <w:t>Erre az ünnepségre meghívást kapnak a Prohászka Imaszövetség tagjai is, hogy együtt imádkozzanak a lelkipásztori kisegítőkért és a lelkipásztorkodó papságért.</w:t>
      </w:r>
    </w:p>
    <w:p w14:paraId="61E2CE78" w14:textId="120113BB" w:rsidR="00F4010F" w:rsidRDefault="00F4010F" w:rsidP="00F4010F">
      <w:pPr>
        <w:rPr>
          <w:rFonts w:cs="Arial"/>
          <w:sz w:val="12"/>
        </w:rPr>
      </w:pPr>
    </w:p>
    <w:p w14:paraId="77F0BCF7" w14:textId="6E9575F1" w:rsidR="00F374B9" w:rsidRDefault="00F374B9" w:rsidP="00F4010F">
      <w:pPr>
        <w:rPr>
          <w:rFonts w:cs="Arial"/>
          <w:sz w:val="12"/>
        </w:rPr>
      </w:pPr>
    </w:p>
    <w:p w14:paraId="76DA9BC1" w14:textId="43E8DF05" w:rsidR="00964F89" w:rsidRDefault="00964F89" w:rsidP="00F4010F">
      <w:pPr>
        <w:rPr>
          <w:rFonts w:cs="Arial"/>
          <w:sz w:val="12"/>
        </w:rPr>
      </w:pPr>
    </w:p>
    <w:p w14:paraId="57C0A499" w14:textId="2B34F8F8" w:rsidR="00964F89" w:rsidRDefault="00964F89" w:rsidP="00F4010F">
      <w:pPr>
        <w:rPr>
          <w:rFonts w:cs="Arial"/>
          <w:sz w:val="12"/>
        </w:rPr>
      </w:pPr>
    </w:p>
    <w:p w14:paraId="2A40109F" w14:textId="62E6B22C" w:rsidR="00964F89" w:rsidRDefault="00964F89" w:rsidP="00F4010F">
      <w:pPr>
        <w:rPr>
          <w:rFonts w:cs="Arial"/>
          <w:sz w:val="12"/>
        </w:rPr>
      </w:pPr>
    </w:p>
    <w:p w14:paraId="474E3BAB" w14:textId="6B4C9E73" w:rsidR="00964F89" w:rsidRDefault="00964F89" w:rsidP="00F4010F">
      <w:pPr>
        <w:rPr>
          <w:rFonts w:cs="Arial"/>
          <w:sz w:val="12"/>
        </w:rPr>
      </w:pPr>
    </w:p>
    <w:p w14:paraId="75679B62" w14:textId="23A1662F" w:rsidR="00964F89" w:rsidRDefault="00964F89" w:rsidP="00F4010F">
      <w:pPr>
        <w:rPr>
          <w:rFonts w:cs="Arial"/>
          <w:sz w:val="12"/>
        </w:rPr>
      </w:pPr>
    </w:p>
    <w:p w14:paraId="01D9D672" w14:textId="6E375BC5" w:rsidR="00964F89" w:rsidRDefault="00964F89" w:rsidP="00F4010F">
      <w:pPr>
        <w:rPr>
          <w:rFonts w:cs="Arial"/>
          <w:sz w:val="12"/>
        </w:rPr>
      </w:pPr>
    </w:p>
    <w:p w14:paraId="5CC89465" w14:textId="56799B76" w:rsidR="00964F89" w:rsidRDefault="00964F89" w:rsidP="00F4010F">
      <w:pPr>
        <w:rPr>
          <w:rFonts w:cs="Arial"/>
          <w:sz w:val="12"/>
        </w:rPr>
      </w:pPr>
    </w:p>
    <w:p w14:paraId="124DD9F5" w14:textId="07D76AC5" w:rsidR="00964F89" w:rsidRDefault="00964F89" w:rsidP="00F4010F">
      <w:pPr>
        <w:rPr>
          <w:rFonts w:cs="Arial"/>
          <w:sz w:val="12"/>
        </w:rPr>
      </w:pPr>
    </w:p>
    <w:p w14:paraId="6E27AD8D" w14:textId="141E3FBC" w:rsidR="00964F89" w:rsidRDefault="00964F89" w:rsidP="00F4010F">
      <w:pPr>
        <w:rPr>
          <w:rFonts w:cs="Arial"/>
          <w:sz w:val="12"/>
        </w:rPr>
      </w:pPr>
    </w:p>
    <w:p w14:paraId="677FCBB0" w14:textId="51C9C82D" w:rsidR="00964F89" w:rsidRDefault="00964F89" w:rsidP="00F4010F">
      <w:pPr>
        <w:rPr>
          <w:rFonts w:cs="Arial"/>
          <w:sz w:val="12"/>
        </w:rPr>
      </w:pPr>
    </w:p>
    <w:p w14:paraId="45113FF6" w14:textId="70E4D8B8" w:rsidR="00964F89" w:rsidRDefault="00964F89" w:rsidP="00F4010F">
      <w:pPr>
        <w:rPr>
          <w:rFonts w:cs="Arial"/>
          <w:sz w:val="12"/>
        </w:rPr>
      </w:pPr>
    </w:p>
    <w:p w14:paraId="165B0C8C" w14:textId="2888109D" w:rsidR="00964F89" w:rsidRDefault="00964F89" w:rsidP="00F4010F">
      <w:pPr>
        <w:rPr>
          <w:rFonts w:cs="Arial"/>
          <w:sz w:val="12"/>
        </w:rPr>
      </w:pPr>
    </w:p>
    <w:p w14:paraId="3AF0B00D" w14:textId="05F055AD" w:rsidR="00964F89" w:rsidRDefault="00964F89" w:rsidP="00F4010F">
      <w:pPr>
        <w:rPr>
          <w:rFonts w:cs="Arial"/>
          <w:sz w:val="12"/>
        </w:rPr>
      </w:pPr>
      <w:bookmarkStart w:id="0" w:name="_GoBack"/>
      <w:bookmarkEnd w:id="0"/>
    </w:p>
    <w:p w14:paraId="00B93E25" w14:textId="0DB260CA" w:rsidR="00F374B9" w:rsidRDefault="00F374B9" w:rsidP="00F4010F">
      <w:pPr>
        <w:rPr>
          <w:rFonts w:cs="Arial"/>
          <w:sz w:val="12"/>
        </w:rPr>
      </w:pPr>
    </w:p>
    <w:p w14:paraId="2DE40DEF" w14:textId="20F74D7D" w:rsidR="00F374B9" w:rsidRDefault="00F374B9" w:rsidP="00F4010F">
      <w:pPr>
        <w:rPr>
          <w:rFonts w:cs="Arial"/>
          <w:sz w:val="12"/>
        </w:rPr>
      </w:pPr>
    </w:p>
    <w:p w14:paraId="71A119D0" w14:textId="732E319E" w:rsidR="00F374B9" w:rsidRDefault="00F374B9" w:rsidP="00F4010F">
      <w:pPr>
        <w:rPr>
          <w:rFonts w:cs="Arial"/>
          <w:sz w:val="12"/>
        </w:rPr>
      </w:pPr>
    </w:p>
    <w:p w14:paraId="4E326F49" w14:textId="6B0ACA5A" w:rsidR="00F374B9" w:rsidRDefault="00F374B9" w:rsidP="00F4010F">
      <w:pPr>
        <w:rPr>
          <w:rFonts w:cs="Arial"/>
          <w:sz w:val="12"/>
        </w:rPr>
      </w:pPr>
    </w:p>
    <w:p w14:paraId="1801D469" w14:textId="4BD07867" w:rsidR="00F374B9" w:rsidRDefault="00F374B9" w:rsidP="00F4010F">
      <w:pPr>
        <w:rPr>
          <w:rFonts w:cs="Arial"/>
          <w:sz w:val="12"/>
        </w:rPr>
      </w:pPr>
    </w:p>
    <w:p w14:paraId="17A7D9FE" w14:textId="7B537D20" w:rsidR="00F374B9" w:rsidRDefault="00F374B9" w:rsidP="00F4010F">
      <w:pPr>
        <w:rPr>
          <w:rFonts w:cs="Arial"/>
          <w:sz w:val="12"/>
        </w:rPr>
      </w:pPr>
    </w:p>
    <w:p w14:paraId="4CF4228B" w14:textId="33807F57" w:rsidR="00F374B9" w:rsidRDefault="00F374B9" w:rsidP="00F4010F">
      <w:pPr>
        <w:rPr>
          <w:rFonts w:cs="Arial"/>
          <w:sz w:val="12"/>
        </w:rPr>
      </w:pPr>
    </w:p>
    <w:p w14:paraId="63A1F80E" w14:textId="1DE18D81" w:rsidR="00F374B9" w:rsidRDefault="00F374B9" w:rsidP="00F4010F">
      <w:pPr>
        <w:rPr>
          <w:rFonts w:cs="Arial"/>
          <w:sz w:val="12"/>
        </w:rPr>
      </w:pPr>
    </w:p>
    <w:p w14:paraId="60C8BEDB" w14:textId="545F9BA3" w:rsidR="00F374B9" w:rsidRPr="00F4010F" w:rsidRDefault="00F374B9" w:rsidP="00F4010F">
      <w:pPr>
        <w:rPr>
          <w:rFonts w:cs="Arial"/>
          <w:sz w:val="12"/>
        </w:rPr>
        <w:sectPr w:rsidR="00F374B9" w:rsidRPr="00F4010F" w:rsidSect="009A5DAE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62ADEE88-DDB6-40A9-AFA5-A5A58764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99F03-5F74-4D4E-B74E-9295DEEF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2017-11-10T15:50:00Z</cp:lastPrinted>
  <dcterms:created xsi:type="dcterms:W3CDTF">2017-11-10T13:32:00Z</dcterms:created>
  <dcterms:modified xsi:type="dcterms:W3CDTF">2017-11-10T15:51:00Z</dcterms:modified>
</cp:coreProperties>
</file>