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A4C95" w14:textId="49677AE0" w:rsidR="00537B2B" w:rsidRDefault="00537B2B" w:rsidP="00537B2B">
      <w:pPr>
        <w:pStyle w:val="Cmsor2"/>
      </w:pPr>
      <w:r w:rsidRPr="00981AAB">
        <w:t>Örömhír</w:t>
      </w:r>
    </w:p>
    <w:p w14:paraId="21E1C60F" w14:textId="77777777" w:rsidR="00F374B9" w:rsidRPr="00F374B9" w:rsidRDefault="00F374B9" w:rsidP="00F374B9"/>
    <w:p w14:paraId="54CA4C96" w14:textId="7E3FF26C" w:rsidR="007546A3" w:rsidRDefault="007546A3" w:rsidP="007546A3">
      <w:r w:rsidRPr="00FB1BAA">
        <w:rPr>
          <w:b/>
          <w:spacing w:val="-6"/>
        </w:rPr>
        <w:t xml:space="preserve">A </w:t>
      </w:r>
      <w:r w:rsidR="00615B81">
        <w:rPr>
          <w:b/>
          <w:spacing w:val="-6"/>
        </w:rPr>
        <w:t>127</w:t>
      </w:r>
      <w:r w:rsidR="00DE71E4">
        <w:rPr>
          <w:b/>
          <w:spacing w:val="-6"/>
        </w:rPr>
        <w:t xml:space="preserve">. </w:t>
      </w:r>
      <w:r w:rsidRPr="00FB1BAA">
        <w:rPr>
          <w:b/>
          <w:spacing w:val="-6"/>
        </w:rPr>
        <w:t>zsoltár válasza:</w:t>
      </w:r>
      <w:r w:rsidR="00DE71E4">
        <w:rPr>
          <w:b/>
          <w:spacing w:val="-6"/>
        </w:rPr>
        <w:t xml:space="preserve"> </w:t>
      </w:r>
      <w:r w:rsidR="00615B81">
        <w:t>Boldog az az ember, * aki féli az Istent.</w:t>
      </w:r>
    </w:p>
    <w:p w14:paraId="1F719EDD" w14:textId="2FF3DFB3" w:rsidR="00923005" w:rsidRDefault="00923005" w:rsidP="007546A3"/>
    <w:p w14:paraId="54CA4C97" w14:textId="34338080" w:rsidR="007546A3" w:rsidRPr="00FB1BAA" w:rsidRDefault="007546A3" w:rsidP="007546A3">
      <w:pPr>
        <w:rPr>
          <w:b/>
          <w:spacing w:val="-6"/>
        </w:rPr>
      </w:pPr>
      <w:r w:rsidRPr="00FB1BAA">
        <w:rPr>
          <w:b/>
          <w:spacing w:val="-6"/>
        </w:rPr>
        <w:t>Evangélium (</w:t>
      </w:r>
      <w:r w:rsidR="00DE71E4">
        <w:rPr>
          <w:b/>
          <w:spacing w:val="-6"/>
        </w:rPr>
        <w:t>Mt</w:t>
      </w:r>
      <w:r w:rsidRPr="00FB1BAA">
        <w:rPr>
          <w:b/>
          <w:spacing w:val="-6"/>
        </w:rPr>
        <w:t xml:space="preserve"> </w:t>
      </w:r>
      <w:r w:rsidR="00DE71E4">
        <w:rPr>
          <w:b/>
          <w:spacing w:val="-6"/>
        </w:rPr>
        <w:t>2</w:t>
      </w:r>
      <w:r w:rsidR="00B71A17">
        <w:rPr>
          <w:b/>
          <w:spacing w:val="-6"/>
        </w:rPr>
        <w:t>5</w:t>
      </w:r>
      <w:r w:rsidR="00B11993" w:rsidRPr="00FB1BAA">
        <w:rPr>
          <w:b/>
          <w:spacing w:val="-6"/>
        </w:rPr>
        <w:t>,</w:t>
      </w:r>
      <w:r w:rsidR="00B71A17">
        <w:rPr>
          <w:b/>
          <w:spacing w:val="-6"/>
        </w:rPr>
        <w:t>1</w:t>
      </w:r>
      <w:r w:rsidR="00615B81">
        <w:rPr>
          <w:b/>
          <w:spacing w:val="-6"/>
        </w:rPr>
        <w:t>4</w:t>
      </w:r>
      <w:r w:rsidR="00B11993" w:rsidRPr="00FB1BAA">
        <w:rPr>
          <w:b/>
          <w:spacing w:val="-6"/>
        </w:rPr>
        <w:t>-</w:t>
      </w:r>
      <w:r w:rsidR="00B71A17">
        <w:rPr>
          <w:b/>
          <w:spacing w:val="-6"/>
        </w:rPr>
        <w:t>3</w:t>
      </w:r>
      <w:r w:rsidR="00615B81">
        <w:rPr>
          <w:b/>
          <w:spacing w:val="-6"/>
        </w:rPr>
        <w:t>0</w:t>
      </w:r>
      <w:r w:rsidRPr="00FB1BAA">
        <w:rPr>
          <w:b/>
          <w:spacing w:val="-6"/>
        </w:rPr>
        <w:t>)</w:t>
      </w:r>
    </w:p>
    <w:p w14:paraId="596C2ECB" w14:textId="36751EF4" w:rsidR="00766341" w:rsidRDefault="00615B81" w:rsidP="00B175D7">
      <w:pPr>
        <w:pBdr>
          <w:bottom w:val="single" w:sz="4" w:space="1" w:color="auto"/>
        </w:pBdr>
      </w:pPr>
      <w:r w:rsidRPr="00786E17">
        <w:t>Abban az időben Jézus a következő példabeszédet mondta tanítványainak: Egy ember egyszer idegenbe készült, ezért összehívta szolgáit, és rájuk bízta vagyonát. Az egyiknek öt talentumot adott, a másiknak kettőt, a harmadiknak pedig egyet, kinek-kinek rátermettsége szerint, aztán útra kelt. Aki öt talentumot kapott, menten elkezdett vele kereskedni, és másik ötöt nyert rajta. Ugyanígy az is, aki kettőt kapott: másik kettőt szerzett. Az pedig, aki csak egyet kapott, elment, ásott egy gödröt, és elrejtette a földbe urának ezüstjét. Hosszú idő elteltével megjött a szolgák ura, és számadást tartott velük. Jött az, aki öt talentumot kapott: hozott másik ötöt is, és így szólt: „Uram, öt talentumot adtál nekem, nézd, másik ötöt nyertem rajta.” Az úr így válaszolt: „Jól van, te derék és hűséges szolga! A kevésben hű voltál, sokat bízok rád: Menj be urad örömébe!” Jött az is, aki két talentumot kapott, és így szólt: „Uram, két talentumot adtál nekem, nézd, másik kettőt nyertem rajta.” Az úr így válaszolt: ”Jól van, te derék és hűséges szolga? A kevésben hű voltál, sokat bízok rád: Menj be urad örömébe!” Végül jött az is, aki csak egy talentumot kapott. Így szólt: „Uram? Tudtam, hogy kemény ember vagy, ott is aratsz, ahová nem vetettél, és onnan is szüretelsz, ahová nem ültettél. Félelmemben elmentem hát és elástam a földbe a talentumodat. Nézd, ami a tied, visszaadom neked?” Válaszul az úr ezt mondta neki: „Te gonosz és lusta szolga? Ha tudtad, hogy aratok ott is, ahová nem vetettem, és szüretelek onnan is, ahová nem ültettem, ezüstjeimet a pénzváltóknak kellett volna adnod, hogy ha megjövök, kamatostul kapjam vissza? Vegyétek csak el tőle a talentumot és adjátok oda annak, akinek tíz talentuma van? Mert akinek van, annak még adnak, hogy bővelkedjék; és akinek nincs, attól még azt is elveszik, amije van? Ezt a hasznavehetetlen szolgát pedig vessétek ki a külső sötétségre? Ott sírás lesz és fogcsikorgatás?”</w:t>
      </w:r>
    </w:p>
    <w:p w14:paraId="0D69E36A" w14:textId="6A1209BB" w:rsidR="00184F4A" w:rsidRDefault="00184F4A" w:rsidP="00184F4A">
      <w:pPr>
        <w:pBdr>
          <w:bottom w:val="single" w:sz="4" w:space="1" w:color="auto"/>
        </w:pBdr>
      </w:pPr>
    </w:p>
    <w:p w14:paraId="75352DA9" w14:textId="68EADDAC" w:rsidR="00B175D7" w:rsidRDefault="00184F4A" w:rsidP="00B175D7">
      <w:pPr>
        <w:pStyle w:val="Cmsor2"/>
      </w:pPr>
      <w:r>
        <w:t>Templomaink m</w:t>
      </w:r>
      <w:r w:rsidR="00B175D7">
        <w:t>iserend</w:t>
      </w:r>
      <w:r>
        <w:t>je</w:t>
      </w:r>
    </w:p>
    <w:p w14:paraId="15470F04" w14:textId="77777777" w:rsidR="00F374B9" w:rsidRPr="00F374B9" w:rsidRDefault="00F374B9" w:rsidP="00F374B9"/>
    <w:p w14:paraId="498C8636" w14:textId="2CFB2DA6" w:rsidR="00B175D7" w:rsidRDefault="00B175D7" w:rsidP="00B175D7">
      <w:r w:rsidRPr="00B175D7">
        <w:rPr>
          <w:b/>
        </w:rPr>
        <w:t>Bazilika</w:t>
      </w:r>
      <w:r w:rsidRPr="00B175D7">
        <w:rPr>
          <w:b/>
        </w:rPr>
        <w:br/>
      </w:r>
      <w:r>
        <w:t>hétköznap18.00 órakor</w:t>
      </w:r>
      <w:r>
        <w:br/>
        <w:t>vasárnap 7.30, 9.00, 10.30 és 18.00 órakor</w:t>
      </w:r>
    </w:p>
    <w:p w14:paraId="2F05A095" w14:textId="77777777" w:rsidR="00B175D7" w:rsidRDefault="00B175D7" w:rsidP="00B175D7"/>
    <w:p w14:paraId="33BF37C3" w14:textId="218BC82E" w:rsidR="00B175D7" w:rsidRDefault="00B175D7" w:rsidP="00B175D7">
      <w:r w:rsidRPr="00B175D7">
        <w:rPr>
          <w:b/>
        </w:rPr>
        <w:t>Szent Imre templom</w:t>
      </w:r>
      <w:r>
        <w:br/>
        <w:t>hétköznap 8.00 órakor</w:t>
      </w:r>
    </w:p>
    <w:p w14:paraId="03CCE584" w14:textId="7EA891CF" w:rsidR="00B175D7" w:rsidRDefault="00B175D7" w:rsidP="00B175D7">
      <w:r>
        <w:t xml:space="preserve">vasárnap 8.00 és 17.00 órakor </w:t>
      </w:r>
    </w:p>
    <w:p w14:paraId="49CAF866" w14:textId="77777777" w:rsidR="00B175D7" w:rsidRDefault="00B175D7" w:rsidP="00B175D7"/>
    <w:p w14:paraId="5B2E6BEB" w14:textId="77777777" w:rsidR="00B175D7" w:rsidRPr="00B175D7" w:rsidRDefault="00B175D7" w:rsidP="00B175D7">
      <w:pPr>
        <w:rPr>
          <w:b/>
        </w:rPr>
      </w:pPr>
      <w:r w:rsidRPr="00B175D7">
        <w:rPr>
          <w:b/>
        </w:rPr>
        <w:t>Szemináriumi templom</w:t>
      </w:r>
    </w:p>
    <w:p w14:paraId="1EEEECFE" w14:textId="77777777" w:rsidR="00B175D7" w:rsidRDefault="00B175D7" w:rsidP="00B175D7">
      <w:r>
        <w:t>hétköznap 7.00 és 9.00 órakor</w:t>
      </w:r>
    </w:p>
    <w:p w14:paraId="4F067ED9" w14:textId="0513D0AB" w:rsidR="00B175D7" w:rsidRDefault="00B175D7" w:rsidP="00B175D7">
      <w:r>
        <w:t>szombaton 7.00, 9.00 és 1</w:t>
      </w:r>
      <w:r w:rsidR="00B71A17">
        <w:t>7</w:t>
      </w:r>
      <w:r>
        <w:t>.00 órakor</w:t>
      </w:r>
    </w:p>
    <w:p w14:paraId="473D3BF9" w14:textId="77777777" w:rsidR="00B175D7" w:rsidRDefault="00B175D7" w:rsidP="00B175D7">
      <w:r>
        <w:t>vasárnap 7.00 és 9.00 órakor</w:t>
      </w:r>
    </w:p>
    <w:p w14:paraId="1332A3F0" w14:textId="77777777" w:rsidR="00B175D7" w:rsidRDefault="00B175D7" w:rsidP="00B175D7">
      <w:pPr>
        <w:rPr>
          <w:b/>
        </w:rPr>
      </w:pPr>
    </w:p>
    <w:p w14:paraId="58A921EC" w14:textId="3C5D840F" w:rsidR="00B175D7" w:rsidRPr="00B175D7" w:rsidRDefault="00B175D7" w:rsidP="00B175D7">
      <w:pPr>
        <w:rPr>
          <w:b/>
        </w:rPr>
      </w:pPr>
      <w:r w:rsidRPr="00B175D7">
        <w:rPr>
          <w:b/>
        </w:rPr>
        <w:t>Hosszú temetői kápolna</w:t>
      </w:r>
    </w:p>
    <w:p w14:paraId="0DCFF1CA" w14:textId="53516FA6" w:rsidR="00B175D7" w:rsidRDefault="00B175D7" w:rsidP="00B175D7">
      <w:r>
        <w:t>vasárnap 7.30-kor</w:t>
      </w:r>
    </w:p>
    <w:p w14:paraId="76351DC6" w14:textId="0527F26A" w:rsidR="00500833" w:rsidRDefault="00500833" w:rsidP="00B175D7"/>
    <w:p w14:paraId="688B90C4" w14:textId="04F2A217" w:rsidR="00500833" w:rsidRDefault="00500833" w:rsidP="00B175D7"/>
    <w:p w14:paraId="6B410C58" w14:textId="1A313A3E" w:rsidR="00500833" w:rsidRDefault="00500833" w:rsidP="00B175D7"/>
    <w:p w14:paraId="6D94117F" w14:textId="19C49F8B" w:rsidR="00500833" w:rsidRDefault="00500833" w:rsidP="00B175D7"/>
    <w:p w14:paraId="27294A13" w14:textId="295E808A" w:rsidR="00500833" w:rsidRDefault="00500833" w:rsidP="00B175D7"/>
    <w:p w14:paraId="2975F8EA" w14:textId="396FAA55" w:rsidR="00500833" w:rsidRDefault="00500833" w:rsidP="00B175D7"/>
    <w:p w14:paraId="0BE65786" w14:textId="096F08D9" w:rsidR="00500833" w:rsidRDefault="00500833" w:rsidP="00B175D7"/>
    <w:p w14:paraId="03B32FBF" w14:textId="1CE6B8DF" w:rsidR="00500833" w:rsidRDefault="00500833" w:rsidP="00B175D7"/>
    <w:p w14:paraId="5A4EFFC7" w14:textId="4CF85B20" w:rsidR="00500833" w:rsidRDefault="00500833" w:rsidP="00B175D7"/>
    <w:p w14:paraId="6AB4BE7D" w14:textId="25A2E81B" w:rsidR="00500833" w:rsidRDefault="00500833" w:rsidP="00B175D7"/>
    <w:p w14:paraId="54CA4CB4" w14:textId="72E29AB2" w:rsidR="00371C73" w:rsidRDefault="004C1006" w:rsidP="00D12759">
      <w:pPr>
        <w:pStyle w:val="Cmsor2"/>
        <w:numPr>
          <w:ilvl w:val="0"/>
          <w:numId w:val="0"/>
        </w:numPr>
      </w:pPr>
      <w:r>
        <w:br w:type="column"/>
      </w:r>
      <w:r w:rsidR="00371C73" w:rsidRPr="0006731C">
        <w:t>Hirdetések</w:t>
      </w:r>
    </w:p>
    <w:p w14:paraId="7A55A0BD" w14:textId="77777777" w:rsidR="00F374B9" w:rsidRPr="00F374B9" w:rsidRDefault="00F374B9" w:rsidP="00F374B9"/>
    <w:p w14:paraId="4EADEB73" w14:textId="5F0CACCD" w:rsidR="00C563C2" w:rsidRPr="00F916B3" w:rsidRDefault="00500833" w:rsidP="00C563C2">
      <w:pPr>
        <w:pStyle w:val="Norml-hirdetes"/>
        <w:numPr>
          <w:ilvl w:val="0"/>
          <w:numId w:val="2"/>
        </w:numPr>
        <w:rPr>
          <w:rFonts w:cs="Arial"/>
        </w:rPr>
      </w:pPr>
      <w:r>
        <w:t>Mai napon van Árpád-házi Szent Erzsébet</w:t>
      </w:r>
      <w:r w:rsidR="00C563C2" w:rsidRPr="00641F92">
        <w:t xml:space="preserve">nek, a Katolikus Karitász védőszentjének </w:t>
      </w:r>
      <w:r>
        <w:t xml:space="preserve">ünnepe. Imádkozzunk </w:t>
      </w:r>
      <w:r w:rsidR="00C563C2" w:rsidRPr="00641F92">
        <w:t xml:space="preserve">a karitatív szolgálat minden </w:t>
      </w:r>
      <w:r>
        <w:t xml:space="preserve">munkatársáért és </w:t>
      </w:r>
      <w:r w:rsidR="00C563C2" w:rsidRPr="00641F92">
        <w:t>önkéntes segítőjé</w:t>
      </w:r>
      <w:r>
        <w:t>ér</w:t>
      </w:r>
      <w:r w:rsidR="00C563C2" w:rsidRPr="00641F92">
        <w:t>t</w:t>
      </w:r>
      <w:r>
        <w:t>. A mai perselyadományt a plébániai és egyházmegyei karitász részére gyűjtjük, hálásan k</w:t>
      </w:r>
      <w:r w:rsidR="00C563C2">
        <w:t>öszönjük adományaikat!</w:t>
      </w:r>
    </w:p>
    <w:p w14:paraId="7A6F9875" w14:textId="22609654" w:rsidR="00CA72BC" w:rsidRDefault="00CA72BC" w:rsidP="00FB1BAA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A Szent Imre Általános Iskola és Óvoda szerete</w:t>
      </w:r>
      <w:r w:rsidR="00B71A17">
        <w:rPr>
          <w:rFonts w:cs="Arial"/>
        </w:rPr>
        <w:t>ttel hívja és várja az iskolába</w:t>
      </w:r>
      <w:r>
        <w:rPr>
          <w:rFonts w:cs="Arial"/>
        </w:rPr>
        <w:t xml:space="preserve"> készülő gyermeket és szüleiket az iskolát bemutató programokra november 24-én (pénteken) 16</w:t>
      </w:r>
      <w:r w:rsidR="00B71A17">
        <w:rPr>
          <w:rFonts w:cs="Arial"/>
        </w:rPr>
        <w:t>.00-tól 17.30-ig</w:t>
      </w:r>
      <w:r>
        <w:rPr>
          <w:rFonts w:cs="Arial"/>
        </w:rPr>
        <w:t>. November 2</w:t>
      </w:r>
      <w:r w:rsidR="00CF3D01">
        <w:rPr>
          <w:rFonts w:cs="Arial"/>
        </w:rPr>
        <w:t>8</w:t>
      </w:r>
      <w:r>
        <w:rPr>
          <w:rFonts w:cs="Arial"/>
        </w:rPr>
        <w:t>-án (kedden) 8 órától 11 óráig nyílt órákon mutatkoznak be a leendő elsős tanító nénik, Kisberk Andrea és Schreinerné Rodler Katalin.</w:t>
      </w:r>
      <w:r w:rsidR="00B71A17">
        <w:rPr>
          <w:rFonts w:cs="Arial"/>
        </w:rPr>
        <w:t xml:space="preserve"> További információk: www.szentimreovoda.hu</w:t>
      </w:r>
    </w:p>
    <w:p w14:paraId="12760D4B" w14:textId="4E209719" w:rsidR="00B71A17" w:rsidRPr="00730FB3" w:rsidRDefault="0071756B" w:rsidP="00DB173C">
      <w:pPr>
        <w:pStyle w:val="Norml-hirdetes"/>
        <w:numPr>
          <w:ilvl w:val="0"/>
          <w:numId w:val="2"/>
        </w:numPr>
        <w:rPr>
          <w:rFonts w:cs="Arial"/>
        </w:rPr>
      </w:pPr>
      <w:r w:rsidRPr="00730FB3">
        <w:rPr>
          <w:rFonts w:cs="Arial"/>
        </w:rPr>
        <w:t xml:space="preserve">November 26-án 10.30-kor püspöki szentmisével ünnepeljük a bazilika felszentelésének évfordulóját. </w:t>
      </w:r>
      <w:r w:rsidR="00500833">
        <w:rPr>
          <w:rFonts w:cs="Arial"/>
        </w:rPr>
        <w:t>Legyen ez az ünnepi szentmise plébániák közös ünnepe. Kérjük, jövő vasárnap, aki csak teheti a 10.30-kor kezdődő ünnepi szentmisére jöjjön.</w:t>
      </w:r>
    </w:p>
    <w:p w14:paraId="61E2CE78" w14:textId="120113BB" w:rsidR="00F4010F" w:rsidRDefault="00F4010F" w:rsidP="00F4010F">
      <w:pPr>
        <w:rPr>
          <w:rFonts w:cs="Arial"/>
          <w:sz w:val="12"/>
        </w:rPr>
      </w:pPr>
    </w:p>
    <w:p w14:paraId="77F0BCF7" w14:textId="6E9575F1" w:rsidR="00F374B9" w:rsidRDefault="00F374B9" w:rsidP="00B904D2">
      <w:pPr>
        <w:pBdr>
          <w:bottom w:val="single" w:sz="4" w:space="1" w:color="auto"/>
        </w:pBdr>
        <w:rPr>
          <w:rFonts w:cs="Arial"/>
          <w:sz w:val="12"/>
        </w:rPr>
      </w:pPr>
    </w:p>
    <w:p w14:paraId="76DA9BC1" w14:textId="189C7BFE" w:rsidR="00964F89" w:rsidRDefault="00500833" w:rsidP="00500833">
      <w:pPr>
        <w:pStyle w:val="Cmsor2"/>
      </w:pPr>
      <w:r>
        <w:t>Hírek az egyházmegye honlapjáról</w:t>
      </w:r>
    </w:p>
    <w:p w14:paraId="464D7226" w14:textId="53A81043" w:rsidR="00B904D2" w:rsidRPr="00B904D2" w:rsidRDefault="00B904D2" w:rsidP="00B904D2">
      <w:pPr>
        <w:jc w:val="center"/>
      </w:pPr>
      <w:r>
        <w:t>www.szfvar.katolikus.hu</w:t>
      </w:r>
    </w:p>
    <w:p w14:paraId="57C0A499" w14:textId="2B34F8F8" w:rsidR="00964F89" w:rsidRDefault="00964F89" w:rsidP="00500833"/>
    <w:p w14:paraId="2A40109F" w14:textId="0D2BEBF0" w:rsidR="00964F89" w:rsidRPr="00B904D2" w:rsidRDefault="00B904D2" w:rsidP="00500833">
      <w:pPr>
        <w:rPr>
          <w:b/>
        </w:rPr>
      </w:pPr>
      <w:r w:rsidRPr="00B904D2">
        <w:rPr>
          <w:b/>
        </w:rPr>
        <w:t>KÉSZ előadás</w:t>
      </w:r>
    </w:p>
    <w:p w14:paraId="474E3BAB" w14:textId="0A02F5B4" w:rsidR="00964F89" w:rsidRDefault="00500833" w:rsidP="00B904D2">
      <w:pPr>
        <w:jc w:val="left"/>
      </w:pPr>
      <w:r w:rsidRPr="00500833">
        <w:t>A Keresztény Értelmiségiek Szövetsége Székesfehérvári Csoportja szeretett</w:t>
      </w:r>
      <w:r w:rsidR="00B904D2">
        <w:t xml:space="preserve">el hív és vár minden érdeklődőt </w:t>
      </w:r>
      <w:r w:rsidRPr="00500833">
        <w:t>november 22-én szerdán 18 órai kezdettel, a Keresztény Akadémia következő előadására, melynek címe: Világkörkép: tények és remények a teremtésvé</w:t>
      </w:r>
      <w:r w:rsidR="00B904D2">
        <w:t xml:space="preserve">delem szemszögéből. Előadó: </w:t>
      </w:r>
      <w:r w:rsidRPr="00500833">
        <w:t>dr. Nemes Csaba, Főosztályvezető Zöldgazdaság Fejlesztési Főosztály Nemzeti Fejlesztési Minisztérium. Helyszín: Szent István Művelődési Ház (Székesfehérvár, Liszt Ferenc utca 1.) A belépés az előadásra díjtalan.</w:t>
      </w:r>
    </w:p>
    <w:p w14:paraId="24F660A4" w14:textId="2E98B80F" w:rsidR="00500833" w:rsidRDefault="00500833" w:rsidP="00500833"/>
    <w:p w14:paraId="33D9DDBC" w14:textId="46B69629" w:rsidR="00B904D2" w:rsidRPr="00B904D2" w:rsidRDefault="00B904D2" w:rsidP="00500833">
      <w:pPr>
        <w:rPr>
          <w:b/>
        </w:rPr>
      </w:pPr>
      <w:r w:rsidRPr="00B904D2">
        <w:rPr>
          <w:b/>
        </w:rPr>
        <w:t>Ádventi koszorú készítés</w:t>
      </w:r>
    </w:p>
    <w:p w14:paraId="766E8425" w14:textId="77777777" w:rsidR="00500833" w:rsidRDefault="00500833" w:rsidP="00B904D2">
      <w:pPr>
        <w:jc w:val="left"/>
      </w:pPr>
      <w:r>
        <w:t>Szeretettel várjuk a kicsiket és nagyokat közös Adventi koszorú készítésre, melyet az Adventi Udvar programsorozatának keretében rendezünk meg.</w:t>
      </w:r>
    </w:p>
    <w:p w14:paraId="40EEB800" w14:textId="77777777" w:rsidR="00500833" w:rsidRDefault="00500833" w:rsidP="00B904D2">
      <w:pPr>
        <w:jc w:val="left"/>
      </w:pPr>
      <w:r>
        <w:t>Időpont: 2017. december 02. 14.00 óra</w:t>
      </w:r>
    </w:p>
    <w:p w14:paraId="2115AE2B" w14:textId="77777777" w:rsidR="00500833" w:rsidRDefault="00500833" w:rsidP="00B904D2">
      <w:pPr>
        <w:jc w:val="left"/>
      </w:pPr>
      <w:r>
        <w:t>Helyszín: 8000, Székesfehérvár, Városház tér 4.</w:t>
      </w:r>
    </w:p>
    <w:p w14:paraId="1B17A50B" w14:textId="74B04175" w:rsidR="00500833" w:rsidRDefault="00500833" w:rsidP="00B904D2">
      <w:pPr>
        <w:jc w:val="left"/>
      </w:pPr>
      <w:r>
        <w:t>A foglalkozás I</w:t>
      </w:r>
      <w:r w:rsidR="00B904D2">
        <w:t>NGYENES*, de regisztrációhoz köt</w:t>
      </w:r>
      <w:r>
        <w:t>ött, melyre 2017. november 24-ig lehet jelentkezni.</w:t>
      </w:r>
    </w:p>
    <w:p w14:paraId="672EC724" w14:textId="77777777" w:rsidR="00500833" w:rsidRDefault="00500833" w:rsidP="00B904D2">
      <w:pPr>
        <w:jc w:val="left"/>
      </w:pPr>
      <w:r>
        <w:t>*A koszorúalapot, és a díszeket a Múzeum biztosítja, a gyertyák megvásárolhatók a foglalkozás napján a helyszínen, vagy a Barátok Boltjában (8000, Székesfehérvár, Városháztér 4.)</w:t>
      </w:r>
    </w:p>
    <w:p w14:paraId="7B03FBFF" w14:textId="27BCA4DC" w:rsidR="00500833" w:rsidRDefault="00500833" w:rsidP="00B904D2">
      <w:pPr>
        <w:jc w:val="left"/>
      </w:pPr>
      <w:r>
        <w:t>Regisztrálni a jelentk</w:t>
      </w:r>
      <w:r w:rsidR="00B904D2">
        <w:t xml:space="preserve">ezes.muzeum@szfvar.katolikus.hu </w:t>
      </w:r>
      <w:r>
        <w:t>email címen, vagy Kis Emőke múzeumpedagógusnál a +36 30 321 79 72 telefonszámon lehet.</w:t>
      </w:r>
    </w:p>
    <w:p w14:paraId="00B93E25" w14:textId="0DB260CA" w:rsidR="00F374B9" w:rsidRDefault="00F374B9" w:rsidP="00F4010F">
      <w:pPr>
        <w:rPr>
          <w:rFonts w:cs="Arial"/>
          <w:sz w:val="12"/>
        </w:rPr>
      </w:pPr>
    </w:p>
    <w:p w14:paraId="2DE40DEF" w14:textId="20F74D7D" w:rsidR="00F374B9" w:rsidRDefault="00F374B9" w:rsidP="00F4010F">
      <w:pPr>
        <w:rPr>
          <w:rFonts w:cs="Arial"/>
          <w:sz w:val="12"/>
        </w:rPr>
      </w:pPr>
    </w:p>
    <w:p w14:paraId="71A119D0" w14:textId="732E319E" w:rsidR="00F374B9" w:rsidRDefault="00F374B9" w:rsidP="00F4010F">
      <w:pPr>
        <w:rPr>
          <w:rFonts w:cs="Arial"/>
          <w:sz w:val="12"/>
        </w:rPr>
      </w:pPr>
    </w:p>
    <w:p w14:paraId="17A7D9FE" w14:textId="7C5F7554" w:rsidR="00F374B9" w:rsidRDefault="00F374B9" w:rsidP="00F4010F">
      <w:pPr>
        <w:rPr>
          <w:rFonts w:cs="Arial"/>
          <w:sz w:val="12"/>
        </w:rPr>
      </w:pPr>
      <w:bookmarkStart w:id="0" w:name="_GoBack"/>
      <w:bookmarkEnd w:id="0"/>
    </w:p>
    <w:p w14:paraId="4CF4228B" w14:textId="33807F57" w:rsidR="00F374B9" w:rsidRDefault="00F374B9" w:rsidP="00F4010F">
      <w:pPr>
        <w:rPr>
          <w:rFonts w:cs="Arial"/>
          <w:sz w:val="12"/>
        </w:rPr>
      </w:pPr>
    </w:p>
    <w:p w14:paraId="63A1F80E" w14:textId="1DE18D81" w:rsidR="00F374B9" w:rsidRDefault="00F374B9" w:rsidP="00F4010F">
      <w:pPr>
        <w:rPr>
          <w:rFonts w:cs="Arial"/>
          <w:sz w:val="12"/>
        </w:rPr>
      </w:pPr>
    </w:p>
    <w:p w14:paraId="60C8BEDB" w14:textId="545F9BA3" w:rsidR="00F374B9" w:rsidRPr="00F4010F" w:rsidRDefault="00F374B9" w:rsidP="00F4010F">
      <w:pPr>
        <w:rPr>
          <w:rFonts w:cs="Arial"/>
          <w:sz w:val="12"/>
        </w:rPr>
        <w:sectPr w:rsidR="00F374B9" w:rsidRPr="00F4010F" w:rsidSect="009A5DAE">
          <w:type w:val="continuous"/>
          <w:pgSz w:w="11906" w:h="16838"/>
          <w:pgMar w:top="397" w:right="567" w:bottom="397" w:left="425" w:header="709" w:footer="709" w:gutter="0"/>
          <w:cols w:num="2" w:sep="1" w:space="284" w:equalWidth="0">
            <w:col w:w="6237" w:space="284"/>
            <w:col w:w="4393"/>
          </w:cols>
          <w:docGrid w:linePitch="360"/>
        </w:sectPr>
      </w:pPr>
    </w:p>
    <w:p w14:paraId="54CA4CCA" w14:textId="77777777" w:rsidR="00F27983" w:rsidRPr="004A32B8" w:rsidRDefault="00F27983" w:rsidP="00950F39">
      <w:pPr>
        <w:pStyle w:val="Norml-hirdetes"/>
        <w:numPr>
          <w:ilvl w:val="0"/>
          <w:numId w:val="0"/>
        </w:numPr>
        <w:ind w:left="284"/>
        <w:jc w:val="center"/>
        <w:rPr>
          <w:rFonts w:cs="Arial"/>
          <w:sz w:val="2"/>
        </w:rPr>
      </w:pPr>
    </w:p>
    <w:p w14:paraId="7A116785" w14:textId="77777777" w:rsidR="00BE320B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</w:rPr>
      </w:pPr>
      <w:r>
        <w:rPr>
          <w:rFonts w:cs="Arial"/>
        </w:rPr>
        <w:t xml:space="preserve">Plébániahivatal címe: Székesfehérvár Arany János u. 9. </w:t>
      </w:r>
    </w:p>
    <w:p w14:paraId="54CA4CCB" w14:textId="7EFAEAB1" w:rsidR="009E1733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Nyitva tartás:</w:t>
      </w:r>
      <w:r w:rsidR="00370E7F" w:rsidRPr="009213CB">
        <w:rPr>
          <w:rFonts w:cs="Arial"/>
        </w:rPr>
        <w:t xml:space="preserve"> </w:t>
      </w:r>
      <w:r>
        <w:rPr>
          <w:rFonts w:cs="Arial"/>
        </w:rPr>
        <w:t>munkanapokon 9</w:t>
      </w:r>
      <w:r w:rsidR="00370E7F" w:rsidRPr="009213CB">
        <w:rPr>
          <w:rFonts w:cs="Arial"/>
        </w:rPr>
        <w:t>-t</w:t>
      </w:r>
      <w:r>
        <w:rPr>
          <w:rFonts w:cs="Arial"/>
        </w:rPr>
        <w:t>ő</w:t>
      </w:r>
      <w:r w:rsidR="00370E7F" w:rsidRPr="009213CB">
        <w:rPr>
          <w:rFonts w:cs="Arial"/>
        </w:rPr>
        <w:t>l 1</w:t>
      </w:r>
      <w:r>
        <w:rPr>
          <w:rFonts w:cs="Arial"/>
        </w:rPr>
        <w:t>2</w:t>
      </w:r>
      <w:r w:rsidR="00370E7F" w:rsidRPr="009213CB">
        <w:rPr>
          <w:rFonts w:cs="Arial"/>
        </w:rPr>
        <w:t xml:space="preserve"> óráig.</w:t>
      </w:r>
      <w:r>
        <w:rPr>
          <w:rFonts w:cs="Arial"/>
        </w:rPr>
        <w:t xml:space="preserve"> </w:t>
      </w:r>
      <w:r w:rsidR="00370E7F" w:rsidRPr="009213CB">
        <w:rPr>
          <w:rFonts w:cs="Arial"/>
        </w:rPr>
        <w:t>Telefon (06-22) 3</w:t>
      </w:r>
      <w:r>
        <w:rPr>
          <w:rFonts w:cs="Arial"/>
        </w:rPr>
        <w:t>15</w:t>
      </w:r>
      <w:r w:rsidR="00370E7F" w:rsidRPr="009213CB">
        <w:rPr>
          <w:rFonts w:cs="Arial"/>
        </w:rPr>
        <w:t>-11</w:t>
      </w:r>
      <w:r>
        <w:rPr>
          <w:rFonts w:cs="Arial"/>
        </w:rPr>
        <w:t>4</w:t>
      </w:r>
      <w:r w:rsidR="00370E7F" w:rsidRPr="009213CB">
        <w:rPr>
          <w:rFonts w:cs="Arial"/>
        </w:rPr>
        <w:br/>
      </w:r>
      <w:r>
        <w:rPr>
          <w:rFonts w:cs="Arial"/>
        </w:rPr>
        <w:t xml:space="preserve">Dózsa István </w:t>
      </w:r>
      <w:r w:rsidR="009E1733">
        <w:rPr>
          <w:rFonts w:cs="Arial"/>
        </w:rPr>
        <w:t xml:space="preserve">plébános </w:t>
      </w:r>
      <w:r w:rsidR="00E42441">
        <w:rPr>
          <w:rFonts w:cs="Arial"/>
        </w:rPr>
        <w:t>atya 06-30/</w:t>
      </w:r>
      <w:r w:rsidR="00E97975">
        <w:rPr>
          <w:rFonts w:cs="Arial"/>
        </w:rPr>
        <w:t>628-16-11</w:t>
      </w:r>
      <w:r>
        <w:rPr>
          <w:rFonts w:cs="Arial"/>
        </w:rPr>
        <w:t xml:space="preserve"> dozsaistvan@gmail.com</w:t>
      </w:r>
    </w:p>
    <w:p w14:paraId="554524FC" w14:textId="79A1714A" w:rsidR="00BE320B" w:rsidRDefault="00E42441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Visnyei László káplán atya 06-20/285-73-88</w:t>
      </w:r>
    </w:p>
    <w:p w14:paraId="32DC8590" w14:textId="535E66F8" w:rsidR="00E42441" w:rsidRDefault="00E42441" w:rsidP="00BE320B">
      <w:pPr>
        <w:pStyle w:val="Norml-hirdetes"/>
        <w:numPr>
          <w:ilvl w:val="0"/>
          <w:numId w:val="0"/>
        </w:numPr>
        <w:ind w:left="284"/>
        <w:jc w:val="center"/>
        <w:rPr>
          <w:rFonts w:cs="Arial"/>
        </w:rPr>
      </w:pPr>
      <w:r>
        <w:rPr>
          <w:rFonts w:cs="Arial"/>
        </w:rPr>
        <w:t>Bak Ádám diakónus atya 06</w:t>
      </w:r>
      <w:r w:rsidR="00410008">
        <w:rPr>
          <w:rFonts w:cs="Arial"/>
        </w:rPr>
        <w:t>-</w:t>
      </w:r>
      <w:r>
        <w:rPr>
          <w:rFonts w:cs="Arial"/>
        </w:rPr>
        <w:t>70/469-88-27</w:t>
      </w:r>
    </w:p>
    <w:sectPr w:rsidR="00E42441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</w:rPr>
    </w:lvl>
  </w:abstractNum>
  <w:abstractNum w:abstractNumId="3" w15:restartNumberingAfterBreak="0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" w15:restartNumberingAfterBreak="0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4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5"/>
  </w:num>
  <w:num w:numId="12">
    <w:abstractNumId w:val="8"/>
  </w:num>
  <w:num w:numId="13">
    <w:abstractNumId w:val="13"/>
  </w:num>
  <w:num w:numId="14">
    <w:abstractNumId w:val="12"/>
  </w:num>
  <w:num w:numId="15">
    <w:abstractNumId w:val="10"/>
  </w:num>
  <w:num w:numId="16">
    <w:abstractNumId w:val="6"/>
  </w:num>
  <w:num w:numId="17">
    <w:abstractNumId w:val="11"/>
  </w:num>
  <w:num w:numId="18">
    <w:abstractNumId w:val="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1C3"/>
    <w:rsid w:val="000007CD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369D"/>
    <w:rsid w:val="00023F2D"/>
    <w:rsid w:val="000257DF"/>
    <w:rsid w:val="00025AD7"/>
    <w:rsid w:val="00027547"/>
    <w:rsid w:val="0003064C"/>
    <w:rsid w:val="0003659A"/>
    <w:rsid w:val="000414E2"/>
    <w:rsid w:val="00041EB9"/>
    <w:rsid w:val="00045B14"/>
    <w:rsid w:val="00046583"/>
    <w:rsid w:val="00047381"/>
    <w:rsid w:val="00050EFE"/>
    <w:rsid w:val="00051AA2"/>
    <w:rsid w:val="00051D5B"/>
    <w:rsid w:val="000527F7"/>
    <w:rsid w:val="00054F8A"/>
    <w:rsid w:val="00055CBB"/>
    <w:rsid w:val="0005609A"/>
    <w:rsid w:val="00057608"/>
    <w:rsid w:val="00057A31"/>
    <w:rsid w:val="000604FA"/>
    <w:rsid w:val="00061D0C"/>
    <w:rsid w:val="00062D87"/>
    <w:rsid w:val="00063FD2"/>
    <w:rsid w:val="0006514E"/>
    <w:rsid w:val="00066243"/>
    <w:rsid w:val="00066B13"/>
    <w:rsid w:val="0006731C"/>
    <w:rsid w:val="00067E02"/>
    <w:rsid w:val="00067F7E"/>
    <w:rsid w:val="00070A20"/>
    <w:rsid w:val="00071F7F"/>
    <w:rsid w:val="000737A7"/>
    <w:rsid w:val="00073F4A"/>
    <w:rsid w:val="00080734"/>
    <w:rsid w:val="000809F6"/>
    <w:rsid w:val="000811C6"/>
    <w:rsid w:val="00083998"/>
    <w:rsid w:val="000849DD"/>
    <w:rsid w:val="00090D4E"/>
    <w:rsid w:val="000912BA"/>
    <w:rsid w:val="00092D23"/>
    <w:rsid w:val="000934DD"/>
    <w:rsid w:val="00093D9F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4A0D"/>
    <w:rsid w:val="000A54FD"/>
    <w:rsid w:val="000A601D"/>
    <w:rsid w:val="000A6A13"/>
    <w:rsid w:val="000B1E2B"/>
    <w:rsid w:val="000B23D2"/>
    <w:rsid w:val="000B4528"/>
    <w:rsid w:val="000B5929"/>
    <w:rsid w:val="000B5C3F"/>
    <w:rsid w:val="000B7147"/>
    <w:rsid w:val="000C1EAF"/>
    <w:rsid w:val="000C37BC"/>
    <w:rsid w:val="000C6331"/>
    <w:rsid w:val="000C67CC"/>
    <w:rsid w:val="000C71C3"/>
    <w:rsid w:val="000C78E0"/>
    <w:rsid w:val="000D0B86"/>
    <w:rsid w:val="000D0C3C"/>
    <w:rsid w:val="000D17DB"/>
    <w:rsid w:val="000D317D"/>
    <w:rsid w:val="000D3D9F"/>
    <w:rsid w:val="000D4611"/>
    <w:rsid w:val="000D6E84"/>
    <w:rsid w:val="000D7CB9"/>
    <w:rsid w:val="000E0DE1"/>
    <w:rsid w:val="000E0FF1"/>
    <w:rsid w:val="000E1191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6317"/>
    <w:rsid w:val="00107ECF"/>
    <w:rsid w:val="00111916"/>
    <w:rsid w:val="00112CDF"/>
    <w:rsid w:val="00113CD0"/>
    <w:rsid w:val="00114E15"/>
    <w:rsid w:val="00115FEF"/>
    <w:rsid w:val="00116E83"/>
    <w:rsid w:val="0012137A"/>
    <w:rsid w:val="00122676"/>
    <w:rsid w:val="00124645"/>
    <w:rsid w:val="00125535"/>
    <w:rsid w:val="00126B80"/>
    <w:rsid w:val="00132512"/>
    <w:rsid w:val="00134347"/>
    <w:rsid w:val="00134B78"/>
    <w:rsid w:val="001350AC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61A1"/>
    <w:rsid w:val="001566B1"/>
    <w:rsid w:val="00157FEA"/>
    <w:rsid w:val="00160C75"/>
    <w:rsid w:val="00161623"/>
    <w:rsid w:val="00163E67"/>
    <w:rsid w:val="001643F9"/>
    <w:rsid w:val="00165A7F"/>
    <w:rsid w:val="00165AD8"/>
    <w:rsid w:val="00165ADD"/>
    <w:rsid w:val="00167C10"/>
    <w:rsid w:val="00167DC4"/>
    <w:rsid w:val="001700FA"/>
    <w:rsid w:val="00170612"/>
    <w:rsid w:val="0017067B"/>
    <w:rsid w:val="0017170D"/>
    <w:rsid w:val="0017296A"/>
    <w:rsid w:val="0017327F"/>
    <w:rsid w:val="001753C0"/>
    <w:rsid w:val="001754CC"/>
    <w:rsid w:val="00177BFB"/>
    <w:rsid w:val="0018000B"/>
    <w:rsid w:val="00181419"/>
    <w:rsid w:val="00184F4A"/>
    <w:rsid w:val="001870B4"/>
    <w:rsid w:val="001912D4"/>
    <w:rsid w:val="00192067"/>
    <w:rsid w:val="00192C4F"/>
    <w:rsid w:val="00193CC8"/>
    <w:rsid w:val="001A0EA9"/>
    <w:rsid w:val="001A1E09"/>
    <w:rsid w:val="001A756D"/>
    <w:rsid w:val="001A7DCF"/>
    <w:rsid w:val="001B0545"/>
    <w:rsid w:val="001B05D0"/>
    <w:rsid w:val="001B0B66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3986"/>
    <w:rsid w:val="001F1505"/>
    <w:rsid w:val="001F2076"/>
    <w:rsid w:val="001F2DC8"/>
    <w:rsid w:val="001F56B9"/>
    <w:rsid w:val="001F5BA7"/>
    <w:rsid w:val="001F7FB0"/>
    <w:rsid w:val="002029E0"/>
    <w:rsid w:val="00204B3A"/>
    <w:rsid w:val="00205B0E"/>
    <w:rsid w:val="002112CB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4B62"/>
    <w:rsid w:val="00226742"/>
    <w:rsid w:val="002267DC"/>
    <w:rsid w:val="00226CA3"/>
    <w:rsid w:val="00231096"/>
    <w:rsid w:val="002331FD"/>
    <w:rsid w:val="00233694"/>
    <w:rsid w:val="00233B53"/>
    <w:rsid w:val="00234A5A"/>
    <w:rsid w:val="00242C01"/>
    <w:rsid w:val="00243AA8"/>
    <w:rsid w:val="00244067"/>
    <w:rsid w:val="0025069A"/>
    <w:rsid w:val="00250A18"/>
    <w:rsid w:val="00250A96"/>
    <w:rsid w:val="002536C0"/>
    <w:rsid w:val="00256AD3"/>
    <w:rsid w:val="00257E40"/>
    <w:rsid w:val="0026032C"/>
    <w:rsid w:val="0026036A"/>
    <w:rsid w:val="002607E2"/>
    <w:rsid w:val="002615F1"/>
    <w:rsid w:val="00263363"/>
    <w:rsid w:val="00263AE8"/>
    <w:rsid w:val="00264AA6"/>
    <w:rsid w:val="00267C38"/>
    <w:rsid w:val="00280BDE"/>
    <w:rsid w:val="002820EC"/>
    <w:rsid w:val="00282191"/>
    <w:rsid w:val="002832A0"/>
    <w:rsid w:val="00283630"/>
    <w:rsid w:val="0028589F"/>
    <w:rsid w:val="002861B6"/>
    <w:rsid w:val="00286B78"/>
    <w:rsid w:val="002870D9"/>
    <w:rsid w:val="002871AC"/>
    <w:rsid w:val="00290646"/>
    <w:rsid w:val="00290B5B"/>
    <w:rsid w:val="00292781"/>
    <w:rsid w:val="002962BE"/>
    <w:rsid w:val="0029723F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5E36"/>
    <w:rsid w:val="002B68C2"/>
    <w:rsid w:val="002C0EF9"/>
    <w:rsid w:val="002C2271"/>
    <w:rsid w:val="002C4C3E"/>
    <w:rsid w:val="002C678F"/>
    <w:rsid w:val="002D02DE"/>
    <w:rsid w:val="002D0778"/>
    <w:rsid w:val="002D2DAA"/>
    <w:rsid w:val="002D41D2"/>
    <w:rsid w:val="002D47F9"/>
    <w:rsid w:val="002D71AC"/>
    <w:rsid w:val="002E5162"/>
    <w:rsid w:val="002E73F8"/>
    <w:rsid w:val="002E7FB4"/>
    <w:rsid w:val="002F009C"/>
    <w:rsid w:val="002F085D"/>
    <w:rsid w:val="002F1867"/>
    <w:rsid w:val="002F2293"/>
    <w:rsid w:val="002F3561"/>
    <w:rsid w:val="002F5238"/>
    <w:rsid w:val="002F6658"/>
    <w:rsid w:val="002F7CAF"/>
    <w:rsid w:val="00300716"/>
    <w:rsid w:val="0030087E"/>
    <w:rsid w:val="00300D54"/>
    <w:rsid w:val="003017A2"/>
    <w:rsid w:val="00301BB1"/>
    <w:rsid w:val="00303DBF"/>
    <w:rsid w:val="003077AC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9A4"/>
    <w:rsid w:val="003330A4"/>
    <w:rsid w:val="003338A5"/>
    <w:rsid w:val="00334F1A"/>
    <w:rsid w:val="003377E4"/>
    <w:rsid w:val="00345B0C"/>
    <w:rsid w:val="003506DC"/>
    <w:rsid w:val="00350CB0"/>
    <w:rsid w:val="00352997"/>
    <w:rsid w:val="00353584"/>
    <w:rsid w:val="00355B95"/>
    <w:rsid w:val="0035660C"/>
    <w:rsid w:val="0035678F"/>
    <w:rsid w:val="003575DF"/>
    <w:rsid w:val="00362F5D"/>
    <w:rsid w:val="003638AB"/>
    <w:rsid w:val="00363AE3"/>
    <w:rsid w:val="00370370"/>
    <w:rsid w:val="00370E7F"/>
    <w:rsid w:val="00371880"/>
    <w:rsid w:val="00371C73"/>
    <w:rsid w:val="00372519"/>
    <w:rsid w:val="003741D7"/>
    <w:rsid w:val="00375ABC"/>
    <w:rsid w:val="0037624D"/>
    <w:rsid w:val="00377C02"/>
    <w:rsid w:val="00381278"/>
    <w:rsid w:val="00381D16"/>
    <w:rsid w:val="00383C2F"/>
    <w:rsid w:val="00385461"/>
    <w:rsid w:val="0039037F"/>
    <w:rsid w:val="00390D89"/>
    <w:rsid w:val="0039113D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5B74"/>
    <w:rsid w:val="003A6839"/>
    <w:rsid w:val="003B28E2"/>
    <w:rsid w:val="003B386E"/>
    <w:rsid w:val="003B40CD"/>
    <w:rsid w:val="003C1933"/>
    <w:rsid w:val="003C36C0"/>
    <w:rsid w:val="003C3DE0"/>
    <w:rsid w:val="003C446A"/>
    <w:rsid w:val="003D0153"/>
    <w:rsid w:val="003D04A4"/>
    <w:rsid w:val="003D59FD"/>
    <w:rsid w:val="003D6EE6"/>
    <w:rsid w:val="003D735F"/>
    <w:rsid w:val="003D7F59"/>
    <w:rsid w:val="003E3FC6"/>
    <w:rsid w:val="003E51BD"/>
    <w:rsid w:val="003F08DC"/>
    <w:rsid w:val="003F0B06"/>
    <w:rsid w:val="003F5B4A"/>
    <w:rsid w:val="003F60F6"/>
    <w:rsid w:val="00402044"/>
    <w:rsid w:val="004034E8"/>
    <w:rsid w:val="00406170"/>
    <w:rsid w:val="00407105"/>
    <w:rsid w:val="00407D5B"/>
    <w:rsid w:val="00410008"/>
    <w:rsid w:val="00410893"/>
    <w:rsid w:val="00411AD6"/>
    <w:rsid w:val="00412E78"/>
    <w:rsid w:val="00413F4E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B99"/>
    <w:rsid w:val="0043470C"/>
    <w:rsid w:val="00435B59"/>
    <w:rsid w:val="004363E6"/>
    <w:rsid w:val="004416C7"/>
    <w:rsid w:val="0044466E"/>
    <w:rsid w:val="00445F5C"/>
    <w:rsid w:val="00447FCE"/>
    <w:rsid w:val="00450860"/>
    <w:rsid w:val="00451900"/>
    <w:rsid w:val="00452331"/>
    <w:rsid w:val="004526C0"/>
    <w:rsid w:val="0045477B"/>
    <w:rsid w:val="0045490D"/>
    <w:rsid w:val="004556BB"/>
    <w:rsid w:val="0045598C"/>
    <w:rsid w:val="00455CAD"/>
    <w:rsid w:val="004568C9"/>
    <w:rsid w:val="00456902"/>
    <w:rsid w:val="00461A17"/>
    <w:rsid w:val="00462958"/>
    <w:rsid w:val="004632C3"/>
    <w:rsid w:val="00463605"/>
    <w:rsid w:val="00463C04"/>
    <w:rsid w:val="00465112"/>
    <w:rsid w:val="00467BC4"/>
    <w:rsid w:val="00470436"/>
    <w:rsid w:val="004714CB"/>
    <w:rsid w:val="004719F9"/>
    <w:rsid w:val="0047300B"/>
    <w:rsid w:val="00474203"/>
    <w:rsid w:val="00476828"/>
    <w:rsid w:val="00477ED9"/>
    <w:rsid w:val="00480374"/>
    <w:rsid w:val="00482556"/>
    <w:rsid w:val="00484902"/>
    <w:rsid w:val="00490596"/>
    <w:rsid w:val="00490A50"/>
    <w:rsid w:val="00490D0D"/>
    <w:rsid w:val="0049291A"/>
    <w:rsid w:val="004936CC"/>
    <w:rsid w:val="004941CA"/>
    <w:rsid w:val="00494D0B"/>
    <w:rsid w:val="00496962"/>
    <w:rsid w:val="004A18BB"/>
    <w:rsid w:val="004A224B"/>
    <w:rsid w:val="004A24FE"/>
    <w:rsid w:val="004A32B8"/>
    <w:rsid w:val="004A4F6E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7160"/>
    <w:rsid w:val="004D3FA6"/>
    <w:rsid w:val="004D6FE2"/>
    <w:rsid w:val="004D7DD7"/>
    <w:rsid w:val="004E6818"/>
    <w:rsid w:val="004F045E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2531"/>
    <w:rsid w:val="005028DF"/>
    <w:rsid w:val="00503B0A"/>
    <w:rsid w:val="0050548C"/>
    <w:rsid w:val="00505784"/>
    <w:rsid w:val="00505858"/>
    <w:rsid w:val="005071B2"/>
    <w:rsid w:val="00513EA2"/>
    <w:rsid w:val="00514E3E"/>
    <w:rsid w:val="00516017"/>
    <w:rsid w:val="00516507"/>
    <w:rsid w:val="00516972"/>
    <w:rsid w:val="00520615"/>
    <w:rsid w:val="005207B5"/>
    <w:rsid w:val="00520DC9"/>
    <w:rsid w:val="00521749"/>
    <w:rsid w:val="00522456"/>
    <w:rsid w:val="0052368F"/>
    <w:rsid w:val="005249C1"/>
    <w:rsid w:val="00527457"/>
    <w:rsid w:val="0053079C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507D8"/>
    <w:rsid w:val="00551912"/>
    <w:rsid w:val="0055515B"/>
    <w:rsid w:val="00556D7C"/>
    <w:rsid w:val="00557E93"/>
    <w:rsid w:val="00557E97"/>
    <w:rsid w:val="00560860"/>
    <w:rsid w:val="005611B1"/>
    <w:rsid w:val="005617DF"/>
    <w:rsid w:val="00561F2E"/>
    <w:rsid w:val="00562347"/>
    <w:rsid w:val="005675F4"/>
    <w:rsid w:val="00567653"/>
    <w:rsid w:val="00567F13"/>
    <w:rsid w:val="0057034C"/>
    <w:rsid w:val="005758CF"/>
    <w:rsid w:val="00577419"/>
    <w:rsid w:val="00580186"/>
    <w:rsid w:val="00581AC8"/>
    <w:rsid w:val="00581D13"/>
    <w:rsid w:val="00583417"/>
    <w:rsid w:val="0058408D"/>
    <w:rsid w:val="00586E70"/>
    <w:rsid w:val="00586F56"/>
    <w:rsid w:val="005873A8"/>
    <w:rsid w:val="00587590"/>
    <w:rsid w:val="00587EE9"/>
    <w:rsid w:val="00590D39"/>
    <w:rsid w:val="0059379F"/>
    <w:rsid w:val="00593EAF"/>
    <w:rsid w:val="00594666"/>
    <w:rsid w:val="00594E05"/>
    <w:rsid w:val="005958BB"/>
    <w:rsid w:val="005968EF"/>
    <w:rsid w:val="005A1F37"/>
    <w:rsid w:val="005A1FA2"/>
    <w:rsid w:val="005A4D32"/>
    <w:rsid w:val="005A55CB"/>
    <w:rsid w:val="005A7D4E"/>
    <w:rsid w:val="005B225B"/>
    <w:rsid w:val="005B32D5"/>
    <w:rsid w:val="005B473C"/>
    <w:rsid w:val="005B5856"/>
    <w:rsid w:val="005B625A"/>
    <w:rsid w:val="005B6AB3"/>
    <w:rsid w:val="005C077F"/>
    <w:rsid w:val="005C361C"/>
    <w:rsid w:val="005C5F0B"/>
    <w:rsid w:val="005D1EB6"/>
    <w:rsid w:val="005D2883"/>
    <w:rsid w:val="005D4536"/>
    <w:rsid w:val="005D4747"/>
    <w:rsid w:val="005D6382"/>
    <w:rsid w:val="005D7313"/>
    <w:rsid w:val="005D75AC"/>
    <w:rsid w:val="005E0715"/>
    <w:rsid w:val="005E2935"/>
    <w:rsid w:val="005E2978"/>
    <w:rsid w:val="005E2A45"/>
    <w:rsid w:val="005E52BE"/>
    <w:rsid w:val="005E7CB5"/>
    <w:rsid w:val="005F17F1"/>
    <w:rsid w:val="005F2594"/>
    <w:rsid w:val="005F5E63"/>
    <w:rsid w:val="006003E2"/>
    <w:rsid w:val="00601CF4"/>
    <w:rsid w:val="00601F08"/>
    <w:rsid w:val="00606932"/>
    <w:rsid w:val="00606F57"/>
    <w:rsid w:val="0061100D"/>
    <w:rsid w:val="006110A6"/>
    <w:rsid w:val="00611FD6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6CD5"/>
    <w:rsid w:val="00627147"/>
    <w:rsid w:val="0062714A"/>
    <w:rsid w:val="006305E1"/>
    <w:rsid w:val="0063372C"/>
    <w:rsid w:val="00633792"/>
    <w:rsid w:val="00641F92"/>
    <w:rsid w:val="0064446B"/>
    <w:rsid w:val="00644716"/>
    <w:rsid w:val="00645587"/>
    <w:rsid w:val="0065075A"/>
    <w:rsid w:val="00650E95"/>
    <w:rsid w:val="00651DA7"/>
    <w:rsid w:val="0065636C"/>
    <w:rsid w:val="00656B67"/>
    <w:rsid w:val="006573CC"/>
    <w:rsid w:val="00660942"/>
    <w:rsid w:val="00660EAD"/>
    <w:rsid w:val="00661A3B"/>
    <w:rsid w:val="006647EE"/>
    <w:rsid w:val="00664BB8"/>
    <w:rsid w:val="00666BCF"/>
    <w:rsid w:val="006678D6"/>
    <w:rsid w:val="00670B7D"/>
    <w:rsid w:val="00670B8B"/>
    <w:rsid w:val="006737B0"/>
    <w:rsid w:val="00674854"/>
    <w:rsid w:val="006761B6"/>
    <w:rsid w:val="006761DF"/>
    <w:rsid w:val="0067645D"/>
    <w:rsid w:val="006814C7"/>
    <w:rsid w:val="00685491"/>
    <w:rsid w:val="0068570F"/>
    <w:rsid w:val="00687BBB"/>
    <w:rsid w:val="00691C63"/>
    <w:rsid w:val="0069362B"/>
    <w:rsid w:val="00693BEF"/>
    <w:rsid w:val="00694439"/>
    <w:rsid w:val="006948BD"/>
    <w:rsid w:val="00694D87"/>
    <w:rsid w:val="00694DF9"/>
    <w:rsid w:val="0069564E"/>
    <w:rsid w:val="00695E80"/>
    <w:rsid w:val="0069661C"/>
    <w:rsid w:val="006A051D"/>
    <w:rsid w:val="006A0630"/>
    <w:rsid w:val="006A343C"/>
    <w:rsid w:val="006A491C"/>
    <w:rsid w:val="006A571A"/>
    <w:rsid w:val="006A592B"/>
    <w:rsid w:val="006A5C6F"/>
    <w:rsid w:val="006A6B66"/>
    <w:rsid w:val="006A7E11"/>
    <w:rsid w:val="006B1546"/>
    <w:rsid w:val="006B24BA"/>
    <w:rsid w:val="006B541D"/>
    <w:rsid w:val="006B7943"/>
    <w:rsid w:val="006B79A9"/>
    <w:rsid w:val="006C008E"/>
    <w:rsid w:val="006C02D1"/>
    <w:rsid w:val="006C0797"/>
    <w:rsid w:val="006C610D"/>
    <w:rsid w:val="006C61E1"/>
    <w:rsid w:val="006C68F4"/>
    <w:rsid w:val="006C6D6A"/>
    <w:rsid w:val="006D22A4"/>
    <w:rsid w:val="006D69B8"/>
    <w:rsid w:val="006D6F73"/>
    <w:rsid w:val="006D79EB"/>
    <w:rsid w:val="006E3F88"/>
    <w:rsid w:val="006E665D"/>
    <w:rsid w:val="006F0435"/>
    <w:rsid w:val="006F1F0B"/>
    <w:rsid w:val="006F2921"/>
    <w:rsid w:val="006F4494"/>
    <w:rsid w:val="006F4A58"/>
    <w:rsid w:val="006F561C"/>
    <w:rsid w:val="00701E95"/>
    <w:rsid w:val="007038AD"/>
    <w:rsid w:val="007045A1"/>
    <w:rsid w:val="00704BB4"/>
    <w:rsid w:val="00705338"/>
    <w:rsid w:val="00705F42"/>
    <w:rsid w:val="00707E93"/>
    <w:rsid w:val="00710A36"/>
    <w:rsid w:val="00711347"/>
    <w:rsid w:val="007154CA"/>
    <w:rsid w:val="0071756B"/>
    <w:rsid w:val="00717960"/>
    <w:rsid w:val="00720824"/>
    <w:rsid w:val="00720ABB"/>
    <w:rsid w:val="007223BE"/>
    <w:rsid w:val="00724E6A"/>
    <w:rsid w:val="00725AB6"/>
    <w:rsid w:val="00725D72"/>
    <w:rsid w:val="007261B2"/>
    <w:rsid w:val="00730FB3"/>
    <w:rsid w:val="00731D47"/>
    <w:rsid w:val="00732BA5"/>
    <w:rsid w:val="00734E6C"/>
    <w:rsid w:val="007356D5"/>
    <w:rsid w:val="007378BD"/>
    <w:rsid w:val="00741C07"/>
    <w:rsid w:val="00743C31"/>
    <w:rsid w:val="00744094"/>
    <w:rsid w:val="007543E5"/>
    <w:rsid w:val="007544FE"/>
    <w:rsid w:val="007546A3"/>
    <w:rsid w:val="007603A7"/>
    <w:rsid w:val="00760E07"/>
    <w:rsid w:val="00762AF7"/>
    <w:rsid w:val="00765326"/>
    <w:rsid w:val="00766341"/>
    <w:rsid w:val="00767451"/>
    <w:rsid w:val="00767A2D"/>
    <w:rsid w:val="00767F87"/>
    <w:rsid w:val="0077041A"/>
    <w:rsid w:val="007718E0"/>
    <w:rsid w:val="00772117"/>
    <w:rsid w:val="00772232"/>
    <w:rsid w:val="00773838"/>
    <w:rsid w:val="007753C5"/>
    <w:rsid w:val="0077635C"/>
    <w:rsid w:val="007763A9"/>
    <w:rsid w:val="00776B99"/>
    <w:rsid w:val="007777EB"/>
    <w:rsid w:val="00777949"/>
    <w:rsid w:val="00777EEA"/>
    <w:rsid w:val="00780A15"/>
    <w:rsid w:val="00780BFF"/>
    <w:rsid w:val="00781271"/>
    <w:rsid w:val="0078190D"/>
    <w:rsid w:val="00783818"/>
    <w:rsid w:val="00783CDE"/>
    <w:rsid w:val="007840FC"/>
    <w:rsid w:val="007841ED"/>
    <w:rsid w:val="00787058"/>
    <w:rsid w:val="007873EA"/>
    <w:rsid w:val="007877D9"/>
    <w:rsid w:val="00790E15"/>
    <w:rsid w:val="00791C74"/>
    <w:rsid w:val="00791C9B"/>
    <w:rsid w:val="00791F0C"/>
    <w:rsid w:val="0079240A"/>
    <w:rsid w:val="00794CF6"/>
    <w:rsid w:val="007969CA"/>
    <w:rsid w:val="007974EF"/>
    <w:rsid w:val="007A1B23"/>
    <w:rsid w:val="007A4BCD"/>
    <w:rsid w:val="007A799B"/>
    <w:rsid w:val="007B0BB0"/>
    <w:rsid w:val="007B0EC6"/>
    <w:rsid w:val="007B2287"/>
    <w:rsid w:val="007B4CC9"/>
    <w:rsid w:val="007B5F2F"/>
    <w:rsid w:val="007B6762"/>
    <w:rsid w:val="007B6BD9"/>
    <w:rsid w:val="007C50D1"/>
    <w:rsid w:val="007C5616"/>
    <w:rsid w:val="007C79A6"/>
    <w:rsid w:val="007D0BC5"/>
    <w:rsid w:val="007D2731"/>
    <w:rsid w:val="007D2DBF"/>
    <w:rsid w:val="007D5710"/>
    <w:rsid w:val="007D7138"/>
    <w:rsid w:val="007E0937"/>
    <w:rsid w:val="007F027C"/>
    <w:rsid w:val="007F2858"/>
    <w:rsid w:val="007F2F47"/>
    <w:rsid w:val="007F353B"/>
    <w:rsid w:val="007F39A9"/>
    <w:rsid w:val="007F50F1"/>
    <w:rsid w:val="007F62F0"/>
    <w:rsid w:val="00802CC2"/>
    <w:rsid w:val="00803493"/>
    <w:rsid w:val="008035AF"/>
    <w:rsid w:val="008048C8"/>
    <w:rsid w:val="00805C18"/>
    <w:rsid w:val="00806A75"/>
    <w:rsid w:val="00806DDD"/>
    <w:rsid w:val="00806F63"/>
    <w:rsid w:val="008119B7"/>
    <w:rsid w:val="0081200C"/>
    <w:rsid w:val="0081281D"/>
    <w:rsid w:val="00812907"/>
    <w:rsid w:val="0081594B"/>
    <w:rsid w:val="00816114"/>
    <w:rsid w:val="008163EB"/>
    <w:rsid w:val="008174F8"/>
    <w:rsid w:val="008217E8"/>
    <w:rsid w:val="00822D6C"/>
    <w:rsid w:val="00823940"/>
    <w:rsid w:val="00824522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413D8"/>
    <w:rsid w:val="008474CB"/>
    <w:rsid w:val="00852DE1"/>
    <w:rsid w:val="00852E89"/>
    <w:rsid w:val="008562BE"/>
    <w:rsid w:val="008566BF"/>
    <w:rsid w:val="0085694A"/>
    <w:rsid w:val="008623BB"/>
    <w:rsid w:val="00864245"/>
    <w:rsid w:val="00864DE9"/>
    <w:rsid w:val="00864F8C"/>
    <w:rsid w:val="00865D6D"/>
    <w:rsid w:val="00870B02"/>
    <w:rsid w:val="008746B8"/>
    <w:rsid w:val="008752F2"/>
    <w:rsid w:val="00876618"/>
    <w:rsid w:val="00877557"/>
    <w:rsid w:val="00880F47"/>
    <w:rsid w:val="00882CC2"/>
    <w:rsid w:val="00883555"/>
    <w:rsid w:val="00883EE1"/>
    <w:rsid w:val="00885B89"/>
    <w:rsid w:val="00887E10"/>
    <w:rsid w:val="00887E43"/>
    <w:rsid w:val="00890346"/>
    <w:rsid w:val="00892675"/>
    <w:rsid w:val="00894F44"/>
    <w:rsid w:val="00895726"/>
    <w:rsid w:val="00895896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7DC"/>
    <w:rsid w:val="008A7E63"/>
    <w:rsid w:val="008B0FC2"/>
    <w:rsid w:val="008B6CB7"/>
    <w:rsid w:val="008B71AB"/>
    <w:rsid w:val="008B7A1F"/>
    <w:rsid w:val="008C08C2"/>
    <w:rsid w:val="008C13F1"/>
    <w:rsid w:val="008C1B4D"/>
    <w:rsid w:val="008C727A"/>
    <w:rsid w:val="008D0CA7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C11"/>
    <w:rsid w:val="008E55BA"/>
    <w:rsid w:val="008E5F7A"/>
    <w:rsid w:val="008E6AEA"/>
    <w:rsid w:val="008E6F96"/>
    <w:rsid w:val="008E79C1"/>
    <w:rsid w:val="008E7D7B"/>
    <w:rsid w:val="008F17EE"/>
    <w:rsid w:val="008F1806"/>
    <w:rsid w:val="008F303B"/>
    <w:rsid w:val="008F56B7"/>
    <w:rsid w:val="008F691F"/>
    <w:rsid w:val="008F7928"/>
    <w:rsid w:val="00901376"/>
    <w:rsid w:val="00903DC6"/>
    <w:rsid w:val="00904990"/>
    <w:rsid w:val="00906B7D"/>
    <w:rsid w:val="00915AC6"/>
    <w:rsid w:val="0091696D"/>
    <w:rsid w:val="00920A46"/>
    <w:rsid w:val="00921085"/>
    <w:rsid w:val="009212C0"/>
    <w:rsid w:val="009213CB"/>
    <w:rsid w:val="00923005"/>
    <w:rsid w:val="00923C05"/>
    <w:rsid w:val="00927DDE"/>
    <w:rsid w:val="00930C5E"/>
    <w:rsid w:val="009310DF"/>
    <w:rsid w:val="00932215"/>
    <w:rsid w:val="009323E8"/>
    <w:rsid w:val="009327D2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60764"/>
    <w:rsid w:val="00961BEF"/>
    <w:rsid w:val="00964A13"/>
    <w:rsid w:val="00964F89"/>
    <w:rsid w:val="0096521C"/>
    <w:rsid w:val="00965295"/>
    <w:rsid w:val="00970D77"/>
    <w:rsid w:val="00971955"/>
    <w:rsid w:val="00973262"/>
    <w:rsid w:val="00974D0F"/>
    <w:rsid w:val="009759E4"/>
    <w:rsid w:val="0098130E"/>
    <w:rsid w:val="00981AAB"/>
    <w:rsid w:val="00982229"/>
    <w:rsid w:val="00983001"/>
    <w:rsid w:val="00983E82"/>
    <w:rsid w:val="00985CC7"/>
    <w:rsid w:val="00985EE3"/>
    <w:rsid w:val="00986C07"/>
    <w:rsid w:val="00994280"/>
    <w:rsid w:val="00994327"/>
    <w:rsid w:val="009945F3"/>
    <w:rsid w:val="00995C8A"/>
    <w:rsid w:val="009A5DAE"/>
    <w:rsid w:val="009A63C8"/>
    <w:rsid w:val="009A794E"/>
    <w:rsid w:val="009B12EE"/>
    <w:rsid w:val="009B3F87"/>
    <w:rsid w:val="009C1531"/>
    <w:rsid w:val="009C1E2C"/>
    <w:rsid w:val="009C1EF3"/>
    <w:rsid w:val="009C39F7"/>
    <w:rsid w:val="009C4E49"/>
    <w:rsid w:val="009C5537"/>
    <w:rsid w:val="009C73F4"/>
    <w:rsid w:val="009D025D"/>
    <w:rsid w:val="009D1562"/>
    <w:rsid w:val="009D173C"/>
    <w:rsid w:val="009D2B90"/>
    <w:rsid w:val="009D2D54"/>
    <w:rsid w:val="009D4A05"/>
    <w:rsid w:val="009D7C8E"/>
    <w:rsid w:val="009E06FE"/>
    <w:rsid w:val="009E1733"/>
    <w:rsid w:val="009E41B5"/>
    <w:rsid w:val="009E4ABD"/>
    <w:rsid w:val="009E4B6F"/>
    <w:rsid w:val="009E7580"/>
    <w:rsid w:val="009F43CC"/>
    <w:rsid w:val="009F452E"/>
    <w:rsid w:val="009F49B0"/>
    <w:rsid w:val="009F6083"/>
    <w:rsid w:val="009F6B22"/>
    <w:rsid w:val="00A0329F"/>
    <w:rsid w:val="00A033A4"/>
    <w:rsid w:val="00A04150"/>
    <w:rsid w:val="00A04693"/>
    <w:rsid w:val="00A0575F"/>
    <w:rsid w:val="00A0727C"/>
    <w:rsid w:val="00A07AEE"/>
    <w:rsid w:val="00A10FA0"/>
    <w:rsid w:val="00A12B96"/>
    <w:rsid w:val="00A1407A"/>
    <w:rsid w:val="00A16CC0"/>
    <w:rsid w:val="00A20011"/>
    <w:rsid w:val="00A200B8"/>
    <w:rsid w:val="00A20DD8"/>
    <w:rsid w:val="00A20F9F"/>
    <w:rsid w:val="00A22C10"/>
    <w:rsid w:val="00A252D4"/>
    <w:rsid w:val="00A2586E"/>
    <w:rsid w:val="00A36054"/>
    <w:rsid w:val="00A360DF"/>
    <w:rsid w:val="00A364A7"/>
    <w:rsid w:val="00A3729A"/>
    <w:rsid w:val="00A410BE"/>
    <w:rsid w:val="00A41330"/>
    <w:rsid w:val="00A46AD4"/>
    <w:rsid w:val="00A5039F"/>
    <w:rsid w:val="00A513CE"/>
    <w:rsid w:val="00A52162"/>
    <w:rsid w:val="00A5685A"/>
    <w:rsid w:val="00A56A3F"/>
    <w:rsid w:val="00A60331"/>
    <w:rsid w:val="00A6109D"/>
    <w:rsid w:val="00A61639"/>
    <w:rsid w:val="00A620CC"/>
    <w:rsid w:val="00A62571"/>
    <w:rsid w:val="00A64DD9"/>
    <w:rsid w:val="00A660E8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326D"/>
    <w:rsid w:val="00A86DFE"/>
    <w:rsid w:val="00A90B51"/>
    <w:rsid w:val="00A91DFF"/>
    <w:rsid w:val="00A94494"/>
    <w:rsid w:val="00A94B41"/>
    <w:rsid w:val="00A97A55"/>
    <w:rsid w:val="00AA120C"/>
    <w:rsid w:val="00AA3FD3"/>
    <w:rsid w:val="00AB06CA"/>
    <w:rsid w:val="00AB1A8E"/>
    <w:rsid w:val="00AB2B11"/>
    <w:rsid w:val="00AB2CF0"/>
    <w:rsid w:val="00AB370F"/>
    <w:rsid w:val="00AB3B1C"/>
    <w:rsid w:val="00AB4108"/>
    <w:rsid w:val="00AB4CF5"/>
    <w:rsid w:val="00AB54A8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3193"/>
    <w:rsid w:val="00AD4879"/>
    <w:rsid w:val="00AD5389"/>
    <w:rsid w:val="00AD624D"/>
    <w:rsid w:val="00AD6D04"/>
    <w:rsid w:val="00AE2C7D"/>
    <w:rsid w:val="00AE32A9"/>
    <w:rsid w:val="00AF0774"/>
    <w:rsid w:val="00AF2346"/>
    <w:rsid w:val="00AF4C6A"/>
    <w:rsid w:val="00AF7D17"/>
    <w:rsid w:val="00AF7F10"/>
    <w:rsid w:val="00B00FBA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371F"/>
    <w:rsid w:val="00B43936"/>
    <w:rsid w:val="00B442CA"/>
    <w:rsid w:val="00B458B8"/>
    <w:rsid w:val="00B51D87"/>
    <w:rsid w:val="00B53E8B"/>
    <w:rsid w:val="00B53FC1"/>
    <w:rsid w:val="00B5414D"/>
    <w:rsid w:val="00B54280"/>
    <w:rsid w:val="00B54501"/>
    <w:rsid w:val="00B560E9"/>
    <w:rsid w:val="00B56BC3"/>
    <w:rsid w:val="00B577D7"/>
    <w:rsid w:val="00B63408"/>
    <w:rsid w:val="00B6390C"/>
    <w:rsid w:val="00B6398B"/>
    <w:rsid w:val="00B65CA4"/>
    <w:rsid w:val="00B669E5"/>
    <w:rsid w:val="00B67D43"/>
    <w:rsid w:val="00B702A9"/>
    <w:rsid w:val="00B71560"/>
    <w:rsid w:val="00B71A17"/>
    <w:rsid w:val="00B7387E"/>
    <w:rsid w:val="00B73ED6"/>
    <w:rsid w:val="00B7438E"/>
    <w:rsid w:val="00B84B82"/>
    <w:rsid w:val="00B853E2"/>
    <w:rsid w:val="00B87377"/>
    <w:rsid w:val="00B87D0C"/>
    <w:rsid w:val="00B904D2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E25"/>
    <w:rsid w:val="00BA3FDA"/>
    <w:rsid w:val="00BA410A"/>
    <w:rsid w:val="00BA478B"/>
    <w:rsid w:val="00BA4C3B"/>
    <w:rsid w:val="00BA6D8F"/>
    <w:rsid w:val="00BB2442"/>
    <w:rsid w:val="00BB3229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387E"/>
    <w:rsid w:val="00BC5700"/>
    <w:rsid w:val="00BC6F99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F0B83"/>
    <w:rsid w:val="00BF2D3E"/>
    <w:rsid w:val="00BF642D"/>
    <w:rsid w:val="00BF70A5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54"/>
    <w:rsid w:val="00C24A6D"/>
    <w:rsid w:val="00C251B3"/>
    <w:rsid w:val="00C27B9A"/>
    <w:rsid w:val="00C27F6C"/>
    <w:rsid w:val="00C30636"/>
    <w:rsid w:val="00C33481"/>
    <w:rsid w:val="00C33D4E"/>
    <w:rsid w:val="00C34425"/>
    <w:rsid w:val="00C34585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63C2"/>
    <w:rsid w:val="00C571F8"/>
    <w:rsid w:val="00C6020C"/>
    <w:rsid w:val="00C60978"/>
    <w:rsid w:val="00C61219"/>
    <w:rsid w:val="00C62EA0"/>
    <w:rsid w:val="00C63B8C"/>
    <w:rsid w:val="00C64128"/>
    <w:rsid w:val="00C664AA"/>
    <w:rsid w:val="00C66654"/>
    <w:rsid w:val="00C675E9"/>
    <w:rsid w:val="00C702D8"/>
    <w:rsid w:val="00C72977"/>
    <w:rsid w:val="00C7775A"/>
    <w:rsid w:val="00C80FAD"/>
    <w:rsid w:val="00C83653"/>
    <w:rsid w:val="00C86DB0"/>
    <w:rsid w:val="00C90158"/>
    <w:rsid w:val="00C9179D"/>
    <w:rsid w:val="00C92DBF"/>
    <w:rsid w:val="00C94341"/>
    <w:rsid w:val="00C96BF1"/>
    <w:rsid w:val="00CA1800"/>
    <w:rsid w:val="00CA2AFF"/>
    <w:rsid w:val="00CA41AA"/>
    <w:rsid w:val="00CA6081"/>
    <w:rsid w:val="00CA72BC"/>
    <w:rsid w:val="00CB555D"/>
    <w:rsid w:val="00CB5730"/>
    <w:rsid w:val="00CB69ED"/>
    <w:rsid w:val="00CC066C"/>
    <w:rsid w:val="00CC27C0"/>
    <w:rsid w:val="00CC452F"/>
    <w:rsid w:val="00CC49EF"/>
    <w:rsid w:val="00CC58D1"/>
    <w:rsid w:val="00CC6525"/>
    <w:rsid w:val="00CC7EF5"/>
    <w:rsid w:val="00CD0269"/>
    <w:rsid w:val="00CD110D"/>
    <w:rsid w:val="00CD2382"/>
    <w:rsid w:val="00CD35CC"/>
    <w:rsid w:val="00CD4320"/>
    <w:rsid w:val="00CD5577"/>
    <w:rsid w:val="00CD6270"/>
    <w:rsid w:val="00CD73C2"/>
    <w:rsid w:val="00CD78BC"/>
    <w:rsid w:val="00CE07EE"/>
    <w:rsid w:val="00CE27F7"/>
    <w:rsid w:val="00CE3350"/>
    <w:rsid w:val="00CE3A32"/>
    <w:rsid w:val="00CE41D0"/>
    <w:rsid w:val="00CE5955"/>
    <w:rsid w:val="00CE78FA"/>
    <w:rsid w:val="00CE7E53"/>
    <w:rsid w:val="00CF0261"/>
    <w:rsid w:val="00CF070A"/>
    <w:rsid w:val="00CF3D01"/>
    <w:rsid w:val="00CF5B3F"/>
    <w:rsid w:val="00CF6A14"/>
    <w:rsid w:val="00CF7327"/>
    <w:rsid w:val="00D01691"/>
    <w:rsid w:val="00D01BE6"/>
    <w:rsid w:val="00D02C08"/>
    <w:rsid w:val="00D051FB"/>
    <w:rsid w:val="00D06545"/>
    <w:rsid w:val="00D06686"/>
    <w:rsid w:val="00D10DF8"/>
    <w:rsid w:val="00D12759"/>
    <w:rsid w:val="00D15FF3"/>
    <w:rsid w:val="00D171CB"/>
    <w:rsid w:val="00D17C35"/>
    <w:rsid w:val="00D21E71"/>
    <w:rsid w:val="00D2354B"/>
    <w:rsid w:val="00D23880"/>
    <w:rsid w:val="00D24116"/>
    <w:rsid w:val="00D30691"/>
    <w:rsid w:val="00D3114D"/>
    <w:rsid w:val="00D32B85"/>
    <w:rsid w:val="00D335C7"/>
    <w:rsid w:val="00D34346"/>
    <w:rsid w:val="00D34B6C"/>
    <w:rsid w:val="00D352C7"/>
    <w:rsid w:val="00D356F8"/>
    <w:rsid w:val="00D35F12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62A64"/>
    <w:rsid w:val="00D635B9"/>
    <w:rsid w:val="00D70338"/>
    <w:rsid w:val="00D72715"/>
    <w:rsid w:val="00D72D4B"/>
    <w:rsid w:val="00D75DF6"/>
    <w:rsid w:val="00D809F3"/>
    <w:rsid w:val="00D8255D"/>
    <w:rsid w:val="00D853C7"/>
    <w:rsid w:val="00D8738C"/>
    <w:rsid w:val="00D93EC4"/>
    <w:rsid w:val="00D94467"/>
    <w:rsid w:val="00D94C0C"/>
    <w:rsid w:val="00D958CF"/>
    <w:rsid w:val="00D95DE8"/>
    <w:rsid w:val="00D971C2"/>
    <w:rsid w:val="00D97A2E"/>
    <w:rsid w:val="00DA22CF"/>
    <w:rsid w:val="00DA5D24"/>
    <w:rsid w:val="00DA6B17"/>
    <w:rsid w:val="00DA722E"/>
    <w:rsid w:val="00DA7E0B"/>
    <w:rsid w:val="00DB0BE7"/>
    <w:rsid w:val="00DB11DA"/>
    <w:rsid w:val="00DB1658"/>
    <w:rsid w:val="00DB6C3D"/>
    <w:rsid w:val="00DC0E63"/>
    <w:rsid w:val="00DC30F0"/>
    <w:rsid w:val="00DC3B91"/>
    <w:rsid w:val="00DC6041"/>
    <w:rsid w:val="00DC7494"/>
    <w:rsid w:val="00DD15C0"/>
    <w:rsid w:val="00DD4FDE"/>
    <w:rsid w:val="00DD5B61"/>
    <w:rsid w:val="00DD6055"/>
    <w:rsid w:val="00DD6328"/>
    <w:rsid w:val="00DD6ABE"/>
    <w:rsid w:val="00DE035C"/>
    <w:rsid w:val="00DE0937"/>
    <w:rsid w:val="00DE09EF"/>
    <w:rsid w:val="00DE2036"/>
    <w:rsid w:val="00DE525D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CD4"/>
    <w:rsid w:val="00E1474F"/>
    <w:rsid w:val="00E149F5"/>
    <w:rsid w:val="00E162B3"/>
    <w:rsid w:val="00E162E7"/>
    <w:rsid w:val="00E17901"/>
    <w:rsid w:val="00E17D4D"/>
    <w:rsid w:val="00E17F6C"/>
    <w:rsid w:val="00E23E54"/>
    <w:rsid w:val="00E24058"/>
    <w:rsid w:val="00E24BBA"/>
    <w:rsid w:val="00E270D0"/>
    <w:rsid w:val="00E30158"/>
    <w:rsid w:val="00E304C0"/>
    <w:rsid w:val="00E3082A"/>
    <w:rsid w:val="00E316E6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52067"/>
    <w:rsid w:val="00E5275D"/>
    <w:rsid w:val="00E52A44"/>
    <w:rsid w:val="00E53589"/>
    <w:rsid w:val="00E53882"/>
    <w:rsid w:val="00E56B2F"/>
    <w:rsid w:val="00E56D82"/>
    <w:rsid w:val="00E578B6"/>
    <w:rsid w:val="00E6282F"/>
    <w:rsid w:val="00E65546"/>
    <w:rsid w:val="00E66094"/>
    <w:rsid w:val="00E70725"/>
    <w:rsid w:val="00E71C7D"/>
    <w:rsid w:val="00E75436"/>
    <w:rsid w:val="00E75A48"/>
    <w:rsid w:val="00E76B1B"/>
    <w:rsid w:val="00E770E9"/>
    <w:rsid w:val="00E776E0"/>
    <w:rsid w:val="00E8055B"/>
    <w:rsid w:val="00E84DB4"/>
    <w:rsid w:val="00E86D97"/>
    <w:rsid w:val="00E87E8F"/>
    <w:rsid w:val="00E87FBE"/>
    <w:rsid w:val="00E90E9E"/>
    <w:rsid w:val="00E90F29"/>
    <w:rsid w:val="00E92353"/>
    <w:rsid w:val="00E92653"/>
    <w:rsid w:val="00E9312E"/>
    <w:rsid w:val="00E94A3F"/>
    <w:rsid w:val="00E954DD"/>
    <w:rsid w:val="00E96AFB"/>
    <w:rsid w:val="00E97975"/>
    <w:rsid w:val="00EA0560"/>
    <w:rsid w:val="00EA1B2D"/>
    <w:rsid w:val="00EA1D30"/>
    <w:rsid w:val="00EA27D7"/>
    <w:rsid w:val="00EA5BE8"/>
    <w:rsid w:val="00EA7582"/>
    <w:rsid w:val="00EB0AD0"/>
    <w:rsid w:val="00EB0AEB"/>
    <w:rsid w:val="00EB1777"/>
    <w:rsid w:val="00EB3013"/>
    <w:rsid w:val="00EB50C7"/>
    <w:rsid w:val="00EB5EB7"/>
    <w:rsid w:val="00EC3A11"/>
    <w:rsid w:val="00EC585E"/>
    <w:rsid w:val="00EC5BFA"/>
    <w:rsid w:val="00EC6A33"/>
    <w:rsid w:val="00EC7A92"/>
    <w:rsid w:val="00ED0A0F"/>
    <w:rsid w:val="00ED0F1F"/>
    <w:rsid w:val="00ED140B"/>
    <w:rsid w:val="00ED724A"/>
    <w:rsid w:val="00EE0C6E"/>
    <w:rsid w:val="00EE2B8B"/>
    <w:rsid w:val="00EE50D8"/>
    <w:rsid w:val="00EE64F3"/>
    <w:rsid w:val="00EF0D1E"/>
    <w:rsid w:val="00EF1192"/>
    <w:rsid w:val="00EF18F2"/>
    <w:rsid w:val="00EF3EAA"/>
    <w:rsid w:val="00EF4862"/>
    <w:rsid w:val="00EF4CDB"/>
    <w:rsid w:val="00EF527A"/>
    <w:rsid w:val="00EF5326"/>
    <w:rsid w:val="00EF59A8"/>
    <w:rsid w:val="00EF7A47"/>
    <w:rsid w:val="00F01C97"/>
    <w:rsid w:val="00F02164"/>
    <w:rsid w:val="00F0341F"/>
    <w:rsid w:val="00F102D3"/>
    <w:rsid w:val="00F10F82"/>
    <w:rsid w:val="00F10FF7"/>
    <w:rsid w:val="00F10FF9"/>
    <w:rsid w:val="00F12CF4"/>
    <w:rsid w:val="00F16DA5"/>
    <w:rsid w:val="00F20067"/>
    <w:rsid w:val="00F205A0"/>
    <w:rsid w:val="00F20CD0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EB5"/>
    <w:rsid w:val="00F51022"/>
    <w:rsid w:val="00F5179C"/>
    <w:rsid w:val="00F52717"/>
    <w:rsid w:val="00F5353A"/>
    <w:rsid w:val="00F538DB"/>
    <w:rsid w:val="00F54505"/>
    <w:rsid w:val="00F56F42"/>
    <w:rsid w:val="00F606C3"/>
    <w:rsid w:val="00F634F9"/>
    <w:rsid w:val="00F6364A"/>
    <w:rsid w:val="00F65528"/>
    <w:rsid w:val="00F71A40"/>
    <w:rsid w:val="00F751F4"/>
    <w:rsid w:val="00F75343"/>
    <w:rsid w:val="00F755B4"/>
    <w:rsid w:val="00F75966"/>
    <w:rsid w:val="00F75B81"/>
    <w:rsid w:val="00F82D64"/>
    <w:rsid w:val="00F835D6"/>
    <w:rsid w:val="00F86124"/>
    <w:rsid w:val="00F87592"/>
    <w:rsid w:val="00F90D0A"/>
    <w:rsid w:val="00F91272"/>
    <w:rsid w:val="00F916B3"/>
    <w:rsid w:val="00F91D82"/>
    <w:rsid w:val="00F926A2"/>
    <w:rsid w:val="00F926D6"/>
    <w:rsid w:val="00F96678"/>
    <w:rsid w:val="00FA06C4"/>
    <w:rsid w:val="00FA0DE1"/>
    <w:rsid w:val="00FA23FF"/>
    <w:rsid w:val="00FA2C5D"/>
    <w:rsid w:val="00FA583A"/>
    <w:rsid w:val="00FA7F92"/>
    <w:rsid w:val="00FB1BAA"/>
    <w:rsid w:val="00FB50E9"/>
    <w:rsid w:val="00FB6E19"/>
    <w:rsid w:val="00FB6EB2"/>
    <w:rsid w:val="00FC07B6"/>
    <w:rsid w:val="00FC15A2"/>
    <w:rsid w:val="00FC52DA"/>
    <w:rsid w:val="00FC6156"/>
    <w:rsid w:val="00FC73B2"/>
    <w:rsid w:val="00FD3963"/>
    <w:rsid w:val="00FD3DDC"/>
    <w:rsid w:val="00FD495F"/>
    <w:rsid w:val="00FE1F8A"/>
    <w:rsid w:val="00FE2290"/>
    <w:rsid w:val="00FE2F4E"/>
    <w:rsid w:val="00FE4541"/>
    <w:rsid w:val="00FE6F7B"/>
    <w:rsid w:val="00FE718C"/>
    <w:rsid w:val="00FF1035"/>
    <w:rsid w:val="00FF1EBA"/>
    <w:rsid w:val="00FF2BB6"/>
    <w:rsid w:val="00FF2FDB"/>
    <w:rsid w:val="00FF4040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  <w15:docId w15:val="{62ADEE88-DDB6-40A9-AFA5-A5A58764D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styleId="Feloldatlanmegemlts">
    <w:name w:val="Unresolved Mention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2A831-3AB3-4F08-941D-50DB03DA9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606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4783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Enyingi Rk. Egyházközség</dc:creator>
  <cp:lastModifiedBy>Dózsa István</cp:lastModifiedBy>
  <cp:revision>3</cp:revision>
  <cp:lastPrinted>2017-11-17T11:29:00Z</cp:lastPrinted>
  <dcterms:created xsi:type="dcterms:W3CDTF">2017-11-17T11:26:00Z</dcterms:created>
  <dcterms:modified xsi:type="dcterms:W3CDTF">2017-11-17T11:32:00Z</dcterms:modified>
</cp:coreProperties>
</file>