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54CA4C96" w14:textId="0B335442" w:rsidR="007546A3" w:rsidRDefault="007546A3" w:rsidP="007546A3">
      <w:r w:rsidRPr="00FB1BAA">
        <w:rPr>
          <w:b/>
          <w:spacing w:val="-6"/>
        </w:rPr>
        <w:t xml:space="preserve">A </w:t>
      </w:r>
      <w:r w:rsidR="008B1C27">
        <w:rPr>
          <w:b/>
          <w:spacing w:val="-6"/>
        </w:rPr>
        <w:t>84</w:t>
      </w:r>
      <w:r w:rsidR="00DE71E4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8B1C27">
        <w:t>Urunk, mutasd meg nékünk irgalmas szívedet, * és üdvösségedet add meg nékünk!</w:t>
      </w:r>
    </w:p>
    <w:p w14:paraId="54CA4C97" w14:textId="3BB027EE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DE71E4">
        <w:rPr>
          <w:b/>
          <w:spacing w:val="-6"/>
        </w:rPr>
        <w:t>M</w:t>
      </w:r>
      <w:r w:rsidR="00666AF6">
        <w:rPr>
          <w:b/>
          <w:spacing w:val="-6"/>
        </w:rPr>
        <w:t>k</w:t>
      </w:r>
      <w:r w:rsidRPr="00FB1BAA">
        <w:rPr>
          <w:b/>
          <w:spacing w:val="-6"/>
        </w:rPr>
        <w:t xml:space="preserve"> </w:t>
      </w:r>
      <w:r w:rsidR="00666AF6">
        <w:rPr>
          <w:b/>
          <w:spacing w:val="-6"/>
        </w:rPr>
        <w:t>1</w:t>
      </w:r>
      <w:r w:rsidR="00B11993" w:rsidRPr="00FB1BAA">
        <w:rPr>
          <w:b/>
          <w:spacing w:val="-6"/>
        </w:rPr>
        <w:t>,</w:t>
      </w:r>
      <w:r w:rsidR="008B1C27">
        <w:rPr>
          <w:b/>
          <w:spacing w:val="-6"/>
        </w:rPr>
        <w:t>1</w:t>
      </w:r>
      <w:r w:rsidR="00B11993" w:rsidRPr="00FB1BAA">
        <w:rPr>
          <w:b/>
          <w:spacing w:val="-6"/>
        </w:rPr>
        <w:t>-</w:t>
      </w:r>
      <w:r w:rsidR="008B1C27">
        <w:rPr>
          <w:b/>
          <w:spacing w:val="-6"/>
        </w:rPr>
        <w:t>8</w:t>
      </w:r>
      <w:r w:rsidRPr="00FB1BAA">
        <w:rPr>
          <w:b/>
          <w:spacing w:val="-6"/>
        </w:rPr>
        <w:t>)</w:t>
      </w:r>
    </w:p>
    <w:p w14:paraId="596C2ECB" w14:textId="4985C35D" w:rsidR="00766341" w:rsidRDefault="008B1C27" w:rsidP="00B175D7">
      <w:pPr>
        <w:pBdr>
          <w:bottom w:val="single" w:sz="4" w:space="1" w:color="auto"/>
        </w:pBdr>
      </w:pPr>
      <w:r w:rsidRPr="00AC6CF3">
        <w:t>Jézus Krisztus, az Isten Fia evangéliumának kezdete. Izajás próféta megírta: Íme, elküldöm követemet színed előtt, hogy előkészítse utadat. A pusztában kiáltónak szava: Készítsétek el az Úr útját, tegyétek egyenessé ösvényeit. János ezért a pusztában hirdette a bűnbánat keresztségét a bűnök bocsánatára. Kivonult hozzá Júdea egész vidéke és Jeruzsálem minden lakója. Megvallották bűneiket, ő pedig megkeresztelte őket a Jordán folyóban. János teveszőrből készült ruhát viselt, csípőjét bőröv vette körül; sáskát és vadmézet evett. Ezt hirdette: „Aki utánam jön, hatalmasabb nálam. Arra sem vagyok méltó, hogy lehajoljak és megoldjam a saruszíját. Én vízzel keresztellek titeket, ő pedig Szentlélekkel keresztel majd meg benneteket!”</w:t>
      </w:r>
    </w:p>
    <w:p w14:paraId="0D69E36A" w14:textId="6A1209BB" w:rsidR="00184F4A" w:rsidRDefault="00184F4A" w:rsidP="00184F4A">
      <w:pPr>
        <w:pBdr>
          <w:bottom w:val="single" w:sz="4" w:space="1" w:color="auto"/>
        </w:pBdr>
      </w:pPr>
    </w:p>
    <w:p w14:paraId="7F55B378" w14:textId="77777777" w:rsidR="00252033" w:rsidRDefault="00252033" w:rsidP="00252033">
      <w:pPr>
        <w:pStyle w:val="Cmsor2"/>
        <w:tabs>
          <w:tab w:val="clear" w:pos="576"/>
        </w:tabs>
        <w:ind w:left="0" w:firstLine="0"/>
      </w:pPr>
      <w:r>
        <w:t>Templomaink karácsonyi és ünnepi miserendje</w:t>
      </w:r>
    </w:p>
    <w:p w14:paraId="15D2F5B0" w14:textId="77777777" w:rsidR="00252033" w:rsidRDefault="00252033" w:rsidP="00252033"/>
    <w:p w14:paraId="59281469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>December 24</w:t>
      </w:r>
      <w:r>
        <w:rPr>
          <w:b/>
        </w:rPr>
        <w:t xml:space="preserve"> (Szenteste)</w:t>
      </w:r>
    </w:p>
    <w:p w14:paraId="71A3F82D" w14:textId="77777777" w:rsidR="00252033" w:rsidRDefault="00252033" w:rsidP="00252033">
      <w:r>
        <w:t>15.00 – Pásztorjáték a bazilikában</w:t>
      </w:r>
    </w:p>
    <w:p w14:paraId="3A74D61A" w14:textId="77777777" w:rsidR="00252033" w:rsidRDefault="00252033" w:rsidP="00252033">
      <w:r>
        <w:t>16.00 – Pásztorjáték a vízivárosi templomban</w:t>
      </w:r>
    </w:p>
    <w:p w14:paraId="2F4671BF" w14:textId="77777777" w:rsidR="00252033" w:rsidRDefault="00252033" w:rsidP="00252033">
      <w:r>
        <w:t>23.45 – „Bőlcsőcske” betlehemes a bazilikában</w:t>
      </w:r>
    </w:p>
    <w:p w14:paraId="3C867F1C" w14:textId="7E338FB3" w:rsidR="00252033" w:rsidRDefault="00252033" w:rsidP="00252033">
      <w:r>
        <w:t>24.00 – Éjféli szentmise a bazilikában</w:t>
      </w:r>
    </w:p>
    <w:p w14:paraId="1B1CBB5E" w14:textId="77777777" w:rsidR="00EE5B62" w:rsidRDefault="00EE5B62" w:rsidP="00252033"/>
    <w:p w14:paraId="0EC71D08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>December 25-26</w:t>
      </w:r>
      <w:r>
        <w:rPr>
          <w:b/>
        </w:rPr>
        <w:t xml:space="preserve"> (Karácsony)</w:t>
      </w:r>
    </w:p>
    <w:p w14:paraId="07B176CE" w14:textId="77777777" w:rsidR="00252033" w:rsidRDefault="00252033" w:rsidP="00252033">
      <w:r>
        <w:t>07.00 – szentmise a szemináriumi templomban</w:t>
      </w:r>
    </w:p>
    <w:p w14:paraId="3E276778" w14:textId="77777777" w:rsidR="00252033" w:rsidRDefault="00252033" w:rsidP="00252033">
      <w:r>
        <w:t>07.30 – szentmise a bazilikában</w:t>
      </w:r>
    </w:p>
    <w:p w14:paraId="08B94E00" w14:textId="77777777" w:rsidR="00252033" w:rsidRDefault="00252033" w:rsidP="00252033">
      <w:r>
        <w:t>08.00 – szentmise a Szent Imre templomban</w:t>
      </w:r>
    </w:p>
    <w:p w14:paraId="47F1FC97" w14:textId="77777777" w:rsidR="00252033" w:rsidRDefault="00252033" w:rsidP="00252033">
      <w:r>
        <w:t>09.00 – szentmise a bazilikában</w:t>
      </w:r>
    </w:p>
    <w:p w14:paraId="2973F53D" w14:textId="77777777" w:rsidR="00252033" w:rsidRDefault="00252033" w:rsidP="00252033">
      <w:r>
        <w:t>09.00 – szentmise a szemináriumi templomban</w:t>
      </w:r>
    </w:p>
    <w:p w14:paraId="6093EA78" w14:textId="77777777" w:rsidR="00252033" w:rsidRDefault="00252033" w:rsidP="00252033">
      <w:r>
        <w:t>10.30 – szentmise a bazilikában</w:t>
      </w:r>
    </w:p>
    <w:p w14:paraId="2596D81C" w14:textId="77777777" w:rsidR="00252033" w:rsidRDefault="00252033" w:rsidP="00252033">
      <w:r>
        <w:t xml:space="preserve">17.00 – </w:t>
      </w:r>
      <w:r w:rsidRPr="00D26266">
        <w:rPr>
          <w:spacing w:val="-8"/>
        </w:rPr>
        <w:t>szentmise a Szent Imre templomban (csak 25-én</w:t>
      </w:r>
      <w:r>
        <w:rPr>
          <w:spacing w:val="-8"/>
        </w:rPr>
        <w:t>!</w:t>
      </w:r>
      <w:r w:rsidRPr="00D26266">
        <w:rPr>
          <w:spacing w:val="-8"/>
        </w:rPr>
        <w:t>)</w:t>
      </w:r>
    </w:p>
    <w:p w14:paraId="26ED6DD5" w14:textId="384CCA02" w:rsidR="00252033" w:rsidRDefault="00252033" w:rsidP="00252033">
      <w:r>
        <w:t>18.00 – szentmise a bazilikában</w:t>
      </w:r>
    </w:p>
    <w:p w14:paraId="74EE85CA" w14:textId="77777777" w:rsidR="00EE5B62" w:rsidRDefault="00EE5B62" w:rsidP="00252033"/>
    <w:p w14:paraId="7D9B5F0A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 xml:space="preserve">December </w:t>
      </w:r>
      <w:r>
        <w:rPr>
          <w:b/>
        </w:rPr>
        <w:t>31 (Szentcsalád vasárnapja)</w:t>
      </w:r>
    </w:p>
    <w:p w14:paraId="4C99FA98" w14:textId="77777777" w:rsidR="00252033" w:rsidRDefault="00252033" w:rsidP="00252033">
      <w:r>
        <w:t>07.00 – szentmise a szemináriumi templomban</w:t>
      </w:r>
    </w:p>
    <w:p w14:paraId="4A2F6BB7" w14:textId="77777777" w:rsidR="00252033" w:rsidRPr="00252033" w:rsidRDefault="00252033" w:rsidP="00252033">
      <w:pPr>
        <w:rPr>
          <w:spacing w:val="-2"/>
        </w:rPr>
      </w:pPr>
      <w:r w:rsidRPr="00252033">
        <w:rPr>
          <w:spacing w:val="-2"/>
        </w:rPr>
        <w:t>07.30 – szentmise a bazilikában (családok megáldása)</w:t>
      </w:r>
    </w:p>
    <w:p w14:paraId="184424CC" w14:textId="77777777" w:rsidR="00252033" w:rsidRDefault="00252033" w:rsidP="00252033">
      <w:r>
        <w:t>08.00 – szentmise a Szent Imre templomban</w:t>
      </w:r>
    </w:p>
    <w:p w14:paraId="285960A5" w14:textId="464A1F9D" w:rsidR="00252033" w:rsidRPr="00252033" w:rsidRDefault="00252033" w:rsidP="00252033">
      <w:pPr>
        <w:rPr>
          <w:spacing w:val="-2"/>
        </w:rPr>
      </w:pPr>
      <w:r w:rsidRPr="00252033">
        <w:rPr>
          <w:spacing w:val="-2"/>
        </w:rPr>
        <w:t>0</w:t>
      </w:r>
      <w:r>
        <w:rPr>
          <w:spacing w:val="-2"/>
        </w:rPr>
        <w:t>9</w:t>
      </w:r>
      <w:r w:rsidRPr="00252033">
        <w:rPr>
          <w:spacing w:val="-2"/>
        </w:rPr>
        <w:t>.</w:t>
      </w:r>
      <w:r>
        <w:rPr>
          <w:spacing w:val="-2"/>
        </w:rPr>
        <w:t>0</w:t>
      </w:r>
      <w:r w:rsidRPr="00252033">
        <w:rPr>
          <w:spacing w:val="-2"/>
        </w:rPr>
        <w:t>0 – szentmise a bazilikában (családok megáldása)</w:t>
      </w:r>
    </w:p>
    <w:p w14:paraId="21247F06" w14:textId="77777777" w:rsidR="00252033" w:rsidRDefault="00252033" w:rsidP="00252033">
      <w:r>
        <w:t>09.00 – szentmise a szemináriumi templomban</w:t>
      </w:r>
    </w:p>
    <w:p w14:paraId="24AB944B" w14:textId="092D44CE" w:rsidR="00252033" w:rsidRPr="00252033" w:rsidRDefault="00252033" w:rsidP="00252033">
      <w:pPr>
        <w:rPr>
          <w:spacing w:val="-2"/>
        </w:rPr>
      </w:pPr>
      <w:r>
        <w:rPr>
          <w:spacing w:val="-2"/>
        </w:rPr>
        <w:t>10</w:t>
      </w:r>
      <w:r w:rsidRPr="00252033">
        <w:rPr>
          <w:spacing w:val="-2"/>
        </w:rPr>
        <w:t>.30 – szentmise a bazilikában (családok megáldása)</w:t>
      </w:r>
    </w:p>
    <w:p w14:paraId="2FD4E110" w14:textId="77777777" w:rsidR="00252033" w:rsidRDefault="00252033" w:rsidP="00252033">
      <w:r>
        <w:t>17.00 – szentmise a Szent Imre templomban</w:t>
      </w:r>
    </w:p>
    <w:p w14:paraId="14CAE594" w14:textId="77777777" w:rsidR="00252033" w:rsidRDefault="00252033" w:rsidP="00252033">
      <w:r>
        <w:t>17.00 – szentmise a szemináriumi templomban</w:t>
      </w:r>
    </w:p>
    <w:p w14:paraId="46D60C2C" w14:textId="7D8F9921" w:rsidR="00252033" w:rsidRDefault="00252033" w:rsidP="00252033">
      <w:r>
        <w:t>18.00 – szentmise a bazilikában (családok megáldása és év végi hálaadás)</w:t>
      </w:r>
    </w:p>
    <w:p w14:paraId="08F285D8" w14:textId="77777777" w:rsidR="00EE5B62" w:rsidRDefault="00EE5B62" w:rsidP="00252033"/>
    <w:p w14:paraId="1C9DD0AC" w14:textId="77777777" w:rsidR="00252033" w:rsidRPr="00D26266" w:rsidRDefault="00252033" w:rsidP="00252033">
      <w:pPr>
        <w:rPr>
          <w:b/>
        </w:rPr>
      </w:pPr>
      <w:r>
        <w:rPr>
          <w:b/>
        </w:rPr>
        <w:t>Január 1 (Újév napja)</w:t>
      </w:r>
    </w:p>
    <w:p w14:paraId="6D5B2468" w14:textId="77777777" w:rsidR="00252033" w:rsidRDefault="00252033" w:rsidP="00252033">
      <w:r>
        <w:t>07.00 – szentmise a szemináriumi templomban</w:t>
      </w:r>
    </w:p>
    <w:p w14:paraId="5C90A663" w14:textId="77777777" w:rsidR="00252033" w:rsidRDefault="00252033" w:rsidP="00252033">
      <w:r>
        <w:t>07.30 – szentmise a bazilikában</w:t>
      </w:r>
    </w:p>
    <w:p w14:paraId="344C0081" w14:textId="77777777" w:rsidR="00252033" w:rsidRDefault="00252033" w:rsidP="00252033">
      <w:r>
        <w:t>08.00 – szentmise a Szent Imre templomban</w:t>
      </w:r>
    </w:p>
    <w:p w14:paraId="62BC14DA" w14:textId="77777777" w:rsidR="00252033" w:rsidRDefault="00252033" w:rsidP="00252033">
      <w:r>
        <w:t>09.00 – szentmise a bazilikában</w:t>
      </w:r>
    </w:p>
    <w:p w14:paraId="6478CDAE" w14:textId="77777777" w:rsidR="00252033" w:rsidRDefault="00252033" w:rsidP="00252033">
      <w:r>
        <w:t>09.00 – szentmise a szemináriumi templomban</w:t>
      </w:r>
    </w:p>
    <w:p w14:paraId="097767ED" w14:textId="77777777" w:rsidR="00252033" w:rsidRDefault="00252033" w:rsidP="00252033">
      <w:r>
        <w:t>10.30 – szentmise a bazilikában</w:t>
      </w:r>
    </w:p>
    <w:p w14:paraId="44DAAF29" w14:textId="77777777" w:rsidR="00252033" w:rsidRDefault="00252033" w:rsidP="00252033">
      <w:r>
        <w:t>17.00 – szentmise a Szent Imre templomban</w:t>
      </w:r>
    </w:p>
    <w:p w14:paraId="147E9D5A" w14:textId="37145D2F" w:rsidR="00252033" w:rsidRDefault="00252033" w:rsidP="00252033">
      <w:r>
        <w:t>18.00 – szentmise a bazilikában</w:t>
      </w:r>
    </w:p>
    <w:p w14:paraId="3CD0C24C" w14:textId="77777777" w:rsidR="00252033" w:rsidRPr="00584182" w:rsidRDefault="00252033" w:rsidP="00252033"/>
    <w:p w14:paraId="7E4B1B34" w14:textId="1684A3A1" w:rsidR="00037B71" w:rsidRDefault="00252033" w:rsidP="00037B71">
      <w:pPr>
        <w:pStyle w:val="Cmsor2"/>
      </w:pPr>
      <w:r>
        <w:br w:type="column"/>
      </w:r>
      <w:r w:rsidR="00037B71">
        <w:t xml:space="preserve">Templomaink </w:t>
      </w:r>
      <w:r>
        <w:t xml:space="preserve">adventi </w:t>
      </w:r>
      <w:r w:rsidR="00037B71">
        <w:t>miserendje</w:t>
      </w:r>
    </w:p>
    <w:p w14:paraId="64CFF1F8" w14:textId="77777777" w:rsidR="00037B71" w:rsidRDefault="00037B71" w:rsidP="00037B71">
      <w:pPr>
        <w:rPr>
          <w:b/>
        </w:rPr>
      </w:pPr>
    </w:p>
    <w:p w14:paraId="4646036C" w14:textId="6B84533C" w:rsidR="00037B71" w:rsidRDefault="00037B71" w:rsidP="00037B71">
      <w:r w:rsidRPr="00B175D7">
        <w:rPr>
          <w:b/>
        </w:rPr>
        <w:t>Bazilika</w:t>
      </w:r>
      <w:r w:rsidRPr="00B175D7">
        <w:rPr>
          <w:b/>
        </w:rPr>
        <w:br/>
      </w:r>
      <w:r>
        <w:t>hétköznap reggel 6 órakor és es</w:t>
      </w:r>
      <w:r w:rsidR="00977A7A">
        <w:t>te 18.00 órakor</w:t>
      </w:r>
      <w:bookmarkStart w:id="0" w:name="_GoBack"/>
      <w:bookmarkEnd w:id="0"/>
      <w:r>
        <w:br/>
        <w:t>vasárnap 7.30, 9.00, 10.30 és 18.00 órakor</w:t>
      </w:r>
    </w:p>
    <w:p w14:paraId="5DA5B022" w14:textId="77777777" w:rsidR="00037B71" w:rsidRDefault="00037B71" w:rsidP="00037B71">
      <w:r w:rsidRPr="00B175D7">
        <w:rPr>
          <w:b/>
        </w:rPr>
        <w:t>Szent Imre templom</w:t>
      </w:r>
      <w:r>
        <w:br/>
        <w:t>hétköznap 8.00 órakor</w:t>
      </w:r>
    </w:p>
    <w:p w14:paraId="3862F97E" w14:textId="77777777" w:rsidR="00037B71" w:rsidRDefault="00037B71" w:rsidP="00037B71">
      <w:r>
        <w:t xml:space="preserve">vasárnap 8.00 és 17.00 órakor </w:t>
      </w:r>
    </w:p>
    <w:p w14:paraId="4B8FF658" w14:textId="77777777" w:rsidR="00037B71" w:rsidRPr="00B175D7" w:rsidRDefault="00037B71" w:rsidP="00037B71">
      <w:pPr>
        <w:rPr>
          <w:b/>
        </w:rPr>
      </w:pPr>
      <w:r w:rsidRPr="00B175D7">
        <w:rPr>
          <w:b/>
        </w:rPr>
        <w:t>Szemináriumi templom</w:t>
      </w:r>
    </w:p>
    <w:p w14:paraId="6CEA5D9D" w14:textId="77777777" w:rsidR="00037B71" w:rsidRDefault="00037B71" w:rsidP="00037B71">
      <w:r>
        <w:t>hétköznap 7.00 és 9.00 órakor</w:t>
      </w:r>
    </w:p>
    <w:p w14:paraId="76165375" w14:textId="77777777" w:rsidR="00037B71" w:rsidRDefault="00037B71" w:rsidP="00037B71">
      <w:r>
        <w:t>szombaton 7.00, 9.00 és 17.00 órakor</w:t>
      </w:r>
    </w:p>
    <w:p w14:paraId="518CA06C" w14:textId="77777777" w:rsidR="00037B71" w:rsidRDefault="00037B71" w:rsidP="00037B71">
      <w:r>
        <w:t>vasárnap 7.00 és 9.00 órakor</w:t>
      </w:r>
    </w:p>
    <w:p w14:paraId="7BF4A129" w14:textId="77777777" w:rsidR="00037B71" w:rsidRPr="00B175D7" w:rsidRDefault="00037B71" w:rsidP="00037B71">
      <w:pPr>
        <w:rPr>
          <w:b/>
        </w:rPr>
      </w:pPr>
      <w:r w:rsidRPr="00B175D7">
        <w:rPr>
          <w:b/>
        </w:rPr>
        <w:t>Hosszú temetői kápolna</w:t>
      </w:r>
    </w:p>
    <w:p w14:paraId="72D792A9" w14:textId="77777777" w:rsidR="00037B71" w:rsidRDefault="00037B71" w:rsidP="00037B71">
      <w:r>
        <w:t>vasárnap 7.30-kor</w:t>
      </w:r>
    </w:p>
    <w:p w14:paraId="53224578" w14:textId="77777777" w:rsidR="00037B71" w:rsidRDefault="00037B71" w:rsidP="00037B71">
      <w:pPr>
        <w:pBdr>
          <w:bottom w:val="single" w:sz="4" w:space="1" w:color="auto"/>
        </w:pBdr>
      </w:pPr>
    </w:p>
    <w:p w14:paraId="072C761F" w14:textId="77777777" w:rsidR="00252033" w:rsidRPr="00F374B9" w:rsidRDefault="00252033" w:rsidP="00252033">
      <w:pPr>
        <w:pStyle w:val="Cmsor2"/>
        <w:numPr>
          <w:ilvl w:val="0"/>
          <w:numId w:val="0"/>
        </w:numPr>
      </w:pPr>
      <w:r w:rsidRPr="0006731C">
        <w:t>Hirdetések</w:t>
      </w:r>
    </w:p>
    <w:p w14:paraId="4FBC2C66" w14:textId="77777777" w:rsidR="00252033" w:rsidRDefault="00252033" w:rsidP="00252033">
      <w:pPr>
        <w:pStyle w:val="Norml-hirdetes"/>
        <w:numPr>
          <w:ilvl w:val="0"/>
          <w:numId w:val="2"/>
        </w:numPr>
        <w:rPr>
          <w:rFonts w:cs="Arial"/>
        </w:rPr>
      </w:pPr>
      <w:r>
        <w:rPr>
          <w:rFonts w:cs="Arial"/>
        </w:rPr>
        <w:t>„Tárjátok ki szíveteket” mottóval idén is elindult a Katolikus Karitász ádventi segélyakciója. Plébániánk is örömmel csatlakozik ehhez a kezdeményezéshez</w:t>
      </w:r>
      <w:r w:rsidRPr="000A2134">
        <w:rPr>
          <w:rFonts w:cs="Arial"/>
        </w:rPr>
        <w:t xml:space="preserve">. A felajánlani kívánt </w:t>
      </w:r>
      <w:r>
        <w:rPr>
          <w:rFonts w:cs="Arial"/>
        </w:rPr>
        <w:t>tartósélelmiszereket</w:t>
      </w:r>
      <w:r w:rsidRPr="000A2134">
        <w:rPr>
          <w:rFonts w:cs="Arial"/>
        </w:rPr>
        <w:t xml:space="preserve"> a bazilikában a Szent Erzsébet oltárnál helyezhetik el, a Szent Imre templomban és a Szemináriumi templomban a sekrestyében adhatják le december 17-ig. Ádvent utolsó heté</w:t>
      </w:r>
      <w:r>
        <w:rPr>
          <w:rFonts w:cs="Arial"/>
        </w:rPr>
        <w:t>be</w:t>
      </w:r>
      <w:r w:rsidRPr="000A2134">
        <w:rPr>
          <w:rFonts w:cs="Arial"/>
        </w:rPr>
        <w:t>n a karitászcsoport tagjai az így összegyűlt tartósélelmiszert eljuttatják rászoruló testvéreinknek.</w:t>
      </w:r>
      <w:r>
        <w:rPr>
          <w:rFonts w:cs="Arial"/>
        </w:rPr>
        <w:br/>
        <w:t>Idei esztendőben a</w:t>
      </w:r>
      <w:r w:rsidRPr="00DA4A33">
        <w:rPr>
          <w:rFonts w:cs="Arial"/>
        </w:rPr>
        <w:t xml:space="preserve"> gyerekek</w:t>
      </w:r>
      <w:r>
        <w:rPr>
          <w:rFonts w:cs="Arial"/>
        </w:rPr>
        <w:t>et is csatlakozhatnak az ádventi felajánláshoz. Ha van olyan játékuk, ami még ép, jó állapotban van, de ritkábban, vagy már egyáltalán nem játszanak vele, ajándékozzák oda rászoruló gyermeknek. A felajánlott játékokat is a bazilikai Szent Erzsébet oltárnál lehet elhelyezni. Karácsonykor eljuttatjuk székesfehérvári Szent Imre Iskolaház rászoruló gyermekeihez.</w:t>
      </w:r>
    </w:p>
    <w:p w14:paraId="0100142F" w14:textId="77777777" w:rsidR="00252033" w:rsidRDefault="00252033" w:rsidP="0025203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Ádventben a bazilikában reggel 6 órakor ”Roráte”, hajnali szentmisét imádkozunk.</w:t>
      </w:r>
    </w:p>
    <w:p w14:paraId="7B12FB5B" w14:textId="77777777" w:rsidR="00252033" w:rsidRDefault="00252033" w:rsidP="0025203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Csütörtökön 18.30-kor a plébániai karitász csoport tagjainak lesz megbeszélés a plébánián.</w:t>
      </w:r>
    </w:p>
    <w:p w14:paraId="2241B950" w14:textId="77777777" w:rsidR="00252033" w:rsidRDefault="00252033" w:rsidP="0025203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8B1C27">
        <w:rPr>
          <w:rFonts w:cs="Arial"/>
        </w:rPr>
        <w:t xml:space="preserve">2017. december 16-án, szombaton 10 órakor a </w:t>
      </w:r>
      <w:r>
        <w:rPr>
          <w:rFonts w:cs="Arial"/>
        </w:rPr>
        <w:t>bazilikában</w:t>
      </w:r>
      <w:r w:rsidRPr="008B1C27">
        <w:rPr>
          <w:rFonts w:cs="Arial"/>
        </w:rPr>
        <w:t xml:space="preserve"> koncelebrált püspöki szentmisével kezdődik, majd a Szent István Hitoktatási és Művelődési Házban előadásokkal folytatódik a hitoktatók és </w:t>
      </w:r>
      <w:r>
        <w:rPr>
          <w:rFonts w:cs="Arial"/>
        </w:rPr>
        <w:t xml:space="preserve">világi </w:t>
      </w:r>
      <w:r w:rsidRPr="008B1C27">
        <w:rPr>
          <w:rFonts w:cs="Arial"/>
        </w:rPr>
        <w:t>lelkipásztori munkatársak hagyományos adventi lelkigyakorlata.</w:t>
      </w:r>
    </w:p>
    <w:p w14:paraId="4E6EFC9E" w14:textId="77777777" w:rsidR="00252033" w:rsidRDefault="00252033" w:rsidP="0025203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Ádvent 3. vasárnapján, d</w:t>
      </w:r>
      <w:r w:rsidRPr="00037B71">
        <w:rPr>
          <w:rFonts w:cs="Arial"/>
        </w:rPr>
        <w:t xml:space="preserve">ecember 17-én, 17.00 órakor a Prohászka-emléktemplomban Spányi Antal megyés püspök </w:t>
      </w:r>
      <w:r>
        <w:rPr>
          <w:rFonts w:cs="Arial"/>
        </w:rPr>
        <w:t xml:space="preserve">atya </w:t>
      </w:r>
      <w:r w:rsidRPr="00037B71">
        <w:rPr>
          <w:rFonts w:cs="Arial"/>
        </w:rPr>
        <w:t>koncelebrált szentmise keretében emlékezik meg Kaszap István halálának 82. évf</w:t>
      </w:r>
      <w:r>
        <w:rPr>
          <w:rFonts w:cs="Arial"/>
        </w:rPr>
        <w:t xml:space="preserve">ordulójáról. A szentmise után </w:t>
      </w:r>
      <w:r w:rsidRPr="00037B71">
        <w:rPr>
          <w:rFonts w:cs="Arial"/>
        </w:rPr>
        <w:t>Kaszap István sírjához vonul</w:t>
      </w:r>
      <w:r>
        <w:rPr>
          <w:rFonts w:cs="Arial"/>
        </w:rPr>
        <w:t>unk</w:t>
      </w:r>
      <w:r w:rsidRPr="00037B71">
        <w:rPr>
          <w:rFonts w:cs="Arial"/>
        </w:rPr>
        <w:t>, és imádkoz</w:t>
      </w:r>
      <w:r>
        <w:rPr>
          <w:rFonts w:cs="Arial"/>
        </w:rPr>
        <w:t>unk</w:t>
      </w:r>
      <w:r w:rsidRPr="00037B71">
        <w:rPr>
          <w:rFonts w:cs="Arial"/>
        </w:rPr>
        <w:t xml:space="preserve"> mielőbbi boldoggá avatásáért.</w:t>
      </w:r>
      <w:r>
        <w:rPr>
          <w:rFonts w:cs="Arial"/>
        </w:rPr>
        <w:t xml:space="preserve"> Ezen a vasárnapon sem a Szent Imre templomban, sem a bazilikában nem lesz esti szentmise. Kérjük a kedves híveket, hogy valamennyiben püspöki szentmisén vegyünk részt.</w:t>
      </w:r>
    </w:p>
    <w:p w14:paraId="12DE08FA" w14:textId="77777777" w:rsidR="00252033" w:rsidRPr="00584182" w:rsidRDefault="00252033" w:rsidP="0025203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A Püspöki Palota kertjébe idén is várják mindazokat, akik szeretnének csendes, békés, imádságban eltöltött karácsonyi készülődést. A látogatás során igényes kézműves tárgyakat is lehet vásárolni ajándékba vagy jótékonysági céllal. Ádvent szombatjain és vasárnapjain 10-19 óra között, az utolsó héten hétköznapokon is 13-19 óra között várják a látogatókat. Szombatonként 16 órakor adventi gyertyagyújtás van az egyházmegye katolikus oktatási intézményeinek műsorával.</w:t>
      </w:r>
    </w:p>
    <w:p w14:paraId="067A9357" w14:textId="2347B050" w:rsidR="00DC7C12" w:rsidRDefault="00DC7C12" w:rsidP="00F4010F">
      <w:pPr>
        <w:rPr>
          <w:rFonts w:cs="Arial"/>
          <w:sz w:val="12"/>
        </w:rPr>
      </w:pPr>
    </w:p>
    <w:p w14:paraId="1043B78B" w14:textId="3B2D5C8C" w:rsidR="00252033" w:rsidRDefault="00252033" w:rsidP="00F4010F">
      <w:pPr>
        <w:rPr>
          <w:rFonts w:cs="Arial"/>
          <w:sz w:val="12"/>
        </w:rPr>
      </w:pPr>
    </w:p>
    <w:p w14:paraId="56442BA4" w14:textId="7568BF25" w:rsidR="00252033" w:rsidRDefault="00252033" w:rsidP="00F4010F">
      <w:pPr>
        <w:rPr>
          <w:rFonts w:cs="Arial"/>
          <w:sz w:val="12"/>
        </w:rPr>
      </w:pPr>
    </w:p>
    <w:p w14:paraId="4E79DE29" w14:textId="77674794" w:rsidR="00252033" w:rsidRDefault="00252033" w:rsidP="00F4010F">
      <w:pPr>
        <w:rPr>
          <w:rFonts w:cs="Arial"/>
          <w:sz w:val="12"/>
        </w:rPr>
      </w:pPr>
    </w:p>
    <w:p w14:paraId="4A147533" w14:textId="514EB434" w:rsidR="00252033" w:rsidRDefault="00252033" w:rsidP="00F4010F">
      <w:pPr>
        <w:rPr>
          <w:rFonts w:cs="Arial"/>
          <w:sz w:val="12"/>
        </w:rPr>
      </w:pPr>
    </w:p>
    <w:p w14:paraId="62DE70C7" w14:textId="71501C06" w:rsidR="00584182" w:rsidRDefault="00584182" w:rsidP="00F4010F">
      <w:pPr>
        <w:rPr>
          <w:rFonts w:cs="Arial"/>
          <w:sz w:val="12"/>
        </w:rPr>
      </w:pPr>
    </w:p>
    <w:p w14:paraId="06E852E9" w14:textId="77777777" w:rsidR="00114C31" w:rsidRPr="00F4010F" w:rsidRDefault="00114C31" w:rsidP="00F4010F">
      <w:pPr>
        <w:rPr>
          <w:rFonts w:cs="Arial"/>
          <w:sz w:val="12"/>
        </w:rPr>
        <w:sectPr w:rsidR="00114C31" w:rsidRPr="00F4010F" w:rsidSect="00DC7C12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820" w:space="284"/>
            <w:col w:w="5810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3D01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4A33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3F352542-D94D-4381-90DB-9FB62F51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0AA60-700C-46CB-91DA-783C0505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649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6</cp:revision>
  <cp:lastPrinted>2017-12-09T06:39:00Z</cp:lastPrinted>
  <dcterms:created xsi:type="dcterms:W3CDTF">2017-12-05T06:14:00Z</dcterms:created>
  <dcterms:modified xsi:type="dcterms:W3CDTF">2017-12-09T08:05:00Z</dcterms:modified>
</cp:coreProperties>
</file>