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A4C95" w14:textId="49677AE0" w:rsidR="00537B2B" w:rsidRDefault="00537B2B" w:rsidP="00537B2B">
      <w:pPr>
        <w:pStyle w:val="Cmsor2"/>
      </w:pPr>
      <w:r w:rsidRPr="00981AAB">
        <w:t>Örömhír</w:t>
      </w:r>
    </w:p>
    <w:p w14:paraId="67D0D552" w14:textId="77777777" w:rsidR="00597E27" w:rsidRDefault="00597E27" w:rsidP="007546A3">
      <w:pPr>
        <w:rPr>
          <w:b/>
          <w:spacing w:val="-6"/>
        </w:rPr>
      </w:pPr>
    </w:p>
    <w:p w14:paraId="54CA4C96" w14:textId="63D46FC5" w:rsidR="007546A3" w:rsidRDefault="007546A3" w:rsidP="007546A3">
      <w:r w:rsidRPr="00FB1BAA">
        <w:rPr>
          <w:b/>
          <w:spacing w:val="-6"/>
        </w:rPr>
        <w:t xml:space="preserve">A </w:t>
      </w:r>
      <w:r w:rsidR="003E6E4C">
        <w:rPr>
          <w:b/>
          <w:spacing w:val="-6"/>
        </w:rPr>
        <w:t>97</w:t>
      </w:r>
      <w:r w:rsidR="00125CA9"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="00DE71E4">
        <w:rPr>
          <w:b/>
          <w:spacing w:val="-6"/>
        </w:rPr>
        <w:t xml:space="preserve"> </w:t>
      </w:r>
      <w:r w:rsidR="003E6E4C">
        <w:t>A föld minden határa látta * üdvözítő Urunknak jóságát.</w:t>
      </w:r>
    </w:p>
    <w:p w14:paraId="24FD8F1F" w14:textId="77777777" w:rsidR="00597E27" w:rsidRDefault="00597E27" w:rsidP="007546A3"/>
    <w:p w14:paraId="54CA4C97" w14:textId="4AF67FDA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r w:rsidR="003E6E4C">
        <w:rPr>
          <w:b/>
          <w:spacing w:val="-6"/>
        </w:rPr>
        <w:t>Jn</w:t>
      </w:r>
      <w:r w:rsidR="00125CA9">
        <w:rPr>
          <w:b/>
          <w:spacing w:val="-6"/>
        </w:rPr>
        <w:t xml:space="preserve"> 1,</w:t>
      </w:r>
      <w:r w:rsidR="003E6E4C">
        <w:rPr>
          <w:b/>
          <w:spacing w:val="-6"/>
        </w:rPr>
        <w:t>1</w:t>
      </w:r>
      <w:r w:rsidR="00125CA9">
        <w:rPr>
          <w:b/>
          <w:spacing w:val="-6"/>
        </w:rPr>
        <w:t>-</w:t>
      </w:r>
      <w:r w:rsidR="003E6E4C">
        <w:rPr>
          <w:b/>
          <w:spacing w:val="-6"/>
        </w:rPr>
        <w:t>18</w:t>
      </w:r>
      <w:r w:rsidRPr="00FB1BAA">
        <w:rPr>
          <w:b/>
          <w:spacing w:val="-6"/>
        </w:rPr>
        <w:t>)</w:t>
      </w:r>
    </w:p>
    <w:p w14:paraId="305D1DBE" w14:textId="19145733" w:rsidR="00896A53" w:rsidRDefault="003E6E4C" w:rsidP="00896A53">
      <w:pPr>
        <w:pBdr>
          <w:bottom w:val="single" w:sz="4" w:space="1" w:color="auto"/>
        </w:pBdr>
        <w:rPr>
          <w:szCs w:val="22"/>
        </w:rPr>
      </w:pPr>
      <w:r w:rsidRPr="003E6E4C">
        <w:rPr>
          <w:szCs w:val="22"/>
        </w:rPr>
        <w:t>Kezdetben volt az Ige. Az Ige Istennél volt, és Isten volt az Ige. Ő volt kezdetben Istennél. Minden őáltala lett, és nélküle semmi sem lett, ami lett. Őbenne élet volt, és ez az élet volt az emberek világossága. A világosság a sötétségben világít, de a sötétség nem fogadta be. Föllépett egy ember, akit Isten küldött: János volt a neve. Azért jött, hogy tanúságot tegyen: tanúságot a világosságról, hogy mindenki higgyen általa. Nem ő volt a világosság, ő csak azért jött, hogy tanúságot tegyen a világosságról. Az Ige az igazi világosság volt, amely a világba jött, hogy megvilágítson minden embert. A világban volt, és a világ őáltala lett, de a világ nem ismerte fel őt. A tulajdonába jött, de övéi nem fogadták be. Mindazoknak azonban, akik befogadták, hatalmat adott, hogy Isten gyermekei legyenek; azoknak, akik hisznek benne, akik nem vér szerint, nem a test kívánságából, és nem is a férfi akaratából, hanem Istentől születtek. És az Ige testté lett, és közöttünk lakott. Mi pedig láttuk az ő dicsőségét, mely az Atya Egyszülöttjének dicsősége, telve kegyelemmel és igazsággal. János tanúságot tett róla, amikor ezt hirdette: „Ő az, akiről mondtam, hogy utánam jön, de megelőz engem, mert előbb volt, mint én.” Hiszen mi mindannyian az ő teljességéből nyertünk kegyelemből kegyelmet. A törvényt ugyanis Mózes által kaptuk, a kegyelem és az igazság azonban Jézus Krisztus által valósult meg. Istent soha senki nem látta, Isten Egyszülöttje, aki az Atya kebelén van, ő nyilatkoztatta ki.</w:t>
      </w:r>
    </w:p>
    <w:p w14:paraId="3C6207E9" w14:textId="77777777" w:rsidR="00597E27" w:rsidRPr="003E6E4C" w:rsidRDefault="00597E27" w:rsidP="00896A53">
      <w:pPr>
        <w:pBdr>
          <w:bottom w:val="single" w:sz="4" w:space="1" w:color="auto"/>
        </w:pBdr>
        <w:rPr>
          <w:sz w:val="18"/>
        </w:rPr>
      </w:pPr>
    </w:p>
    <w:p w14:paraId="7F8DAC2A" w14:textId="77777777" w:rsidR="00DB07A0" w:rsidRPr="00DB07A0" w:rsidRDefault="00DB07A0" w:rsidP="00896A53">
      <w:pPr>
        <w:pBdr>
          <w:bottom w:val="single" w:sz="4" w:space="1" w:color="auto"/>
        </w:pBdr>
        <w:rPr>
          <w:sz w:val="8"/>
        </w:rPr>
      </w:pPr>
    </w:p>
    <w:p w14:paraId="7F4ABC50" w14:textId="77777777" w:rsidR="00896A53" w:rsidRPr="00F374B9" w:rsidRDefault="00896A53" w:rsidP="00896A53">
      <w:pPr>
        <w:pStyle w:val="Cmsor2"/>
        <w:numPr>
          <w:ilvl w:val="0"/>
          <w:numId w:val="0"/>
        </w:numPr>
      </w:pPr>
      <w:r w:rsidRPr="0006731C">
        <w:t>Hirdetések</w:t>
      </w:r>
    </w:p>
    <w:p w14:paraId="16AD2330" w14:textId="3C3317A2" w:rsidR="00896A53" w:rsidRDefault="00125CA9" w:rsidP="00FA251D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Hálásan köszönjük mindazok munkáját, akik templomaink takarításában részt vettek, illetve az ünnepi díszítést munká</w:t>
      </w:r>
      <w:r w:rsidR="00597E27">
        <w:rPr>
          <w:rFonts w:cs="Arial"/>
        </w:rPr>
        <w:t>jukkal és adományukkal segítetté</w:t>
      </w:r>
      <w:r>
        <w:rPr>
          <w:rFonts w:cs="Arial"/>
        </w:rPr>
        <w:t>k.</w:t>
      </w:r>
    </w:p>
    <w:p w14:paraId="7DEB8DDE" w14:textId="287690D1" w:rsidR="00FA4EAC" w:rsidRDefault="00FA4EAC" w:rsidP="00FA251D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Köszönöm a lelkipásztori kisegítőknek, a hitoktatóknak, a képviselőtestület tagjainak és a</w:t>
      </w:r>
      <w:r>
        <w:rPr>
          <w:rFonts w:cs="Arial"/>
        </w:rPr>
        <w:t xml:space="preserve"> plébáni</w:t>
      </w:r>
      <w:r>
        <w:rPr>
          <w:rFonts w:cs="Arial"/>
        </w:rPr>
        <w:t>án bármilyen módon segítő</w:t>
      </w:r>
      <w:r>
        <w:rPr>
          <w:rFonts w:cs="Arial"/>
        </w:rPr>
        <w:t xml:space="preserve"> munkatársaknak, </w:t>
      </w:r>
      <w:r>
        <w:rPr>
          <w:rFonts w:cs="Arial"/>
        </w:rPr>
        <w:t>egész éves szolgálatát.</w:t>
      </w:r>
    </w:p>
    <w:p w14:paraId="22814913" w14:textId="481F6684" w:rsidR="00125CA9" w:rsidRDefault="00125CA9" w:rsidP="00FA251D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December 27-28-29-én a plébániahivatal zárva tart. Temetéssel vagy egyéb halaszthatatlan üggyel kapcsolatban a 0630/628-16-11 telefonszámon tartunk ügyeletet.</w:t>
      </w:r>
    </w:p>
    <w:p w14:paraId="56288222" w14:textId="0F2FEFBB" w:rsidR="003E6E4C" w:rsidRDefault="003E6E4C" w:rsidP="00FA251D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A bazilikában lehetőséget </w:t>
      </w:r>
      <w:r w:rsidR="00FA4EAC">
        <w:rPr>
          <w:rFonts w:cs="Arial"/>
        </w:rPr>
        <w:t>biztosítunk</w:t>
      </w:r>
      <w:r>
        <w:rPr>
          <w:rFonts w:cs="Arial"/>
        </w:rPr>
        <w:t xml:space="preserve"> lisztérzékeny testvéreinknek, hogy csökkentett gluténtartalmú szentostyával áldozzanak.</w:t>
      </w:r>
      <w:r w:rsidR="00FA4EAC">
        <w:rPr>
          <w:rFonts w:cs="Arial"/>
        </w:rPr>
        <w:t xml:space="preserve"> Kérjük, hogy aki élni kíván ezzel a lehetőséggel</w:t>
      </w:r>
      <w:r w:rsidR="00597E27">
        <w:rPr>
          <w:rFonts w:cs="Arial"/>
        </w:rPr>
        <w:t>,</w:t>
      </w:r>
      <w:r w:rsidR="00FA4EAC">
        <w:rPr>
          <w:rFonts w:cs="Arial"/>
        </w:rPr>
        <w:t xml:space="preserve"> jelezze a sekrestyében.</w:t>
      </w:r>
    </w:p>
    <w:p w14:paraId="77ACAFA4" w14:textId="7CA02200" w:rsidR="003E6E4C" w:rsidRDefault="00597E27" w:rsidP="00FA251D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Plébániánk minden kedves tagjának és családjának kegyelemteljes ünnepet és Isten áldotta új esztendőt kívánunk!</w:t>
      </w:r>
    </w:p>
    <w:p w14:paraId="36400809" w14:textId="55FCBE2D" w:rsidR="00597E27" w:rsidRDefault="00597E27" w:rsidP="00597E27">
      <w:pPr>
        <w:jc w:val="left"/>
        <w:rPr>
          <w:rFonts w:cs="Arial"/>
        </w:rPr>
      </w:pPr>
    </w:p>
    <w:p w14:paraId="5ED31B8A" w14:textId="77777777" w:rsidR="00597E27" w:rsidRDefault="00597E27" w:rsidP="00597E27">
      <w:pPr>
        <w:jc w:val="left"/>
        <w:rPr>
          <w:rFonts w:cs="Arial"/>
        </w:rPr>
      </w:pPr>
      <w:bookmarkStart w:id="0" w:name="_GoBack"/>
      <w:bookmarkEnd w:id="0"/>
    </w:p>
    <w:p w14:paraId="552FDDC0" w14:textId="77777777" w:rsidR="00597E27" w:rsidRPr="00597E27" w:rsidRDefault="00597E27" w:rsidP="00597E27">
      <w:pPr>
        <w:jc w:val="left"/>
        <w:rPr>
          <w:rFonts w:cs="Arial"/>
        </w:rPr>
      </w:pPr>
    </w:p>
    <w:p w14:paraId="7F55B378" w14:textId="094CA822" w:rsidR="00252033" w:rsidRDefault="00896A53" w:rsidP="00E558BB">
      <w:pPr>
        <w:pStyle w:val="Cmsor2"/>
        <w:tabs>
          <w:tab w:val="clear" w:pos="576"/>
        </w:tabs>
        <w:ind w:left="0" w:firstLine="0"/>
      </w:pPr>
      <w:r>
        <w:br w:type="column"/>
      </w:r>
      <w:r w:rsidR="00252033">
        <w:t>Templomaink karácsonyi és ünnepi miserendje</w:t>
      </w:r>
    </w:p>
    <w:p w14:paraId="15D2F5B0" w14:textId="77777777" w:rsidR="00252033" w:rsidRDefault="00252033" w:rsidP="00252033"/>
    <w:p w14:paraId="77BAE5F2" w14:textId="3B30F2DF" w:rsidR="00896A53" w:rsidRPr="00896A53" w:rsidRDefault="00896A53" w:rsidP="00252033">
      <w:pPr>
        <w:rPr>
          <w:b/>
        </w:rPr>
      </w:pPr>
      <w:r w:rsidRPr="00896A53">
        <w:rPr>
          <w:b/>
        </w:rPr>
        <w:t>December 24 Szenteste</w:t>
      </w:r>
    </w:p>
    <w:p w14:paraId="71A3F82D" w14:textId="77777777" w:rsidR="00252033" w:rsidRDefault="00252033" w:rsidP="00252033">
      <w:r>
        <w:t>15.00 – Pásztorjáték a bazilikában</w:t>
      </w:r>
    </w:p>
    <w:p w14:paraId="3A74D61A" w14:textId="77777777" w:rsidR="00252033" w:rsidRDefault="00252033" w:rsidP="00252033">
      <w:r>
        <w:t>16.00 – Pásztorjáték a vízivárosi templomban</w:t>
      </w:r>
    </w:p>
    <w:p w14:paraId="3C867F1C" w14:textId="4C5C8D9B" w:rsidR="00252033" w:rsidRDefault="00252033" w:rsidP="00252033">
      <w:r>
        <w:t>24.00 – Éjféli szentmise a bazilikában</w:t>
      </w:r>
    </w:p>
    <w:p w14:paraId="15B14C67" w14:textId="77777777" w:rsidR="00125CA9" w:rsidRDefault="00125CA9" w:rsidP="00252033"/>
    <w:p w14:paraId="0EC71D08" w14:textId="77777777" w:rsidR="00252033" w:rsidRPr="00D26266" w:rsidRDefault="00252033" w:rsidP="00252033">
      <w:pPr>
        <w:rPr>
          <w:b/>
        </w:rPr>
      </w:pPr>
      <w:r w:rsidRPr="00D26266">
        <w:rPr>
          <w:b/>
        </w:rPr>
        <w:t>December 25-26</w:t>
      </w:r>
      <w:r>
        <w:rPr>
          <w:b/>
        </w:rPr>
        <w:t xml:space="preserve"> (Karácsony)</w:t>
      </w:r>
    </w:p>
    <w:p w14:paraId="07B176CE" w14:textId="77777777" w:rsidR="00252033" w:rsidRDefault="00252033" w:rsidP="00252033">
      <w:r>
        <w:t>07.00 – szentmise a szemináriumi templomban</w:t>
      </w:r>
    </w:p>
    <w:p w14:paraId="3E276778" w14:textId="77777777" w:rsidR="00252033" w:rsidRDefault="00252033" w:rsidP="00252033">
      <w:r>
        <w:t>07.30 – szentmise a bazilikában</w:t>
      </w:r>
    </w:p>
    <w:p w14:paraId="08B94E00" w14:textId="77777777" w:rsidR="00252033" w:rsidRDefault="00252033" w:rsidP="00252033">
      <w:r>
        <w:t>08.00 – szentmise a Szent Imre templomban</w:t>
      </w:r>
    </w:p>
    <w:p w14:paraId="47F1FC97" w14:textId="77777777" w:rsidR="00252033" w:rsidRDefault="00252033" w:rsidP="00252033">
      <w:r>
        <w:t>09.00 – szentmise a bazilikában</w:t>
      </w:r>
    </w:p>
    <w:p w14:paraId="2973F53D" w14:textId="77777777" w:rsidR="00252033" w:rsidRDefault="00252033" w:rsidP="00252033">
      <w:r>
        <w:t>09.00 – szentmise a szemináriumi templomban</w:t>
      </w:r>
    </w:p>
    <w:p w14:paraId="6093EA78" w14:textId="77777777" w:rsidR="00252033" w:rsidRDefault="00252033" w:rsidP="00252033">
      <w:r>
        <w:t>10.30 – szentmise a bazilikában</w:t>
      </w:r>
    </w:p>
    <w:p w14:paraId="2596D81C" w14:textId="77777777" w:rsidR="00252033" w:rsidRDefault="00252033" w:rsidP="00252033">
      <w:r>
        <w:t xml:space="preserve">17.00 – </w:t>
      </w:r>
      <w:r w:rsidRPr="00D26266">
        <w:rPr>
          <w:spacing w:val="-8"/>
        </w:rPr>
        <w:t>szentmise a Szent Imre templomban (csak 25-én</w:t>
      </w:r>
      <w:r>
        <w:rPr>
          <w:spacing w:val="-8"/>
        </w:rPr>
        <w:t>!</w:t>
      </w:r>
      <w:r w:rsidRPr="00D26266">
        <w:rPr>
          <w:spacing w:val="-8"/>
        </w:rPr>
        <w:t>)</w:t>
      </w:r>
    </w:p>
    <w:p w14:paraId="26ED6DD5" w14:textId="64FB6F11" w:rsidR="00252033" w:rsidRDefault="00252033" w:rsidP="00252033">
      <w:r>
        <w:t>18.00 – szentmise a bazilikában</w:t>
      </w:r>
    </w:p>
    <w:p w14:paraId="1CE0D976" w14:textId="397BA0A0" w:rsidR="00125CA9" w:rsidRDefault="00125CA9" w:rsidP="00252033"/>
    <w:p w14:paraId="56CDFD7B" w14:textId="50183753" w:rsidR="00125CA9" w:rsidRPr="00CF08BD" w:rsidRDefault="00125CA9" w:rsidP="00252033">
      <w:pPr>
        <w:rPr>
          <w:b/>
        </w:rPr>
      </w:pPr>
      <w:r w:rsidRPr="00CF08BD">
        <w:rPr>
          <w:b/>
        </w:rPr>
        <w:t>December 27-28-29</w:t>
      </w:r>
    </w:p>
    <w:p w14:paraId="62B77AF1" w14:textId="77777777" w:rsidR="00125CA9" w:rsidRDefault="00125CA9" w:rsidP="00125CA9">
      <w:r>
        <w:t>07.00 – szentmise a szemináriumi templomban</w:t>
      </w:r>
    </w:p>
    <w:p w14:paraId="6C3F5EA9" w14:textId="77777777" w:rsidR="00CF08BD" w:rsidRDefault="00CF08BD" w:rsidP="00CF08BD">
      <w:r>
        <w:t>08.00 – szentmise a Szent Imre templomban</w:t>
      </w:r>
    </w:p>
    <w:p w14:paraId="0BA08CEC" w14:textId="77777777" w:rsidR="00CF08BD" w:rsidRDefault="00CF08BD" w:rsidP="00CF08BD">
      <w:r>
        <w:t>09.00 – szentmise a szemináriumi templomban</w:t>
      </w:r>
    </w:p>
    <w:p w14:paraId="3C2D0EC3" w14:textId="77777777" w:rsidR="00CF08BD" w:rsidRDefault="00CF08BD" w:rsidP="00CF08BD">
      <w:r>
        <w:t>18.00 – szentmise a bazilikában</w:t>
      </w:r>
    </w:p>
    <w:p w14:paraId="4C0F4391" w14:textId="279C1FC4" w:rsidR="00125CA9" w:rsidRDefault="00125CA9" w:rsidP="00252033"/>
    <w:p w14:paraId="4E88D4CC" w14:textId="04E7323A" w:rsidR="00CF08BD" w:rsidRPr="00CF08BD" w:rsidRDefault="00CF08BD" w:rsidP="00CF08BD">
      <w:pPr>
        <w:rPr>
          <w:b/>
        </w:rPr>
      </w:pPr>
      <w:r w:rsidRPr="00CF08BD">
        <w:rPr>
          <w:b/>
        </w:rPr>
        <w:t>D</w:t>
      </w:r>
      <w:r>
        <w:rPr>
          <w:b/>
        </w:rPr>
        <w:t>ecember 30</w:t>
      </w:r>
    </w:p>
    <w:p w14:paraId="72587617" w14:textId="77777777" w:rsidR="00CF08BD" w:rsidRDefault="00CF08BD" w:rsidP="00CF08BD">
      <w:r>
        <w:t>07.00 – szentmise a szemináriumi templomban</w:t>
      </w:r>
    </w:p>
    <w:p w14:paraId="46B74458" w14:textId="77777777" w:rsidR="00CF08BD" w:rsidRDefault="00CF08BD" w:rsidP="00CF08BD">
      <w:r>
        <w:t>08.00 – szentmise a Szent Imre templomban</w:t>
      </w:r>
    </w:p>
    <w:p w14:paraId="7FC5C4B3" w14:textId="77777777" w:rsidR="00CF08BD" w:rsidRDefault="00CF08BD" w:rsidP="00CF08BD">
      <w:r>
        <w:t>09.00 – szentmise a szemináriumi templomban</w:t>
      </w:r>
    </w:p>
    <w:p w14:paraId="26633B0A" w14:textId="06295232" w:rsidR="00CF08BD" w:rsidRDefault="00CF08BD" w:rsidP="00CF08BD">
      <w:r>
        <w:t>17.00 – szentmise a szemináriumi templomban</w:t>
      </w:r>
    </w:p>
    <w:p w14:paraId="6117F3F9" w14:textId="77777777" w:rsidR="00CF08BD" w:rsidRDefault="00CF08BD" w:rsidP="00CF08BD">
      <w:r>
        <w:t>18.00 – szentmise a bazilikában</w:t>
      </w:r>
    </w:p>
    <w:p w14:paraId="31962B08" w14:textId="77777777" w:rsidR="00125CA9" w:rsidRDefault="00125CA9" w:rsidP="00252033"/>
    <w:p w14:paraId="7D9B5F0A" w14:textId="77777777" w:rsidR="00252033" w:rsidRPr="00D26266" w:rsidRDefault="00252033" w:rsidP="00252033">
      <w:pPr>
        <w:rPr>
          <w:b/>
        </w:rPr>
      </w:pPr>
      <w:r w:rsidRPr="00D26266">
        <w:rPr>
          <w:b/>
        </w:rPr>
        <w:t xml:space="preserve">December </w:t>
      </w:r>
      <w:r>
        <w:rPr>
          <w:b/>
        </w:rPr>
        <w:t>31 (Szentcsalád vasárnapja)</w:t>
      </w:r>
    </w:p>
    <w:p w14:paraId="4C99FA98" w14:textId="77777777" w:rsidR="00252033" w:rsidRDefault="00252033" w:rsidP="00252033">
      <w:r>
        <w:t>07.00 – szentmise a szemináriumi templomban</w:t>
      </w:r>
    </w:p>
    <w:p w14:paraId="4A2F6BB7" w14:textId="77777777" w:rsidR="00252033" w:rsidRPr="00252033" w:rsidRDefault="00252033" w:rsidP="00252033">
      <w:pPr>
        <w:rPr>
          <w:spacing w:val="-2"/>
        </w:rPr>
      </w:pPr>
      <w:r w:rsidRPr="00252033">
        <w:rPr>
          <w:spacing w:val="-2"/>
        </w:rPr>
        <w:t>07.30 – szentmise a bazilikában (családok megáldása)</w:t>
      </w:r>
    </w:p>
    <w:p w14:paraId="184424CC" w14:textId="77777777" w:rsidR="00252033" w:rsidRDefault="00252033" w:rsidP="00252033">
      <w:r>
        <w:t>08.00 – szentmise a Szent Imre templomban</w:t>
      </w:r>
    </w:p>
    <w:p w14:paraId="285960A5" w14:textId="464A1F9D" w:rsidR="00252033" w:rsidRPr="00252033" w:rsidRDefault="00252033" w:rsidP="00252033">
      <w:pPr>
        <w:rPr>
          <w:spacing w:val="-2"/>
        </w:rPr>
      </w:pPr>
      <w:r w:rsidRPr="00252033">
        <w:rPr>
          <w:spacing w:val="-2"/>
        </w:rPr>
        <w:t>0</w:t>
      </w:r>
      <w:r>
        <w:rPr>
          <w:spacing w:val="-2"/>
        </w:rPr>
        <w:t>9</w:t>
      </w:r>
      <w:r w:rsidRPr="00252033">
        <w:rPr>
          <w:spacing w:val="-2"/>
        </w:rPr>
        <w:t>.</w:t>
      </w:r>
      <w:r>
        <w:rPr>
          <w:spacing w:val="-2"/>
        </w:rPr>
        <w:t>0</w:t>
      </w:r>
      <w:r w:rsidRPr="00252033">
        <w:rPr>
          <w:spacing w:val="-2"/>
        </w:rPr>
        <w:t>0 – szentmise a bazilikában (családok megáldása)</w:t>
      </w:r>
    </w:p>
    <w:p w14:paraId="21247F06" w14:textId="77777777" w:rsidR="00252033" w:rsidRDefault="00252033" w:rsidP="00252033">
      <w:r>
        <w:t>09.00 – szentmise a szemináriumi templomban</w:t>
      </w:r>
    </w:p>
    <w:p w14:paraId="24AB944B" w14:textId="092D44CE" w:rsidR="00252033" w:rsidRPr="00252033" w:rsidRDefault="00252033" w:rsidP="00252033">
      <w:pPr>
        <w:rPr>
          <w:spacing w:val="-2"/>
        </w:rPr>
      </w:pPr>
      <w:r>
        <w:rPr>
          <w:spacing w:val="-2"/>
        </w:rPr>
        <w:t>10</w:t>
      </w:r>
      <w:r w:rsidRPr="00252033">
        <w:rPr>
          <w:spacing w:val="-2"/>
        </w:rPr>
        <w:t>.30 – szentmise a bazilikában (családok megáldása)</w:t>
      </w:r>
    </w:p>
    <w:p w14:paraId="2FD4E110" w14:textId="77777777" w:rsidR="00252033" w:rsidRDefault="00252033" w:rsidP="00252033">
      <w:r>
        <w:t>17.00 – szentmise a Szent Imre templomban</w:t>
      </w:r>
    </w:p>
    <w:p w14:paraId="14CAE594" w14:textId="77777777" w:rsidR="00252033" w:rsidRDefault="00252033" w:rsidP="00252033">
      <w:r>
        <w:t>17.00 – szentmise a szemináriumi templomban</w:t>
      </w:r>
    </w:p>
    <w:p w14:paraId="46D60C2C" w14:textId="12AD7A4C" w:rsidR="00252033" w:rsidRDefault="00252033" w:rsidP="00252033">
      <w:r>
        <w:t>18.00 – szentmise a bazilikában (családok megáldása és év végi hálaadás)</w:t>
      </w:r>
    </w:p>
    <w:p w14:paraId="24395F59" w14:textId="77777777" w:rsidR="00125CA9" w:rsidRDefault="00125CA9" w:rsidP="00252033"/>
    <w:p w14:paraId="1C9DD0AC" w14:textId="77777777" w:rsidR="00252033" w:rsidRPr="00D26266" w:rsidRDefault="00252033" w:rsidP="00252033">
      <w:pPr>
        <w:rPr>
          <w:b/>
        </w:rPr>
      </w:pPr>
      <w:r>
        <w:rPr>
          <w:b/>
        </w:rPr>
        <w:t>Január 1 (Újév napja)</w:t>
      </w:r>
    </w:p>
    <w:p w14:paraId="6D5B2468" w14:textId="77777777" w:rsidR="00252033" w:rsidRDefault="00252033" w:rsidP="00252033">
      <w:r>
        <w:t>07.00 – szentmise a szemináriumi templomban</w:t>
      </w:r>
    </w:p>
    <w:p w14:paraId="5C90A663" w14:textId="77777777" w:rsidR="00252033" w:rsidRDefault="00252033" w:rsidP="00252033">
      <w:r>
        <w:t>07.30 – szentmise a bazilikában</w:t>
      </w:r>
    </w:p>
    <w:p w14:paraId="344C0081" w14:textId="77777777" w:rsidR="00252033" w:rsidRDefault="00252033" w:rsidP="00252033">
      <w:r>
        <w:t>08.00 – szentmise a Szent Imre templomban</w:t>
      </w:r>
    </w:p>
    <w:p w14:paraId="62BC14DA" w14:textId="77777777" w:rsidR="00252033" w:rsidRDefault="00252033" w:rsidP="00252033">
      <w:r>
        <w:t>09.00 – szentmise a bazilikában</w:t>
      </w:r>
    </w:p>
    <w:p w14:paraId="6478CDAE" w14:textId="77777777" w:rsidR="00252033" w:rsidRDefault="00252033" w:rsidP="00252033">
      <w:r>
        <w:t>09.00 – szentmise a szemináriumi templomban</w:t>
      </w:r>
    </w:p>
    <w:p w14:paraId="097767ED" w14:textId="77777777" w:rsidR="00252033" w:rsidRDefault="00252033" w:rsidP="00252033">
      <w:r>
        <w:t>10.30 – szentmise a bazilikában</w:t>
      </w:r>
    </w:p>
    <w:p w14:paraId="44DAAF29" w14:textId="77777777" w:rsidR="00252033" w:rsidRDefault="00252033" w:rsidP="00252033">
      <w:r>
        <w:t>17.00 – szentmise a Szent Imre templomban</w:t>
      </w:r>
    </w:p>
    <w:p w14:paraId="06E852E9" w14:textId="5E1984FB" w:rsidR="00114C31" w:rsidRDefault="00252033" w:rsidP="00F4010F">
      <w:pPr>
        <w:rPr>
          <w:rFonts w:cs="Arial"/>
          <w:sz w:val="12"/>
        </w:rPr>
      </w:pPr>
      <w:r>
        <w:t>18.00 – szentmise a bazilikában</w:t>
      </w:r>
    </w:p>
    <w:p w14:paraId="7E88A468" w14:textId="5DC6BEAB" w:rsidR="00FA251D" w:rsidRDefault="00FA251D" w:rsidP="00F4010F">
      <w:pPr>
        <w:rPr>
          <w:rFonts w:cs="Arial"/>
          <w:sz w:val="12"/>
        </w:rPr>
      </w:pPr>
    </w:p>
    <w:p w14:paraId="5E1E8D58" w14:textId="1E7B07F0" w:rsidR="00125CA9" w:rsidRDefault="00125CA9" w:rsidP="00F4010F">
      <w:pPr>
        <w:rPr>
          <w:rFonts w:cs="Arial"/>
          <w:sz w:val="12"/>
        </w:rPr>
      </w:pPr>
    </w:p>
    <w:p w14:paraId="5FCB0386" w14:textId="5FCEAE66" w:rsidR="00125CA9" w:rsidRDefault="00125CA9" w:rsidP="00F4010F">
      <w:pPr>
        <w:rPr>
          <w:rFonts w:cs="Arial"/>
          <w:sz w:val="12"/>
        </w:rPr>
      </w:pPr>
    </w:p>
    <w:p w14:paraId="1F2D2AC8" w14:textId="22CEF1F5" w:rsidR="00CF08BD" w:rsidRDefault="00CF08BD" w:rsidP="00F4010F">
      <w:pPr>
        <w:rPr>
          <w:rFonts w:cs="Arial"/>
          <w:sz w:val="12"/>
        </w:rPr>
      </w:pPr>
    </w:p>
    <w:p w14:paraId="1D14F37C" w14:textId="31E62488" w:rsidR="00125CA9" w:rsidRDefault="00125CA9" w:rsidP="00F4010F">
      <w:pPr>
        <w:rPr>
          <w:rFonts w:cs="Arial"/>
          <w:sz w:val="12"/>
        </w:rPr>
      </w:pPr>
    </w:p>
    <w:p w14:paraId="65144A4C" w14:textId="0CD05682" w:rsidR="00125CA9" w:rsidRDefault="00125CA9" w:rsidP="00F4010F">
      <w:pPr>
        <w:rPr>
          <w:rFonts w:cs="Arial"/>
          <w:sz w:val="12"/>
        </w:rPr>
      </w:pPr>
    </w:p>
    <w:p w14:paraId="656FE2BC" w14:textId="25EE0AD7" w:rsidR="00125CA9" w:rsidRDefault="00125CA9" w:rsidP="00F4010F">
      <w:pPr>
        <w:rPr>
          <w:rFonts w:cs="Arial"/>
          <w:sz w:val="12"/>
        </w:rPr>
      </w:pPr>
    </w:p>
    <w:p w14:paraId="10644665" w14:textId="0FBC382B" w:rsidR="00DB07A0" w:rsidRDefault="00DB07A0" w:rsidP="00F4010F">
      <w:pPr>
        <w:rPr>
          <w:rFonts w:cs="Arial"/>
          <w:sz w:val="12"/>
        </w:rPr>
      </w:pPr>
    </w:p>
    <w:p w14:paraId="03D269FD" w14:textId="2D2F13EA" w:rsidR="00DB07A0" w:rsidRPr="00F4010F" w:rsidRDefault="00DB07A0" w:rsidP="00F4010F">
      <w:pPr>
        <w:rPr>
          <w:rFonts w:cs="Arial"/>
          <w:sz w:val="12"/>
        </w:rPr>
        <w:sectPr w:rsidR="00DB07A0" w:rsidRPr="00F4010F" w:rsidSect="00D62FD6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706" w:space="284"/>
            <w:col w:w="5924"/>
          </w:cols>
          <w:docGrid w:linePitch="360"/>
        </w:sect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7FB0"/>
    <w:rsid w:val="002029E0"/>
    <w:rsid w:val="00204B3A"/>
    <w:rsid w:val="00205B0E"/>
    <w:rsid w:val="002112CB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76F6C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1C07"/>
    <w:rsid w:val="00743C31"/>
    <w:rsid w:val="00744094"/>
    <w:rsid w:val="0074483F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67F87"/>
    <w:rsid w:val="0077041A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0F68"/>
    <w:rsid w:val="00852DE1"/>
    <w:rsid w:val="00852E89"/>
    <w:rsid w:val="008562BE"/>
    <w:rsid w:val="008566BF"/>
    <w:rsid w:val="0085694A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0DF8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4A33"/>
    <w:rsid w:val="00DA5D24"/>
    <w:rsid w:val="00DA6B17"/>
    <w:rsid w:val="00DA722E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2B37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20187F3E-AAE6-478A-9F57-73848CC4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5C5C5-ADD7-4490-B3E0-AA50A4C75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560</Words>
  <Characters>3868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3</cp:revision>
  <cp:lastPrinted>2017-12-23T06:14:00Z</cp:lastPrinted>
  <dcterms:created xsi:type="dcterms:W3CDTF">2017-12-23T06:16:00Z</dcterms:created>
  <dcterms:modified xsi:type="dcterms:W3CDTF">2017-12-23T06:45:00Z</dcterms:modified>
</cp:coreProperties>
</file>