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108848D7" w:rsidR="007546A3" w:rsidRDefault="007546A3" w:rsidP="007546A3">
      <w:r w:rsidRPr="00FB1BAA">
        <w:rPr>
          <w:b/>
          <w:spacing w:val="-6"/>
        </w:rPr>
        <w:t>A zsoltár válasza:</w:t>
      </w:r>
      <w:r w:rsidR="00DE71E4">
        <w:rPr>
          <w:b/>
          <w:spacing w:val="-6"/>
        </w:rPr>
        <w:t xml:space="preserve"> </w:t>
      </w:r>
      <w:r w:rsidR="00566E90">
        <w:t>Áldja meg Isten az ő népét, * adjon neki békességet.</w:t>
      </w:r>
      <w:r w:rsidR="00566E90">
        <w:br/>
        <w:t>vagy</w:t>
      </w:r>
      <w:r w:rsidR="00566E90">
        <w:br/>
        <w:t>Örömmel merítsetek vizet * az üdvösség forrásaiból.</w:t>
      </w:r>
    </w:p>
    <w:p w14:paraId="24FD8F1F" w14:textId="77777777" w:rsidR="00597E27" w:rsidRDefault="00597E27" w:rsidP="007546A3"/>
    <w:p w14:paraId="54CA4C97" w14:textId="37939947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566E90">
        <w:rPr>
          <w:b/>
          <w:spacing w:val="-6"/>
        </w:rPr>
        <w:t>M</w:t>
      </w:r>
      <w:r w:rsidR="004A614B">
        <w:rPr>
          <w:b/>
          <w:spacing w:val="-6"/>
        </w:rPr>
        <w:t>k</w:t>
      </w:r>
      <w:r w:rsidR="00125CA9">
        <w:rPr>
          <w:b/>
          <w:spacing w:val="-6"/>
        </w:rPr>
        <w:t xml:space="preserve"> </w:t>
      </w:r>
      <w:r w:rsidR="00566E90">
        <w:rPr>
          <w:b/>
          <w:spacing w:val="-6"/>
        </w:rPr>
        <w:t>1</w:t>
      </w:r>
      <w:r w:rsidR="00125CA9">
        <w:rPr>
          <w:b/>
          <w:spacing w:val="-6"/>
        </w:rPr>
        <w:t>,</w:t>
      </w:r>
      <w:r w:rsidR="00566E90">
        <w:rPr>
          <w:b/>
          <w:spacing w:val="-6"/>
        </w:rPr>
        <w:t>7</w:t>
      </w:r>
      <w:r w:rsidR="00125CA9">
        <w:rPr>
          <w:b/>
          <w:spacing w:val="-6"/>
        </w:rPr>
        <w:t>-</w:t>
      </w:r>
      <w:r w:rsidR="00566E90">
        <w:rPr>
          <w:b/>
          <w:spacing w:val="-6"/>
        </w:rPr>
        <w:t>11</w:t>
      </w:r>
      <w:r w:rsidRPr="00FB1BAA">
        <w:rPr>
          <w:b/>
          <w:spacing w:val="-6"/>
        </w:rPr>
        <w:t>)</w:t>
      </w:r>
    </w:p>
    <w:p w14:paraId="305D1DBE" w14:textId="2DC6888C" w:rsidR="00896A53" w:rsidRDefault="00566E90" w:rsidP="00896A53">
      <w:pPr>
        <w:pBdr>
          <w:bottom w:val="single" w:sz="4" w:space="1" w:color="auto"/>
        </w:pBdr>
        <w:rPr>
          <w:szCs w:val="22"/>
        </w:rPr>
      </w:pPr>
      <w:r>
        <w:t>Abban az időben: Keresztelő János ezt hirdette: „Aki utánam jön, hatalmasabb nálam. Arra sem vagyok méltó, hogy lehajoljak és megoldjam a saruszíját. Én vízzel keresztellek titeket, ő pedig Szentlélekkel keresztel majd meg benneteket!” Ezekben a napokban történt, hogy eljött Jézus a galileai Názáretből, és megkeresztelkedett Jánosnál a Jordánban. És mindjárt, amint feljött a vízből, látta, hogy megnyílik az ég, és a Lélek, mint egy galamb, leszáll rá. Az égből pedig szózat hallatszott: „Te vagy az én szeretett Fiam, benned kedvem telik!”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20975C79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3F370FAF" w:rsidR="00597E27" w:rsidRPr="00D84CE8" w:rsidRDefault="004A614B" w:rsidP="00D84CE8">
      <w:r>
        <w:t>vasárnap 7.30-kor</w:t>
      </w:r>
    </w:p>
    <w:p w14:paraId="06950FEC" w14:textId="13402849" w:rsidR="004A614B" w:rsidRDefault="00896A53" w:rsidP="004A614B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43E9FA37" w14:textId="2B0872AE" w:rsidR="00566E90" w:rsidRDefault="00D84CE8" w:rsidP="00D84CE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Vízkereszt</w:t>
      </w:r>
      <w:r w:rsidR="00566E90">
        <w:rPr>
          <w:rFonts w:cs="Arial"/>
        </w:rPr>
        <w:t>hez kapcsolódó régi szép szokás házunk, lakásunk megáldása. Aki szeretne otthonára áldást kérni, az a szentmisék után a sekrestyében, vagy az alábbi elérhetőségeken tud időpontot egyeztetni:</w:t>
      </w:r>
      <w:r w:rsidR="00566E90">
        <w:rPr>
          <w:rFonts w:cs="Arial"/>
        </w:rPr>
        <w:br/>
      </w:r>
      <w:proofErr w:type="spellStart"/>
      <w:r w:rsidR="00566E90">
        <w:rPr>
          <w:rFonts w:cs="Arial"/>
        </w:rPr>
        <w:t>Visnyei</w:t>
      </w:r>
      <w:proofErr w:type="spellEnd"/>
      <w:r w:rsidR="00566E90">
        <w:rPr>
          <w:rFonts w:cs="Arial"/>
        </w:rPr>
        <w:t xml:space="preserve"> László atya: 06-20/285-73-88</w:t>
      </w:r>
      <w:r w:rsidR="00566E90">
        <w:rPr>
          <w:rFonts w:cs="Arial"/>
        </w:rPr>
        <w:br/>
        <w:t>Bak Ádám atya: 06-70/469-88-27</w:t>
      </w:r>
      <w:r w:rsidR="00566E90">
        <w:rPr>
          <w:rFonts w:cs="Arial"/>
        </w:rPr>
        <w:br/>
        <w:t>Dózsa István atya: 06-30/628-16-11</w:t>
      </w:r>
    </w:p>
    <w:p w14:paraId="59F0A342" w14:textId="0F014871" w:rsidR="00ED23AB" w:rsidRDefault="00ED23AB" w:rsidP="00D84CE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Csütörtökön az esti szentmise után a karitászcsoport tagjaina</w:t>
      </w:r>
      <w:r w:rsidR="00805108">
        <w:rPr>
          <w:rFonts w:cs="Arial"/>
        </w:rPr>
        <w:t>k lesz megbeszélés a plébánián.</w:t>
      </w:r>
    </w:p>
    <w:p w14:paraId="71ACFA8E" w14:textId="76C5A947" w:rsidR="00883793" w:rsidRPr="00883793" w:rsidRDefault="00883793" w:rsidP="00883793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505784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január 12-én, pénteken</w:t>
      </w:r>
      <w:r w:rsidRPr="00505784">
        <w:rPr>
          <w:rFonts w:cs="Arial"/>
        </w:rPr>
        <w:t xml:space="preserve"> reggeltől (reggel 7 órai szentmisétől) </w:t>
      </w:r>
      <w:r>
        <w:rPr>
          <w:rFonts w:cs="Arial"/>
        </w:rPr>
        <w:t>másnap</w:t>
      </w:r>
      <w:r w:rsidRPr="00505784">
        <w:rPr>
          <w:rFonts w:cs="Arial"/>
        </w:rPr>
        <w:t xml:space="preserve"> reggelig (7 órai szentmiséig). Várjuk és buzdítjuk a kedves híveket, hogy ka</w:t>
      </w:r>
      <w:r>
        <w:rPr>
          <w:rFonts w:cs="Arial"/>
        </w:rPr>
        <w:t>pcsol</w:t>
      </w:r>
      <w:r w:rsidR="00805108">
        <w:rPr>
          <w:rFonts w:cs="Arial"/>
        </w:rPr>
        <w:t>ódjanak be a szentségimádásba.</w:t>
      </w:r>
    </w:p>
    <w:p w14:paraId="7A77CEB0" w14:textId="407AB103" w:rsidR="008D0CA8" w:rsidRDefault="008D0CA8" w:rsidP="008D0CA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pákozdi </w:t>
      </w:r>
      <w:proofErr w:type="spellStart"/>
      <w:r>
        <w:rPr>
          <w:rFonts w:cs="Arial"/>
        </w:rPr>
        <w:t>Mészeg</w:t>
      </w:r>
      <w:proofErr w:type="spellEnd"/>
      <w:r>
        <w:rPr>
          <w:rFonts w:cs="Arial"/>
        </w:rPr>
        <w:t>-hegyen, a Don-kanyar emlékkápolnánál január 12-én, pénteken 18 órakor a</w:t>
      </w:r>
      <w:r w:rsidRPr="008D0CA8">
        <w:rPr>
          <w:rFonts w:cs="Arial"/>
        </w:rPr>
        <w:t xml:space="preserve">z </w:t>
      </w:r>
      <w:proofErr w:type="spellStart"/>
      <w:r w:rsidRPr="008D0CA8">
        <w:rPr>
          <w:rFonts w:cs="Arial"/>
        </w:rPr>
        <w:t>Urivi</w:t>
      </w:r>
      <w:proofErr w:type="spellEnd"/>
      <w:r w:rsidRPr="008D0CA8">
        <w:rPr>
          <w:rFonts w:cs="Arial"/>
        </w:rPr>
        <w:t xml:space="preserve"> áttörés 75. évfordulóján, a Don-kanyar emlékkápolna felépítésének 25. évfordulóján emléktűzgyújtás lesz, amelyen a történelmi egyházak helyi vezetői, köztük </w:t>
      </w:r>
      <w:proofErr w:type="spellStart"/>
      <w:r w:rsidRPr="008D0CA8">
        <w:rPr>
          <w:rFonts w:cs="Arial"/>
        </w:rPr>
        <w:t>Spányi</w:t>
      </w:r>
      <w:proofErr w:type="spellEnd"/>
      <w:r w:rsidRPr="008D0CA8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8D0CA8">
        <w:rPr>
          <w:rFonts w:cs="Arial"/>
        </w:rPr>
        <w:t>emlékezik a hősi halált halt katonákra.</w:t>
      </w:r>
    </w:p>
    <w:p w14:paraId="7D7BF470" w14:textId="0EA750DB" w:rsidR="008D0CA8" w:rsidRDefault="008D0CA8" w:rsidP="0080510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8D0CA8">
        <w:rPr>
          <w:rFonts w:cs="Arial"/>
        </w:rPr>
        <w:t xml:space="preserve">Mély fájdalommal tudatjuk, hogy Dr. </w:t>
      </w:r>
      <w:proofErr w:type="spellStart"/>
      <w:r w:rsidRPr="008D0CA8">
        <w:rPr>
          <w:rFonts w:cs="Arial"/>
        </w:rPr>
        <w:t>Szilárdfy</w:t>
      </w:r>
      <w:proofErr w:type="spellEnd"/>
      <w:r w:rsidRPr="008D0CA8">
        <w:rPr>
          <w:rFonts w:cs="Arial"/>
        </w:rPr>
        <w:t xml:space="preserve"> Zoltán művészettörténész, áldozó pap, életének 80. évében, hosszú, türelmetlenül viselt szenvedés után hu</w:t>
      </w:r>
      <w:r>
        <w:rPr>
          <w:rFonts w:cs="Arial"/>
        </w:rPr>
        <w:t xml:space="preserve">nyt el. </w:t>
      </w:r>
      <w:r w:rsidR="00805108" w:rsidRPr="00805108">
        <w:rPr>
          <w:rFonts w:cs="Arial"/>
        </w:rPr>
        <w:t>Végakaratának megfelelően, a pomázi Szent István király-plébániatemplomban 2018. január 13-án, szombaton 11 órakor kezdődő gyászszertartás után kísérik végső nyughelyére, a pomázi „új” temetőben (Ravatalozó utca 16.) lévő családi sírba.</w:t>
      </w:r>
      <w:r w:rsidR="00805108">
        <w:rPr>
          <w:rFonts w:cs="Arial"/>
        </w:rPr>
        <w:br/>
      </w:r>
      <w:r w:rsidR="00805108">
        <w:rPr>
          <w:rFonts w:cs="Arial"/>
        </w:rPr>
        <w:br/>
      </w:r>
      <w:r w:rsidRPr="008D0CA8">
        <w:rPr>
          <w:rFonts w:cs="Arial"/>
        </w:rPr>
        <w:t>Paptestvérünk lelki üdvösségéért Székesfehérváron a Székesegyházban mutatunk be püspöki szentmisét 2018. január 15-én (hétfő) este 6 órakor.</w:t>
      </w:r>
      <w:r>
        <w:rPr>
          <w:rFonts w:cs="Arial"/>
        </w:rPr>
        <w:br/>
      </w:r>
      <w:r>
        <w:rPr>
          <w:rFonts w:cs="Arial"/>
        </w:rPr>
        <w:br/>
      </w:r>
      <w:r w:rsidRPr="008D0CA8">
        <w:rPr>
          <w:rFonts w:cs="Arial"/>
        </w:rPr>
        <w:t xml:space="preserve">1937. november 6-án született Budapesten. Édesapja </w:t>
      </w:r>
      <w:proofErr w:type="spellStart"/>
      <w:r w:rsidRPr="008D0CA8">
        <w:rPr>
          <w:rFonts w:cs="Arial"/>
        </w:rPr>
        <w:t>Szilárdfy</w:t>
      </w:r>
      <w:proofErr w:type="spellEnd"/>
      <w:r w:rsidRPr="008D0CA8">
        <w:rPr>
          <w:rFonts w:cs="Arial"/>
        </w:rPr>
        <w:t xml:space="preserve"> Ernő, kunszentmártoni gyógypedagógus, édesanyja Szalai Margit, pomázi iparművész, grafikus voltak. Pomázon nevelkedett, majd a Szentendrei Ferences Gimnáziumban végezte középiskolai tanulmányait. A Székesfehérvári Egyházmegye </w:t>
      </w:r>
      <w:proofErr w:type="spellStart"/>
      <w:r w:rsidRPr="008D0CA8">
        <w:rPr>
          <w:rFonts w:cs="Arial"/>
        </w:rPr>
        <w:t>papnövendékeként</w:t>
      </w:r>
      <w:proofErr w:type="spellEnd"/>
      <w:r w:rsidRPr="008D0CA8">
        <w:rPr>
          <w:rFonts w:cs="Arial"/>
        </w:rPr>
        <w:t xml:space="preserve"> 1956–1961 között a szegedi Hittudományi Főiskolán tanult. Itt ismerkedett meg Bálint Sándor (1904–1980) néprajzkutatóval, aki nagy hatást gyakorolt későbbi tudományos munkásságára. </w:t>
      </w:r>
      <w:proofErr w:type="spellStart"/>
      <w:r w:rsidRPr="008D0CA8">
        <w:rPr>
          <w:rFonts w:cs="Arial"/>
        </w:rPr>
        <w:t>Shvoy</w:t>
      </w:r>
      <w:proofErr w:type="spellEnd"/>
      <w:r w:rsidRPr="008D0CA8">
        <w:rPr>
          <w:rFonts w:cs="Arial"/>
        </w:rPr>
        <w:t xml:space="preserve"> Lajos megyéspüspök (1927–1968) Székesfehérvárott 1961. június 21-én szentelte áldozópappá. Segédlelkészi állomáshelyei Csepel-Belváros (1961–1965), Nagytétény (1965–1967), Székesfehérvár-Felsőváros (1967–1969) és Székesfehérvár-Belváros (1969–1973) plébániák voltak. Kálozon 1973 és 1976 között adminisztrátor, majd 1993-ig plébános. 1986-ban kapott címzetes esperes címet.</w:t>
      </w:r>
      <w:r w:rsidR="00805108">
        <w:rPr>
          <w:rFonts w:cs="Arial"/>
        </w:rPr>
        <w:br/>
      </w:r>
    </w:p>
    <w:p w14:paraId="625C7584" w14:textId="48F1E156" w:rsidR="00883793" w:rsidRDefault="00883793" w:rsidP="00D84CE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Árpádházi Szent Margit ünnepéhez kapcsolódóan január 16-17-18-án </w:t>
      </w:r>
      <w:proofErr w:type="spellStart"/>
      <w:r>
        <w:rPr>
          <w:rFonts w:cs="Arial"/>
        </w:rPr>
        <w:t>tríduumot</w:t>
      </w:r>
      <w:proofErr w:type="spellEnd"/>
      <w:r>
        <w:rPr>
          <w:rFonts w:cs="Arial"/>
        </w:rPr>
        <w:t xml:space="preserve"> tartunk a szemináriumi templomban. A szentmisék 17 órakor kezdődnek, szentbeszédet mond főtisztelendő Kertész Péter pápai</w:t>
      </w:r>
      <w:r w:rsidR="00805108">
        <w:rPr>
          <w:rFonts w:cs="Arial"/>
        </w:rPr>
        <w:t xml:space="preserve"> káplán, kanonok, esperes atya.</w:t>
      </w:r>
    </w:p>
    <w:p w14:paraId="3E167220" w14:textId="4CE055AD" w:rsidR="00566E90" w:rsidRDefault="00566E90" w:rsidP="00D84CE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Január 21 és 28 között </w:t>
      </w:r>
      <w:r w:rsidR="00771519">
        <w:rPr>
          <w:rFonts w:cs="Arial"/>
        </w:rPr>
        <w:t xml:space="preserve">tartjuk meg az ökumenikus imahetet, amelyen </w:t>
      </w:r>
      <w:r>
        <w:rPr>
          <w:rFonts w:cs="Arial"/>
        </w:rPr>
        <w:t xml:space="preserve">a keresztények </w:t>
      </w:r>
      <w:r w:rsidR="00771519">
        <w:rPr>
          <w:rFonts w:cs="Arial"/>
        </w:rPr>
        <w:t xml:space="preserve">közötti </w:t>
      </w:r>
      <w:r>
        <w:rPr>
          <w:rFonts w:cs="Arial"/>
        </w:rPr>
        <w:t xml:space="preserve">egységért </w:t>
      </w:r>
      <w:r w:rsidR="00771519">
        <w:rPr>
          <w:rFonts w:cs="Arial"/>
        </w:rPr>
        <w:t xml:space="preserve">imádkozunk. Idén </w:t>
      </w:r>
      <w:r w:rsidR="00ED23AB">
        <w:rPr>
          <w:rFonts w:cs="Arial"/>
        </w:rPr>
        <w:t>a Kivonulás könyvének egyik mondata lesz az alapige: „</w:t>
      </w:r>
      <w:r w:rsidR="00771519">
        <w:rPr>
          <w:rFonts w:cs="Arial"/>
        </w:rPr>
        <w:t>Uram, a jobbod kitűnik erejével</w:t>
      </w:r>
      <w:r w:rsidR="00ED23AB">
        <w:rPr>
          <w:rFonts w:cs="Arial"/>
        </w:rPr>
        <w:t>.” (</w:t>
      </w:r>
      <w:proofErr w:type="spellStart"/>
      <w:r w:rsidR="00ED23AB">
        <w:rPr>
          <w:rFonts w:cs="Arial"/>
        </w:rPr>
        <w:t>Kiv</w:t>
      </w:r>
      <w:proofErr w:type="spellEnd"/>
      <w:r w:rsidR="00ED23AB">
        <w:rPr>
          <w:rFonts w:cs="Arial"/>
        </w:rPr>
        <w:t xml:space="preserve"> 15,6)</w:t>
      </w:r>
      <w:r w:rsidR="00ED23AB">
        <w:rPr>
          <w:rFonts w:cs="Arial"/>
        </w:rPr>
        <w:br/>
        <w:t>Az imaalkalmak pontos helyét és id</w:t>
      </w:r>
      <w:r w:rsidR="00805108">
        <w:rPr>
          <w:rFonts w:cs="Arial"/>
        </w:rPr>
        <w:t>őpontjait jövő héten hirdetjük.</w:t>
      </w:r>
    </w:p>
    <w:p w14:paraId="60BB1C61" w14:textId="51A9259C" w:rsidR="00805108" w:rsidRPr="0007384F" w:rsidRDefault="00EC0699" w:rsidP="00A66340">
      <w:pPr>
        <w:pStyle w:val="Listaszerbekezds"/>
        <w:numPr>
          <w:ilvl w:val="0"/>
          <w:numId w:val="2"/>
        </w:numPr>
        <w:spacing w:after="180"/>
        <w:ind w:left="284" w:hanging="284"/>
        <w:jc w:val="left"/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  <w:bookmarkStart w:id="0" w:name="_GoBack"/>
      <w:bookmarkEnd w:id="0"/>
    </w:p>
    <w:p w14:paraId="506D9341" w14:textId="77777777" w:rsidR="0007384F" w:rsidRPr="0007384F" w:rsidRDefault="0007384F" w:rsidP="00F4010F">
      <w:pPr>
        <w:rPr>
          <w:rFonts w:cs="Arial"/>
          <w:sz w:val="2"/>
        </w:rPr>
        <w:sectPr w:rsidR="0007384F" w:rsidRPr="0007384F" w:rsidSect="00805108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536" w:space="284"/>
            <w:col w:w="6094"/>
          </w:cols>
          <w:docGrid w:linePitch="360"/>
        </w:sectPr>
      </w:pP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1CC8-219D-43C6-BD12-7F913E45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557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6</cp:revision>
  <cp:lastPrinted>2018-01-06T15:10:00Z</cp:lastPrinted>
  <dcterms:created xsi:type="dcterms:W3CDTF">2018-01-06T12:51:00Z</dcterms:created>
  <dcterms:modified xsi:type="dcterms:W3CDTF">2018-01-06T15:21:00Z</dcterms:modified>
</cp:coreProperties>
</file>